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8F44AB" w:rsidRDefault="008F44AB"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8D6F02" w:rsidRDefault="00EF1336" w:rsidP="008555D3">
      <w:pPr>
        <w:jc w:val="both"/>
        <w:rPr>
          <w:szCs w:val="22"/>
        </w:rPr>
      </w:pPr>
      <w:r w:rsidRPr="00EF1336">
        <w:rPr>
          <w:rFonts w:cs="Arial"/>
          <w:b/>
          <w:szCs w:val="22"/>
          <w:u w:val="single"/>
        </w:rPr>
        <w:t>Предмет закупки</w:t>
      </w:r>
      <w:r w:rsidRPr="00EF1336">
        <w:rPr>
          <w:rFonts w:cs="Arial"/>
          <w:szCs w:val="22"/>
        </w:rPr>
        <w:t xml:space="preserve">: </w:t>
      </w:r>
      <w:r w:rsidR="009E080F" w:rsidRPr="009E080F">
        <w:rPr>
          <w:szCs w:val="22"/>
        </w:rPr>
        <w:t xml:space="preserve">выполнение работ по капитальному ремонту </w:t>
      </w:r>
      <w:r w:rsidR="000E40C6" w:rsidRPr="009A2044">
        <w:rPr>
          <w:szCs w:val="22"/>
        </w:rPr>
        <w:t xml:space="preserve">установки Висбрекинг ВТ-6 (паровыжиг) </w:t>
      </w:r>
      <w:r w:rsidR="000E40C6" w:rsidRPr="009A2044">
        <w:rPr>
          <w:szCs w:val="22"/>
          <w:lang w:val="en-US"/>
        </w:rPr>
        <w:t>II</w:t>
      </w:r>
      <w:r w:rsidR="000E40C6" w:rsidRPr="009A2044">
        <w:rPr>
          <w:szCs w:val="22"/>
        </w:rPr>
        <w:t xml:space="preserve"> полугодие цех №1</w:t>
      </w:r>
      <w:r w:rsidR="000A063A" w:rsidRPr="000A063A">
        <w:rPr>
          <w:szCs w:val="22"/>
        </w:rPr>
        <w:t xml:space="preserve"> согласно графику простоев в 2018 г.</w:t>
      </w:r>
    </w:p>
    <w:p w:rsidR="007A3ED2" w:rsidRDefault="00F20595" w:rsidP="007A3ED2">
      <w:pPr>
        <w:ind w:firstLine="567"/>
        <w:rPr>
          <w:szCs w:val="22"/>
        </w:rPr>
      </w:pPr>
      <w:r>
        <w:rPr>
          <w:szCs w:val="22"/>
        </w:rPr>
        <w:t xml:space="preserve"> </w:t>
      </w:r>
      <w:r w:rsidR="007A3ED2" w:rsidRPr="007A3ED2">
        <w:rPr>
          <w:szCs w:val="22"/>
        </w:rPr>
        <w:t xml:space="preserve">Данный предмет выставляется для закупки </w:t>
      </w:r>
      <w:r w:rsidR="000E40C6">
        <w:rPr>
          <w:szCs w:val="22"/>
        </w:rPr>
        <w:t>единым лотом.</w:t>
      </w:r>
    </w:p>
    <w:p w:rsidR="008F44AB" w:rsidRDefault="008F44AB" w:rsidP="008F44AB">
      <w:pPr>
        <w:jc w:val="both"/>
        <w:rPr>
          <w:b/>
        </w:rPr>
      </w:pPr>
      <w:r>
        <w:rPr>
          <w:szCs w:val="22"/>
        </w:rPr>
        <w:t xml:space="preserve">Работы по </w:t>
      </w:r>
      <w:r w:rsidRPr="00D54220">
        <w:rPr>
          <w:szCs w:val="22"/>
        </w:rPr>
        <w:t>капитальном</w:t>
      </w:r>
      <w:r>
        <w:rPr>
          <w:szCs w:val="22"/>
        </w:rPr>
        <w:t xml:space="preserve">у ремонту </w:t>
      </w:r>
      <w:r w:rsidR="000E40C6" w:rsidRPr="009A2044">
        <w:rPr>
          <w:szCs w:val="22"/>
        </w:rPr>
        <w:t>установки Висбрекинг ВТ-6 (паровыжиг)</w:t>
      </w:r>
      <w:r>
        <w:rPr>
          <w:szCs w:val="22"/>
        </w:rPr>
        <w:t>.</w:t>
      </w:r>
    </w:p>
    <w:tbl>
      <w:tblPr>
        <w:tblW w:w="0" w:type="auto"/>
        <w:tblInd w:w="-25" w:type="dxa"/>
        <w:tblLayout w:type="fixed"/>
        <w:tblLook w:val="0000" w:firstRow="0" w:lastRow="0" w:firstColumn="0" w:lastColumn="0" w:noHBand="0" w:noVBand="0"/>
      </w:tblPr>
      <w:tblGrid>
        <w:gridCol w:w="517"/>
        <w:gridCol w:w="8263"/>
        <w:gridCol w:w="1418"/>
      </w:tblGrid>
      <w:tr w:rsidR="008F44AB" w:rsidTr="000E40C6">
        <w:tc>
          <w:tcPr>
            <w:tcW w:w="517" w:type="dxa"/>
            <w:tcBorders>
              <w:top w:val="single" w:sz="4" w:space="0" w:color="000000"/>
              <w:left w:val="single" w:sz="4" w:space="0" w:color="000000"/>
              <w:bottom w:val="single" w:sz="4" w:space="0" w:color="000000"/>
            </w:tcBorders>
            <w:shd w:val="clear" w:color="auto" w:fill="auto"/>
            <w:vAlign w:val="center"/>
          </w:tcPr>
          <w:p w:rsidR="008F44AB" w:rsidRPr="008F44AB" w:rsidRDefault="008F44AB" w:rsidP="008F44AB">
            <w:pPr>
              <w:snapToGrid w:val="0"/>
              <w:spacing w:before="0"/>
              <w:rPr>
                <w:b/>
                <w:sz w:val="20"/>
                <w:szCs w:val="20"/>
              </w:rPr>
            </w:pPr>
            <w:r w:rsidRPr="008F44AB">
              <w:rPr>
                <w:b/>
                <w:sz w:val="20"/>
                <w:szCs w:val="20"/>
              </w:rPr>
              <w:t>№ п/п</w:t>
            </w:r>
          </w:p>
        </w:tc>
        <w:tc>
          <w:tcPr>
            <w:tcW w:w="8263" w:type="dxa"/>
            <w:tcBorders>
              <w:top w:val="single" w:sz="4" w:space="0" w:color="000000"/>
              <w:left w:val="single" w:sz="4" w:space="0" w:color="000000"/>
              <w:bottom w:val="single" w:sz="4" w:space="0" w:color="000000"/>
            </w:tcBorders>
            <w:shd w:val="clear" w:color="auto" w:fill="auto"/>
            <w:vAlign w:val="center"/>
          </w:tcPr>
          <w:p w:rsidR="008F44AB" w:rsidRPr="008F44AB" w:rsidRDefault="008F44AB" w:rsidP="008F44AB">
            <w:pPr>
              <w:snapToGrid w:val="0"/>
              <w:spacing w:before="0"/>
              <w:rPr>
                <w:b/>
                <w:sz w:val="20"/>
                <w:szCs w:val="20"/>
              </w:rPr>
            </w:pPr>
            <w:r w:rsidRPr="008F44AB">
              <w:rPr>
                <w:b/>
                <w:sz w:val="20"/>
                <w:szCs w:val="20"/>
              </w:rPr>
              <w:t>Наименование и технические характеристики</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4AB" w:rsidRPr="008F44AB" w:rsidRDefault="008F44AB" w:rsidP="008F44AB">
            <w:pPr>
              <w:snapToGrid w:val="0"/>
              <w:spacing w:before="0"/>
              <w:rPr>
                <w:b/>
                <w:sz w:val="20"/>
                <w:szCs w:val="20"/>
              </w:rPr>
            </w:pPr>
            <w:r w:rsidRPr="008F44AB">
              <w:rPr>
                <w:b/>
                <w:sz w:val="20"/>
                <w:szCs w:val="20"/>
              </w:rPr>
              <w:t>Объект</w:t>
            </w:r>
          </w:p>
        </w:tc>
      </w:tr>
      <w:tr w:rsidR="000E40C6" w:rsidTr="000E40C6">
        <w:trPr>
          <w:cantSplit/>
          <w:trHeight w:hRule="exact" w:val="2741"/>
        </w:trPr>
        <w:tc>
          <w:tcPr>
            <w:tcW w:w="517" w:type="dxa"/>
            <w:tcBorders>
              <w:top w:val="single" w:sz="4" w:space="0" w:color="000000"/>
              <w:left w:val="single" w:sz="4" w:space="0" w:color="000000"/>
              <w:bottom w:val="single" w:sz="4" w:space="0" w:color="000000"/>
            </w:tcBorders>
            <w:shd w:val="clear" w:color="auto" w:fill="auto"/>
          </w:tcPr>
          <w:p w:rsidR="000E40C6" w:rsidRPr="008F44AB" w:rsidRDefault="000E40C6" w:rsidP="008F44AB">
            <w:pPr>
              <w:snapToGrid w:val="0"/>
              <w:spacing w:before="0"/>
              <w:rPr>
                <w:b/>
                <w:sz w:val="20"/>
                <w:szCs w:val="20"/>
              </w:rPr>
            </w:pPr>
          </w:p>
        </w:tc>
        <w:tc>
          <w:tcPr>
            <w:tcW w:w="8263" w:type="dxa"/>
            <w:tcBorders>
              <w:top w:val="single" w:sz="4" w:space="0" w:color="000000"/>
              <w:left w:val="single" w:sz="4" w:space="0" w:color="000000"/>
              <w:bottom w:val="single" w:sz="4" w:space="0" w:color="000000"/>
            </w:tcBorders>
            <w:shd w:val="clear" w:color="auto" w:fill="auto"/>
            <w:vAlign w:val="center"/>
          </w:tcPr>
          <w:p w:rsidR="000E40C6" w:rsidRPr="000E40C6" w:rsidRDefault="000E40C6" w:rsidP="00255F40">
            <w:pPr>
              <w:spacing w:before="0"/>
              <w:jc w:val="both"/>
              <w:rPr>
                <w:sz w:val="20"/>
                <w:szCs w:val="20"/>
              </w:rPr>
            </w:pPr>
            <w:r w:rsidRPr="000E40C6">
              <w:rPr>
                <w:sz w:val="20"/>
                <w:szCs w:val="20"/>
              </w:rPr>
              <w:t>1. Подготовительные мероприятия (установка межфланцевых заглушек Ду 20-200, вскрытие и демонтаж крышек люков диаметром  до 800 мм, чистка от загрязнений, промывка);</w:t>
            </w:r>
          </w:p>
          <w:p w:rsidR="000E40C6" w:rsidRPr="000E40C6" w:rsidRDefault="000E40C6" w:rsidP="00255F40">
            <w:pPr>
              <w:spacing w:before="0"/>
              <w:jc w:val="both"/>
              <w:rPr>
                <w:sz w:val="20"/>
                <w:szCs w:val="20"/>
              </w:rPr>
            </w:pPr>
            <w:r w:rsidRPr="000E40C6">
              <w:rPr>
                <w:sz w:val="20"/>
                <w:szCs w:val="20"/>
              </w:rPr>
              <w:t>2. Ремонт оборудования установки (технологические печное оборудование, трубопроводы, паропроводы и т.д.);</w:t>
            </w:r>
          </w:p>
          <w:p w:rsidR="000E40C6" w:rsidRPr="000E40C6" w:rsidRDefault="000E40C6" w:rsidP="00255F40">
            <w:pPr>
              <w:spacing w:before="0"/>
              <w:jc w:val="both"/>
              <w:rPr>
                <w:sz w:val="20"/>
                <w:szCs w:val="20"/>
              </w:rPr>
            </w:pPr>
            <w:r w:rsidRPr="000E40C6">
              <w:rPr>
                <w:sz w:val="20"/>
                <w:szCs w:val="20"/>
              </w:rPr>
              <w:t>3. Ревизия и ремонт горелок, диафрагм, термопар;</w:t>
            </w:r>
          </w:p>
          <w:p w:rsidR="000E40C6" w:rsidRPr="000E40C6" w:rsidRDefault="000E40C6" w:rsidP="000E40C6">
            <w:pPr>
              <w:spacing w:before="0"/>
              <w:rPr>
                <w:sz w:val="20"/>
                <w:szCs w:val="20"/>
              </w:rPr>
            </w:pPr>
            <w:r w:rsidRPr="000E40C6">
              <w:rPr>
                <w:sz w:val="20"/>
                <w:szCs w:val="20"/>
              </w:rPr>
              <w:t>4. Ремонт  металлоконструкций.</w:t>
            </w:r>
          </w:p>
          <w:p w:rsidR="000E40C6" w:rsidRPr="000E40C6" w:rsidRDefault="000E40C6" w:rsidP="00255F40">
            <w:pPr>
              <w:snapToGrid w:val="0"/>
              <w:spacing w:before="0"/>
              <w:jc w:val="both"/>
              <w:rPr>
                <w:sz w:val="20"/>
                <w:szCs w:val="20"/>
              </w:rPr>
            </w:pPr>
            <w:r w:rsidRPr="000E40C6">
              <w:rPr>
                <w:sz w:val="20"/>
                <w:szCs w:val="20"/>
              </w:rPr>
              <w:t xml:space="preserve">Подробный перечень ремонтируемого оборудования, трубопроводов и металлоконструкций указаны в утвержденной дефектной ведомости на капитальный ремонт установки Висбрекинг ВТ-6 (паровыжиг) печей </w:t>
            </w:r>
            <w:r w:rsidRPr="000E40C6">
              <w:rPr>
                <w:sz w:val="20"/>
                <w:szCs w:val="20"/>
                <w:lang w:val="en-US"/>
              </w:rPr>
              <w:t>VB</w:t>
            </w:r>
            <w:r w:rsidRPr="000E40C6">
              <w:rPr>
                <w:sz w:val="20"/>
                <w:szCs w:val="20"/>
              </w:rPr>
              <w:t xml:space="preserve">-О-2/1,2 цех №1 ОАО «Славнефть-ЯНОС» во </w:t>
            </w:r>
            <w:r w:rsidRPr="000E40C6">
              <w:rPr>
                <w:sz w:val="20"/>
                <w:szCs w:val="20"/>
                <w:lang w:val="en-US"/>
              </w:rPr>
              <w:t>II</w:t>
            </w:r>
            <w:r w:rsidRPr="000E40C6">
              <w:rPr>
                <w:sz w:val="20"/>
                <w:szCs w:val="20"/>
              </w:rPr>
              <w:t xml:space="preserve"> полугодии  2018 г.</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40C6" w:rsidRPr="000E40C6" w:rsidRDefault="000E40C6" w:rsidP="000E40C6">
            <w:pPr>
              <w:snapToGrid w:val="0"/>
              <w:spacing w:before="0"/>
              <w:rPr>
                <w:sz w:val="20"/>
                <w:szCs w:val="20"/>
              </w:rPr>
            </w:pPr>
            <w:r w:rsidRPr="000E40C6">
              <w:rPr>
                <w:sz w:val="20"/>
                <w:szCs w:val="20"/>
              </w:rPr>
              <w:t>ВТ-6 Висбрекинг, цех №1</w:t>
            </w:r>
          </w:p>
        </w:tc>
      </w:tr>
    </w:tbl>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640F62" w:rsidRDefault="00EF1336" w:rsidP="00640F62">
      <w:pPr>
        <w:jc w:val="both"/>
        <w:rPr>
          <w:b/>
          <w:szCs w:val="22"/>
          <w:u w:val="single"/>
        </w:rPr>
      </w:pPr>
      <w:r w:rsidRPr="00EF1336">
        <w:rPr>
          <w:rFonts w:cs="Arial"/>
          <w:b/>
          <w:szCs w:val="22"/>
          <w:u w:val="single"/>
        </w:rPr>
        <w:t>Плановые сроки выполнения работ:</w:t>
      </w:r>
      <w:r w:rsidRPr="00EF1336">
        <w:rPr>
          <w:rFonts w:cs="Arial"/>
          <w:szCs w:val="22"/>
        </w:rPr>
        <w:t xml:space="preserve"> </w:t>
      </w:r>
      <w:r w:rsidR="000E40C6" w:rsidRPr="000D0490">
        <w:rPr>
          <w:szCs w:val="22"/>
        </w:rPr>
        <w:t>начало ра</w:t>
      </w:r>
      <w:r w:rsidR="000E40C6">
        <w:rPr>
          <w:szCs w:val="22"/>
        </w:rPr>
        <w:t xml:space="preserve">бот – </w:t>
      </w:r>
      <w:r w:rsidR="000E40C6" w:rsidRPr="00011B96">
        <w:rPr>
          <w:szCs w:val="22"/>
        </w:rPr>
        <w:t>октябрь 2018 г</w:t>
      </w:r>
      <w:r w:rsidR="000E40C6" w:rsidRPr="000D0490">
        <w:rPr>
          <w:szCs w:val="22"/>
        </w:rPr>
        <w:t>., окончание работ –</w:t>
      </w:r>
      <w:r w:rsidR="000E40C6">
        <w:rPr>
          <w:szCs w:val="22"/>
        </w:rPr>
        <w:t xml:space="preserve"> ноябрь</w:t>
      </w:r>
      <w:r w:rsidR="000E40C6" w:rsidRPr="00232DB5">
        <w:rPr>
          <w:szCs w:val="22"/>
        </w:rPr>
        <w:t xml:space="preserve"> 2018 г., количество дней простоя на ремонте</w:t>
      </w:r>
      <w:r w:rsidR="000E40C6">
        <w:rPr>
          <w:szCs w:val="22"/>
        </w:rPr>
        <w:t xml:space="preserve"> 18 (восемнадцать</w:t>
      </w:r>
      <w:r w:rsidR="000E40C6" w:rsidRPr="000D0490">
        <w:rPr>
          <w:szCs w:val="22"/>
        </w:rPr>
        <w:t>) календарных дней.</w:t>
      </w:r>
      <w:r w:rsidR="000E40C6">
        <w:rPr>
          <w:color w:val="FF0000"/>
          <w:szCs w:val="22"/>
        </w:rPr>
        <w:t xml:space="preserve"> </w:t>
      </w:r>
      <w:r w:rsidR="000E40C6" w:rsidRPr="00011B96">
        <w:rPr>
          <w:szCs w:val="22"/>
        </w:rPr>
        <w:t>Сроки выполнения работ в соответствии с укрупненным графиком работ, Приложение № 3 к проекту Договора</w:t>
      </w:r>
      <w:r w:rsidR="000E40C6">
        <w:rPr>
          <w:szCs w:val="22"/>
        </w:rPr>
        <w:t xml:space="preserve">. </w:t>
      </w:r>
      <w:r w:rsidR="000E40C6" w:rsidRPr="00774474">
        <w:rPr>
          <w:szCs w:val="22"/>
        </w:rPr>
        <w:t>Окончание</w:t>
      </w:r>
      <w:r w:rsidR="000E40C6">
        <w:rPr>
          <w:szCs w:val="22"/>
        </w:rPr>
        <w:t xml:space="preserve"> работ в целом и отдельных этапов (в случае их наличия) оформляются двусторонними актами выполненных работ</w:t>
      </w:r>
      <w:r w:rsidR="00640F62">
        <w:rPr>
          <w:szCs w:val="22"/>
        </w:rPr>
        <w:t>.</w:t>
      </w:r>
    </w:p>
    <w:p w:rsidR="008272FA" w:rsidRPr="008272FA" w:rsidRDefault="00EF1336" w:rsidP="008272FA">
      <w:pPr>
        <w:spacing w:before="0"/>
        <w:jc w:val="both"/>
        <w:rPr>
          <w:rFonts w:ascii="Arial monospaced for SAP" w:hAnsi="Arial monospaced for SAP"/>
          <w:szCs w:val="22"/>
        </w:rPr>
      </w:pPr>
      <w:r w:rsidRPr="00EF1336">
        <w:rPr>
          <w:rFonts w:cs="Arial"/>
          <w:b/>
          <w:szCs w:val="22"/>
          <w:u w:val="single"/>
        </w:rPr>
        <w:t>Условия оплаты</w:t>
      </w:r>
      <w:r w:rsidRPr="00EF1336">
        <w:rPr>
          <w:rFonts w:cs="Arial"/>
          <w:szCs w:val="22"/>
        </w:rPr>
        <w:t xml:space="preserve">: </w:t>
      </w:r>
      <w:r w:rsidR="008272FA" w:rsidRPr="008272FA">
        <w:rPr>
          <w:szCs w:val="22"/>
        </w:rPr>
        <w:t>по</w:t>
      </w:r>
      <w:r w:rsidR="008272FA" w:rsidRPr="008272FA">
        <w:rPr>
          <w:rFonts w:ascii="Arial monospaced for SAP" w:hAnsi="Arial monospaced for SAP"/>
          <w:szCs w:val="22"/>
        </w:rPr>
        <w:t xml:space="preserve"> </w:t>
      </w:r>
      <w:r w:rsidR="008272FA" w:rsidRPr="008272FA">
        <w:rPr>
          <w:szCs w:val="22"/>
        </w:rPr>
        <w:t>предоставленным</w:t>
      </w:r>
      <w:r w:rsidR="008272FA" w:rsidRPr="008272FA">
        <w:rPr>
          <w:rFonts w:ascii="Arial monospaced for SAP" w:hAnsi="Arial monospaced for SAP"/>
          <w:szCs w:val="22"/>
        </w:rPr>
        <w:t xml:space="preserve"> </w:t>
      </w:r>
      <w:r w:rsidR="008272FA" w:rsidRPr="008272FA">
        <w:rPr>
          <w:szCs w:val="22"/>
        </w:rPr>
        <w:t>подписанным</w:t>
      </w:r>
      <w:r w:rsidR="008272FA" w:rsidRPr="008272FA">
        <w:rPr>
          <w:rFonts w:ascii="Arial monospaced for SAP" w:hAnsi="Arial monospaced for SAP"/>
          <w:szCs w:val="22"/>
        </w:rPr>
        <w:t xml:space="preserve"> </w:t>
      </w:r>
      <w:r w:rsidR="008272FA" w:rsidRPr="008272FA">
        <w:rPr>
          <w:szCs w:val="22"/>
        </w:rPr>
        <w:t>актам</w:t>
      </w:r>
      <w:r w:rsidR="008272FA" w:rsidRPr="008272FA">
        <w:rPr>
          <w:rFonts w:ascii="Arial monospaced for SAP" w:hAnsi="Arial monospaced for SAP"/>
          <w:szCs w:val="22"/>
        </w:rPr>
        <w:t xml:space="preserve"> </w:t>
      </w:r>
      <w:r w:rsidR="008272FA" w:rsidRPr="008272FA">
        <w:rPr>
          <w:szCs w:val="22"/>
        </w:rPr>
        <w:t>выполненных</w:t>
      </w:r>
      <w:r w:rsidR="008272FA" w:rsidRPr="008272FA">
        <w:rPr>
          <w:rFonts w:ascii="Arial monospaced for SAP" w:hAnsi="Arial monospaced for SAP"/>
          <w:szCs w:val="22"/>
        </w:rPr>
        <w:t xml:space="preserve"> </w:t>
      </w:r>
      <w:r w:rsidR="008272FA" w:rsidRPr="008272FA">
        <w:rPr>
          <w:szCs w:val="22"/>
        </w:rPr>
        <w:t>работ</w:t>
      </w:r>
      <w:r w:rsidR="008272FA" w:rsidRPr="008272FA">
        <w:rPr>
          <w:rFonts w:ascii="Arial monospaced for SAP" w:hAnsi="Arial monospaced for SAP"/>
          <w:szCs w:val="22"/>
        </w:rPr>
        <w:t xml:space="preserve"> </w:t>
      </w:r>
      <w:r w:rsidR="008272FA" w:rsidRPr="008272FA">
        <w:rPr>
          <w:szCs w:val="22"/>
        </w:rPr>
        <w:t>и</w:t>
      </w:r>
      <w:r w:rsidR="008272FA" w:rsidRPr="008272FA">
        <w:rPr>
          <w:rFonts w:ascii="Arial monospaced for SAP" w:hAnsi="Arial monospaced for SAP"/>
          <w:szCs w:val="22"/>
        </w:rPr>
        <w:t xml:space="preserve"> </w:t>
      </w:r>
      <w:r w:rsidR="008272FA" w:rsidRPr="008272FA">
        <w:rPr>
          <w:szCs w:val="22"/>
        </w:rPr>
        <w:t>счетам</w:t>
      </w:r>
      <w:r w:rsidR="008272FA" w:rsidRPr="008272FA">
        <w:rPr>
          <w:rFonts w:ascii="Arial monospaced for SAP" w:hAnsi="Arial monospaced for SAP"/>
          <w:szCs w:val="22"/>
        </w:rPr>
        <w:t>–</w:t>
      </w:r>
      <w:r w:rsidR="008272FA" w:rsidRPr="008272FA">
        <w:rPr>
          <w:szCs w:val="22"/>
        </w:rPr>
        <w:t>фактурам</w:t>
      </w:r>
      <w:r w:rsidR="008272FA" w:rsidRPr="008272FA">
        <w:rPr>
          <w:rFonts w:ascii="Arial monospaced for SAP" w:hAnsi="Arial monospaced for SAP"/>
          <w:szCs w:val="22"/>
        </w:rPr>
        <w:t xml:space="preserve">, </w:t>
      </w:r>
      <w:r w:rsidR="008272FA" w:rsidRPr="008272FA">
        <w:rPr>
          <w:szCs w:val="22"/>
        </w:rPr>
        <w:t>с</w:t>
      </w:r>
      <w:r w:rsidR="008272FA" w:rsidRPr="008272FA">
        <w:rPr>
          <w:rFonts w:ascii="Arial monospaced for SAP" w:hAnsi="Arial monospaced for SAP"/>
          <w:szCs w:val="22"/>
        </w:rPr>
        <w:t xml:space="preserve"> </w:t>
      </w:r>
      <w:r w:rsidR="008272FA" w:rsidRPr="008272FA">
        <w:rPr>
          <w:szCs w:val="22"/>
        </w:rPr>
        <w:t>отсрочкой</w:t>
      </w:r>
      <w:r w:rsidR="008272FA" w:rsidRPr="008272FA">
        <w:rPr>
          <w:rFonts w:ascii="Arial monospaced for SAP" w:hAnsi="Arial monospaced for SAP"/>
          <w:szCs w:val="22"/>
        </w:rPr>
        <w:t xml:space="preserve"> </w:t>
      </w:r>
      <w:r w:rsidR="008272FA" w:rsidRPr="008272FA">
        <w:rPr>
          <w:szCs w:val="22"/>
        </w:rPr>
        <w:t>платежа</w:t>
      </w:r>
      <w:r w:rsidR="008272FA" w:rsidRPr="008272FA">
        <w:rPr>
          <w:rFonts w:ascii="Arial monospaced for SAP" w:hAnsi="Arial monospaced for SAP"/>
          <w:szCs w:val="22"/>
        </w:rPr>
        <w:t xml:space="preserve"> 90 (</w:t>
      </w:r>
      <w:r w:rsidR="008272FA" w:rsidRPr="008272FA">
        <w:rPr>
          <w:szCs w:val="22"/>
        </w:rPr>
        <w:t>девяносто</w:t>
      </w:r>
      <w:r w:rsidR="008272FA" w:rsidRPr="008272FA">
        <w:rPr>
          <w:rFonts w:ascii="Arial monospaced for SAP" w:hAnsi="Arial monospaced for SAP"/>
          <w:szCs w:val="22"/>
        </w:rPr>
        <w:t xml:space="preserve">) </w:t>
      </w:r>
      <w:r w:rsidR="008272FA" w:rsidRPr="008272FA">
        <w:rPr>
          <w:szCs w:val="22"/>
        </w:rPr>
        <w:t>календарных</w:t>
      </w:r>
      <w:r w:rsidR="008272FA" w:rsidRPr="008272FA">
        <w:rPr>
          <w:rFonts w:ascii="Arial monospaced for SAP" w:hAnsi="Arial monospaced for SAP"/>
          <w:szCs w:val="22"/>
        </w:rPr>
        <w:t xml:space="preserve"> </w:t>
      </w:r>
      <w:r w:rsidR="008272FA" w:rsidRPr="008272FA">
        <w:rPr>
          <w:szCs w:val="22"/>
        </w:rPr>
        <w:t>дней</w:t>
      </w:r>
      <w:r w:rsidR="008272FA" w:rsidRPr="008272FA">
        <w:rPr>
          <w:rFonts w:ascii="Arial monospaced for SAP" w:hAnsi="Arial monospaced for SAP"/>
          <w:szCs w:val="22"/>
        </w:rPr>
        <w:t>.</w:t>
      </w:r>
    </w:p>
    <w:p w:rsidR="008272FA" w:rsidRPr="008272FA" w:rsidRDefault="008272FA" w:rsidP="008272FA">
      <w:pPr>
        <w:autoSpaceDE w:val="0"/>
        <w:spacing w:before="0"/>
        <w:ind w:firstLine="720"/>
        <w:jc w:val="both"/>
        <w:rPr>
          <w:rFonts w:ascii="Arial monospaced for SAP" w:hAnsi="Arial monospaced for SAP"/>
          <w:szCs w:val="22"/>
        </w:rPr>
      </w:pPr>
      <w:r w:rsidRPr="008272FA">
        <w:rPr>
          <w:szCs w:val="22"/>
        </w:rPr>
        <w:t>Разница</w:t>
      </w:r>
      <w:r w:rsidRPr="008272FA">
        <w:rPr>
          <w:rFonts w:ascii="Arial monospaced for SAP" w:hAnsi="Arial monospaced for SAP"/>
          <w:szCs w:val="22"/>
        </w:rPr>
        <w:t xml:space="preserve"> </w:t>
      </w:r>
      <w:r w:rsidRPr="008272FA">
        <w:rPr>
          <w:szCs w:val="22"/>
        </w:rPr>
        <w:t>в</w:t>
      </w:r>
      <w:r w:rsidRPr="008272FA">
        <w:rPr>
          <w:rFonts w:ascii="Arial monospaced for SAP" w:hAnsi="Arial monospaced for SAP"/>
          <w:szCs w:val="22"/>
        </w:rPr>
        <w:t xml:space="preserve"> </w:t>
      </w:r>
      <w:r w:rsidRPr="008272FA">
        <w:rPr>
          <w:szCs w:val="22"/>
        </w:rPr>
        <w:t>стоимости</w:t>
      </w:r>
      <w:r w:rsidRPr="008272FA">
        <w:rPr>
          <w:rFonts w:ascii="Arial monospaced for SAP" w:hAnsi="Arial monospaced for SAP"/>
          <w:szCs w:val="22"/>
        </w:rPr>
        <w:t xml:space="preserve"> </w:t>
      </w:r>
      <w:r w:rsidRPr="008272FA">
        <w:rPr>
          <w:szCs w:val="22"/>
        </w:rPr>
        <w:t>материалов</w:t>
      </w:r>
      <w:r w:rsidRPr="008272FA">
        <w:rPr>
          <w:rFonts w:ascii="Arial monospaced for SAP" w:hAnsi="Arial monospaced for SAP"/>
          <w:szCs w:val="22"/>
        </w:rPr>
        <w:t xml:space="preserve"> </w:t>
      </w:r>
      <w:r w:rsidRPr="008272FA">
        <w:rPr>
          <w:szCs w:val="22"/>
        </w:rPr>
        <w:t>поставки</w:t>
      </w:r>
      <w:r w:rsidRPr="008272FA">
        <w:rPr>
          <w:rFonts w:ascii="Arial monospaced for SAP" w:hAnsi="Arial monospaced for SAP"/>
          <w:szCs w:val="22"/>
        </w:rPr>
        <w:t xml:space="preserve"> </w:t>
      </w:r>
      <w:r w:rsidRPr="008272FA">
        <w:rPr>
          <w:szCs w:val="22"/>
        </w:rPr>
        <w:t>Подрядчика</w:t>
      </w:r>
      <w:r w:rsidRPr="008272FA">
        <w:rPr>
          <w:rFonts w:ascii="Arial monospaced for SAP" w:hAnsi="Arial monospaced for SAP"/>
          <w:szCs w:val="22"/>
        </w:rPr>
        <w:t xml:space="preserve"> (</w:t>
      </w:r>
      <w:r w:rsidRPr="008272FA">
        <w:rPr>
          <w:szCs w:val="22"/>
        </w:rPr>
        <w:t>возникшая</w:t>
      </w:r>
      <w:r w:rsidRPr="008272FA">
        <w:rPr>
          <w:rFonts w:ascii="Arial monospaced for SAP" w:hAnsi="Arial monospaced for SAP"/>
          <w:szCs w:val="22"/>
        </w:rPr>
        <w:t xml:space="preserve"> </w:t>
      </w:r>
      <w:r w:rsidRPr="008272FA">
        <w:rPr>
          <w:szCs w:val="22"/>
        </w:rPr>
        <w:t>между</w:t>
      </w:r>
      <w:r w:rsidRPr="008272FA">
        <w:rPr>
          <w:rFonts w:ascii="Arial monospaced for SAP" w:hAnsi="Arial monospaced for SAP"/>
          <w:szCs w:val="22"/>
        </w:rPr>
        <w:t xml:space="preserve"> </w:t>
      </w:r>
      <w:r w:rsidRPr="008272FA">
        <w:rPr>
          <w:szCs w:val="22"/>
        </w:rPr>
        <w:t>стоимостью</w:t>
      </w:r>
      <w:r w:rsidRPr="008272FA">
        <w:rPr>
          <w:rFonts w:ascii="Arial monospaced for SAP" w:hAnsi="Arial monospaced for SAP"/>
          <w:color w:val="FF0000"/>
          <w:szCs w:val="22"/>
        </w:rPr>
        <w:t xml:space="preserve"> </w:t>
      </w:r>
      <w:r w:rsidRPr="008272FA">
        <w:rPr>
          <w:color w:val="000000"/>
          <w:szCs w:val="22"/>
        </w:rPr>
        <w:t>материалов</w:t>
      </w:r>
      <w:r w:rsidRPr="008272FA">
        <w:rPr>
          <w:rFonts w:ascii="Arial monospaced for SAP" w:hAnsi="Arial monospaced for SAP"/>
          <w:color w:val="000000"/>
          <w:szCs w:val="22"/>
        </w:rPr>
        <w:t xml:space="preserve"> </w:t>
      </w:r>
      <w:r w:rsidRPr="008272FA">
        <w:rPr>
          <w:color w:val="000000"/>
          <w:szCs w:val="22"/>
        </w:rPr>
        <w:t>поставки</w:t>
      </w:r>
      <w:r w:rsidRPr="008272FA">
        <w:rPr>
          <w:rFonts w:ascii="Arial monospaced for SAP" w:hAnsi="Arial monospaced for SAP"/>
          <w:color w:val="000000"/>
          <w:szCs w:val="22"/>
        </w:rPr>
        <w:t xml:space="preserve"> </w:t>
      </w:r>
      <w:r w:rsidRPr="008272FA">
        <w:rPr>
          <w:color w:val="000000"/>
          <w:szCs w:val="22"/>
        </w:rPr>
        <w:t>Подрядчика</w:t>
      </w:r>
      <w:r w:rsidRPr="008272FA">
        <w:rPr>
          <w:rFonts w:ascii="Arial monospaced for SAP" w:hAnsi="Arial monospaced for SAP"/>
          <w:color w:val="000000"/>
          <w:szCs w:val="22"/>
        </w:rPr>
        <w:t xml:space="preserve">, </w:t>
      </w:r>
      <w:r w:rsidRPr="008272FA">
        <w:rPr>
          <w:color w:val="000000"/>
          <w:szCs w:val="22"/>
        </w:rPr>
        <w:t>согласованной</w:t>
      </w:r>
      <w:r w:rsidRPr="008272FA">
        <w:rPr>
          <w:rFonts w:ascii="Arial monospaced for SAP" w:hAnsi="Arial monospaced for SAP"/>
          <w:color w:val="000000"/>
          <w:szCs w:val="22"/>
        </w:rPr>
        <w:t xml:space="preserve"> </w:t>
      </w:r>
      <w:r w:rsidRPr="008272FA">
        <w:rPr>
          <w:color w:val="000000"/>
          <w:szCs w:val="22"/>
        </w:rPr>
        <w:t>с</w:t>
      </w:r>
      <w:r w:rsidRPr="008272FA">
        <w:rPr>
          <w:rFonts w:ascii="Arial monospaced for SAP" w:hAnsi="Arial monospaced for SAP"/>
          <w:color w:val="000000"/>
          <w:szCs w:val="22"/>
        </w:rPr>
        <w:t xml:space="preserve"> </w:t>
      </w:r>
      <w:r w:rsidRPr="008272FA">
        <w:rPr>
          <w:color w:val="000000"/>
          <w:szCs w:val="22"/>
        </w:rPr>
        <w:t>Заказчиком</w:t>
      </w:r>
      <w:r w:rsidRPr="008272FA">
        <w:rPr>
          <w:rFonts w:ascii="Arial monospaced for SAP" w:hAnsi="Arial monospaced for SAP"/>
          <w:color w:val="000000"/>
          <w:szCs w:val="22"/>
        </w:rPr>
        <w:t xml:space="preserve">, </w:t>
      </w:r>
      <w:r w:rsidRPr="008272FA">
        <w:rPr>
          <w:color w:val="000000"/>
          <w:szCs w:val="22"/>
        </w:rPr>
        <w:t>и</w:t>
      </w:r>
      <w:r w:rsidRPr="008272FA">
        <w:rPr>
          <w:rFonts w:ascii="Arial monospaced for SAP" w:hAnsi="Arial monospaced for SAP"/>
          <w:color w:val="000000"/>
          <w:szCs w:val="22"/>
        </w:rPr>
        <w:t xml:space="preserve"> </w:t>
      </w:r>
      <w:r w:rsidRPr="008272FA">
        <w:rPr>
          <w:color w:val="000000"/>
          <w:szCs w:val="22"/>
        </w:rPr>
        <w:t>фактической</w:t>
      </w:r>
      <w:r w:rsidRPr="008272FA">
        <w:rPr>
          <w:rFonts w:ascii="Arial monospaced for SAP" w:hAnsi="Arial monospaced for SAP"/>
          <w:szCs w:val="22"/>
        </w:rPr>
        <w:t xml:space="preserve"> </w:t>
      </w:r>
      <w:r w:rsidRPr="008272FA">
        <w:rPr>
          <w:color w:val="000000"/>
          <w:szCs w:val="22"/>
        </w:rPr>
        <w:t>стоимостью</w:t>
      </w:r>
      <w:r w:rsidRPr="008272FA">
        <w:rPr>
          <w:rFonts w:ascii="Arial monospaced for SAP" w:hAnsi="Arial monospaced for SAP"/>
          <w:szCs w:val="22"/>
        </w:rPr>
        <w:t xml:space="preserve"> </w:t>
      </w:r>
      <w:r w:rsidRPr="008272FA">
        <w:rPr>
          <w:szCs w:val="22"/>
        </w:rPr>
        <w:t>приобретенных</w:t>
      </w:r>
      <w:r w:rsidRPr="008272FA">
        <w:rPr>
          <w:rFonts w:ascii="Arial monospaced for SAP" w:hAnsi="Arial monospaced for SAP"/>
          <w:szCs w:val="22"/>
        </w:rPr>
        <w:t xml:space="preserve"> </w:t>
      </w:r>
      <w:r w:rsidRPr="008272FA">
        <w:rPr>
          <w:szCs w:val="22"/>
        </w:rPr>
        <w:t>Подрядчиком</w:t>
      </w:r>
      <w:r w:rsidRPr="008272FA">
        <w:rPr>
          <w:rFonts w:ascii="Arial monospaced for SAP" w:hAnsi="Arial monospaced for SAP"/>
          <w:szCs w:val="22"/>
        </w:rPr>
        <w:t xml:space="preserve"> </w:t>
      </w:r>
      <w:r w:rsidRPr="008272FA">
        <w:rPr>
          <w:szCs w:val="22"/>
        </w:rPr>
        <w:t>материалов</w:t>
      </w:r>
      <w:r w:rsidRPr="008272FA">
        <w:rPr>
          <w:rFonts w:ascii="Arial monospaced for SAP" w:hAnsi="Arial monospaced for SAP"/>
          <w:szCs w:val="22"/>
        </w:rPr>
        <w:t xml:space="preserve">) </w:t>
      </w:r>
      <w:r w:rsidRPr="008272FA">
        <w:rPr>
          <w:szCs w:val="22"/>
        </w:rPr>
        <w:t>оплате</w:t>
      </w:r>
      <w:r w:rsidRPr="008272FA">
        <w:rPr>
          <w:rFonts w:ascii="Arial monospaced for SAP" w:hAnsi="Arial monospaced for SAP"/>
          <w:szCs w:val="22"/>
        </w:rPr>
        <w:t xml:space="preserve"> </w:t>
      </w:r>
      <w:r w:rsidRPr="008272FA">
        <w:rPr>
          <w:szCs w:val="22"/>
        </w:rPr>
        <w:t>Заказчиком</w:t>
      </w:r>
      <w:r w:rsidRPr="008272FA">
        <w:rPr>
          <w:rFonts w:ascii="Arial monospaced for SAP" w:hAnsi="Arial monospaced for SAP"/>
          <w:szCs w:val="22"/>
        </w:rPr>
        <w:t xml:space="preserve"> </w:t>
      </w:r>
      <w:r w:rsidRPr="008272FA">
        <w:rPr>
          <w:szCs w:val="22"/>
        </w:rPr>
        <w:t>не</w:t>
      </w:r>
      <w:r w:rsidRPr="008272FA">
        <w:rPr>
          <w:rFonts w:ascii="Arial monospaced for SAP" w:hAnsi="Arial monospaced for SAP"/>
          <w:szCs w:val="22"/>
        </w:rPr>
        <w:t xml:space="preserve"> </w:t>
      </w:r>
      <w:r w:rsidRPr="008272FA">
        <w:rPr>
          <w:szCs w:val="22"/>
        </w:rPr>
        <w:t>подлежит</w:t>
      </w:r>
      <w:r w:rsidRPr="008272FA">
        <w:rPr>
          <w:rFonts w:ascii="Arial monospaced for SAP" w:hAnsi="Arial monospaced for SAP"/>
          <w:szCs w:val="22"/>
        </w:rPr>
        <w:t>.</w:t>
      </w:r>
    </w:p>
    <w:p w:rsidR="008272FA" w:rsidRPr="008272FA" w:rsidRDefault="008272FA" w:rsidP="008272FA">
      <w:pPr>
        <w:autoSpaceDE w:val="0"/>
        <w:spacing w:before="0"/>
        <w:ind w:firstLine="720"/>
        <w:jc w:val="both"/>
        <w:rPr>
          <w:rFonts w:ascii="Arial monospaced for SAP" w:hAnsi="Arial monospaced for SAP"/>
          <w:szCs w:val="22"/>
        </w:rPr>
      </w:pPr>
      <w:r w:rsidRPr="008272FA">
        <w:rPr>
          <w:szCs w:val="22"/>
        </w:rPr>
        <w:t>В</w:t>
      </w:r>
      <w:r w:rsidRPr="008272FA">
        <w:rPr>
          <w:rFonts w:ascii="Arial monospaced for SAP" w:hAnsi="Arial monospaced for SAP"/>
          <w:szCs w:val="22"/>
        </w:rPr>
        <w:t xml:space="preserve"> </w:t>
      </w:r>
      <w:r w:rsidRPr="008272FA">
        <w:rPr>
          <w:szCs w:val="22"/>
        </w:rPr>
        <w:t>случае</w:t>
      </w:r>
      <w:r w:rsidRPr="008272FA">
        <w:rPr>
          <w:rFonts w:ascii="Arial monospaced for SAP" w:hAnsi="Arial monospaced for SAP"/>
          <w:szCs w:val="22"/>
        </w:rPr>
        <w:t xml:space="preserve"> </w:t>
      </w:r>
      <w:r w:rsidRPr="008272FA">
        <w:rPr>
          <w:szCs w:val="22"/>
        </w:rPr>
        <w:t>возникновения</w:t>
      </w:r>
      <w:r w:rsidRPr="008272FA">
        <w:rPr>
          <w:rFonts w:ascii="Arial monospaced for SAP" w:hAnsi="Arial monospaced for SAP"/>
          <w:szCs w:val="22"/>
        </w:rPr>
        <w:t xml:space="preserve"> </w:t>
      </w:r>
      <w:r w:rsidRPr="008272FA">
        <w:rPr>
          <w:szCs w:val="22"/>
        </w:rPr>
        <w:t>непредвиденных</w:t>
      </w:r>
      <w:r w:rsidR="00D87A05">
        <w:rPr>
          <w:rFonts w:ascii="Arial monospaced for SAP" w:hAnsi="Arial monospaced for SAP"/>
          <w:szCs w:val="22"/>
        </w:rPr>
        <w:t xml:space="preserve"> </w:t>
      </w:r>
      <w:r w:rsidRPr="008272FA">
        <w:rPr>
          <w:szCs w:val="22"/>
        </w:rPr>
        <w:t>работ</w:t>
      </w:r>
      <w:r w:rsidRPr="008272FA">
        <w:rPr>
          <w:rFonts w:ascii="Arial monospaced for SAP" w:hAnsi="Arial monospaced for SAP"/>
          <w:szCs w:val="22"/>
        </w:rPr>
        <w:t xml:space="preserve"> </w:t>
      </w:r>
      <w:r w:rsidRPr="008272FA">
        <w:rPr>
          <w:szCs w:val="22"/>
        </w:rPr>
        <w:t>не</w:t>
      </w:r>
      <w:r w:rsidRPr="008272FA">
        <w:rPr>
          <w:rFonts w:ascii="Arial monospaced for SAP" w:hAnsi="Arial monospaced for SAP"/>
          <w:szCs w:val="22"/>
        </w:rPr>
        <w:t xml:space="preserve"> </w:t>
      </w:r>
      <w:r w:rsidRPr="008272FA">
        <w:rPr>
          <w:szCs w:val="22"/>
        </w:rPr>
        <w:t>указанных</w:t>
      </w:r>
      <w:r w:rsidRPr="008272FA">
        <w:rPr>
          <w:rFonts w:ascii="Arial monospaced for SAP" w:hAnsi="Arial monospaced for SAP"/>
          <w:color w:val="000000"/>
          <w:szCs w:val="22"/>
        </w:rPr>
        <w:t xml:space="preserve"> </w:t>
      </w:r>
      <w:r w:rsidRPr="008272FA">
        <w:rPr>
          <w:color w:val="000000"/>
          <w:szCs w:val="22"/>
        </w:rPr>
        <w:t>в</w:t>
      </w:r>
      <w:r w:rsidRPr="008272FA">
        <w:rPr>
          <w:rFonts w:ascii="Arial monospaced for SAP" w:hAnsi="Arial monospaced for SAP"/>
          <w:color w:val="000000"/>
          <w:szCs w:val="22"/>
        </w:rPr>
        <w:t xml:space="preserve"> </w:t>
      </w:r>
      <w:r w:rsidRPr="008272FA">
        <w:rPr>
          <w:color w:val="000000"/>
          <w:szCs w:val="22"/>
        </w:rPr>
        <w:t>дефектной</w:t>
      </w:r>
      <w:r w:rsidRPr="008272FA">
        <w:rPr>
          <w:rFonts w:ascii="Arial monospaced for SAP" w:hAnsi="Arial monospaced for SAP"/>
          <w:color w:val="000000"/>
          <w:szCs w:val="22"/>
        </w:rPr>
        <w:t xml:space="preserve"> </w:t>
      </w:r>
      <w:r w:rsidRPr="008272FA">
        <w:rPr>
          <w:color w:val="000000"/>
          <w:szCs w:val="22"/>
        </w:rPr>
        <w:t>ведомости</w:t>
      </w:r>
      <w:r w:rsidRPr="008272FA">
        <w:rPr>
          <w:rFonts w:ascii="Arial monospaced for SAP" w:hAnsi="Arial monospaced for SAP"/>
          <w:szCs w:val="22"/>
        </w:rPr>
        <w:t xml:space="preserve">, </w:t>
      </w:r>
      <w:r w:rsidRPr="008272FA">
        <w:rPr>
          <w:szCs w:val="22"/>
        </w:rPr>
        <w:t>стороны</w:t>
      </w:r>
      <w:r w:rsidRPr="008272FA">
        <w:rPr>
          <w:rFonts w:ascii="Arial monospaced for SAP" w:hAnsi="Arial monospaced for SAP"/>
          <w:szCs w:val="22"/>
        </w:rPr>
        <w:t xml:space="preserve"> </w:t>
      </w:r>
      <w:r w:rsidRPr="008272FA">
        <w:rPr>
          <w:szCs w:val="22"/>
        </w:rPr>
        <w:t>заключают</w:t>
      </w:r>
      <w:r w:rsidRPr="008272FA">
        <w:rPr>
          <w:rFonts w:ascii="Arial monospaced for SAP" w:hAnsi="Arial monospaced for SAP"/>
          <w:szCs w:val="22"/>
        </w:rPr>
        <w:t xml:space="preserve"> </w:t>
      </w:r>
      <w:r w:rsidRPr="008272FA">
        <w:rPr>
          <w:szCs w:val="22"/>
        </w:rPr>
        <w:t>дополнительное</w:t>
      </w:r>
      <w:r w:rsidRPr="008272FA">
        <w:rPr>
          <w:rFonts w:ascii="Arial monospaced for SAP" w:hAnsi="Arial monospaced for SAP"/>
          <w:szCs w:val="22"/>
        </w:rPr>
        <w:t xml:space="preserve"> </w:t>
      </w:r>
      <w:r w:rsidRPr="008272FA">
        <w:rPr>
          <w:szCs w:val="22"/>
        </w:rPr>
        <w:t>соглашение</w:t>
      </w:r>
      <w:r w:rsidRPr="008272FA">
        <w:rPr>
          <w:rFonts w:ascii="Arial monospaced for SAP" w:hAnsi="Arial monospaced for SAP"/>
          <w:szCs w:val="22"/>
        </w:rPr>
        <w:t xml:space="preserve"> </w:t>
      </w:r>
      <w:r w:rsidRPr="008272FA">
        <w:rPr>
          <w:szCs w:val="22"/>
        </w:rPr>
        <w:t>к</w:t>
      </w:r>
      <w:r w:rsidRPr="008272FA">
        <w:rPr>
          <w:rFonts w:ascii="Arial monospaced for SAP" w:hAnsi="Arial monospaced for SAP"/>
          <w:szCs w:val="22"/>
        </w:rPr>
        <w:t xml:space="preserve"> </w:t>
      </w:r>
      <w:r w:rsidRPr="008272FA">
        <w:rPr>
          <w:szCs w:val="22"/>
        </w:rPr>
        <w:t>Договору</w:t>
      </w:r>
      <w:r w:rsidRPr="008272FA">
        <w:rPr>
          <w:rFonts w:ascii="Arial monospaced for SAP" w:hAnsi="Arial monospaced for SAP"/>
          <w:szCs w:val="22"/>
        </w:rPr>
        <w:t xml:space="preserve"> </w:t>
      </w:r>
      <w:r w:rsidRPr="008272FA">
        <w:rPr>
          <w:szCs w:val="22"/>
        </w:rPr>
        <w:t>с</w:t>
      </w:r>
      <w:r w:rsidRPr="008272FA">
        <w:rPr>
          <w:rFonts w:ascii="Arial monospaced for SAP" w:hAnsi="Arial monospaced for SAP"/>
          <w:szCs w:val="22"/>
        </w:rPr>
        <w:t xml:space="preserve"> </w:t>
      </w:r>
      <w:r w:rsidRPr="008272FA">
        <w:rPr>
          <w:szCs w:val="22"/>
        </w:rPr>
        <w:t>указанием</w:t>
      </w:r>
      <w:r w:rsidRPr="008272FA">
        <w:rPr>
          <w:rFonts w:ascii="Arial monospaced for SAP" w:hAnsi="Arial monospaced for SAP"/>
          <w:szCs w:val="22"/>
        </w:rPr>
        <w:t xml:space="preserve"> </w:t>
      </w:r>
      <w:r w:rsidRPr="008272FA">
        <w:rPr>
          <w:szCs w:val="22"/>
        </w:rPr>
        <w:t>объемов</w:t>
      </w:r>
      <w:r w:rsidRPr="008272FA">
        <w:rPr>
          <w:rFonts w:ascii="Arial monospaced for SAP" w:hAnsi="Arial monospaced for SAP"/>
          <w:szCs w:val="22"/>
        </w:rPr>
        <w:t xml:space="preserve"> (</w:t>
      </w:r>
      <w:r w:rsidRPr="008272FA">
        <w:rPr>
          <w:szCs w:val="22"/>
        </w:rPr>
        <w:t>в</w:t>
      </w:r>
      <w:r w:rsidRPr="008272FA">
        <w:rPr>
          <w:rFonts w:ascii="Arial monospaced for SAP" w:hAnsi="Arial monospaced for SAP"/>
          <w:szCs w:val="22"/>
        </w:rPr>
        <w:t xml:space="preserve"> </w:t>
      </w:r>
      <w:r w:rsidRPr="008272FA">
        <w:rPr>
          <w:szCs w:val="22"/>
        </w:rPr>
        <w:t>соответствии</w:t>
      </w:r>
      <w:r w:rsidRPr="008272FA">
        <w:rPr>
          <w:rFonts w:ascii="Arial monospaced for SAP" w:hAnsi="Arial monospaced for SAP"/>
          <w:szCs w:val="22"/>
        </w:rPr>
        <w:t xml:space="preserve"> </w:t>
      </w:r>
      <w:r w:rsidRPr="008272FA">
        <w:rPr>
          <w:szCs w:val="22"/>
        </w:rPr>
        <w:t>с</w:t>
      </w:r>
      <w:r w:rsidRPr="008272FA">
        <w:rPr>
          <w:rFonts w:ascii="Arial monospaced for SAP" w:hAnsi="Arial monospaced for SAP"/>
          <w:szCs w:val="22"/>
        </w:rPr>
        <w:t xml:space="preserve"> </w:t>
      </w:r>
      <w:r w:rsidRPr="008272FA">
        <w:rPr>
          <w:szCs w:val="22"/>
        </w:rPr>
        <w:t>дополнительной</w:t>
      </w:r>
      <w:r w:rsidRPr="008272FA">
        <w:rPr>
          <w:rFonts w:ascii="Arial monospaced for SAP" w:hAnsi="Arial monospaced for SAP"/>
          <w:szCs w:val="22"/>
        </w:rPr>
        <w:t xml:space="preserve"> </w:t>
      </w:r>
      <w:r w:rsidRPr="008272FA">
        <w:rPr>
          <w:szCs w:val="22"/>
        </w:rPr>
        <w:t>дефектной</w:t>
      </w:r>
      <w:r w:rsidRPr="008272FA">
        <w:rPr>
          <w:rFonts w:ascii="Arial monospaced for SAP" w:hAnsi="Arial monospaced for SAP"/>
          <w:szCs w:val="22"/>
        </w:rPr>
        <w:t xml:space="preserve"> </w:t>
      </w:r>
      <w:r w:rsidRPr="008272FA">
        <w:rPr>
          <w:szCs w:val="22"/>
        </w:rPr>
        <w:t>ведомостью</w:t>
      </w:r>
      <w:r w:rsidRPr="008272FA">
        <w:rPr>
          <w:rFonts w:ascii="Arial monospaced for SAP" w:hAnsi="Arial monospaced for SAP"/>
          <w:szCs w:val="22"/>
        </w:rPr>
        <w:t xml:space="preserve">), </w:t>
      </w:r>
      <w:r w:rsidRPr="008272FA">
        <w:rPr>
          <w:szCs w:val="22"/>
        </w:rPr>
        <w:t>стоимости</w:t>
      </w:r>
      <w:r w:rsidRPr="008272FA">
        <w:rPr>
          <w:rFonts w:ascii="Arial monospaced for SAP" w:hAnsi="Arial monospaced for SAP"/>
          <w:szCs w:val="22"/>
        </w:rPr>
        <w:t xml:space="preserve"> </w:t>
      </w:r>
      <w:r w:rsidRPr="008272FA">
        <w:rPr>
          <w:szCs w:val="22"/>
        </w:rPr>
        <w:t>работ</w:t>
      </w:r>
      <w:r w:rsidRPr="008272FA">
        <w:rPr>
          <w:rFonts w:ascii="Arial monospaced for SAP" w:hAnsi="Arial monospaced for SAP"/>
          <w:szCs w:val="22"/>
        </w:rPr>
        <w:t xml:space="preserve">, </w:t>
      </w:r>
      <w:r w:rsidRPr="008272FA">
        <w:rPr>
          <w:szCs w:val="22"/>
        </w:rPr>
        <w:t>сроков</w:t>
      </w:r>
      <w:r w:rsidRPr="008272FA">
        <w:rPr>
          <w:rFonts w:ascii="Arial monospaced for SAP" w:hAnsi="Arial monospaced for SAP"/>
          <w:szCs w:val="22"/>
        </w:rPr>
        <w:t xml:space="preserve"> </w:t>
      </w:r>
      <w:r w:rsidRPr="008272FA">
        <w:rPr>
          <w:szCs w:val="22"/>
        </w:rPr>
        <w:t>их</w:t>
      </w:r>
      <w:r w:rsidRPr="008272FA">
        <w:rPr>
          <w:rFonts w:ascii="Arial monospaced for SAP" w:hAnsi="Arial monospaced for SAP"/>
          <w:szCs w:val="22"/>
        </w:rPr>
        <w:t xml:space="preserve"> </w:t>
      </w:r>
      <w:r w:rsidRPr="008272FA">
        <w:rPr>
          <w:szCs w:val="22"/>
        </w:rPr>
        <w:t>выполнения</w:t>
      </w:r>
      <w:r w:rsidRPr="008272FA">
        <w:rPr>
          <w:rFonts w:ascii="Arial monospaced for SAP" w:hAnsi="Arial monospaced for SAP"/>
          <w:szCs w:val="22"/>
        </w:rPr>
        <w:t xml:space="preserve"> </w:t>
      </w:r>
      <w:r w:rsidRPr="008272FA">
        <w:rPr>
          <w:szCs w:val="22"/>
        </w:rPr>
        <w:t>и</w:t>
      </w:r>
      <w:r w:rsidRPr="008272FA">
        <w:rPr>
          <w:rFonts w:ascii="Arial monospaced for SAP" w:hAnsi="Arial monospaced for SAP"/>
          <w:szCs w:val="22"/>
        </w:rPr>
        <w:t xml:space="preserve"> </w:t>
      </w:r>
      <w:r w:rsidRPr="008272FA">
        <w:rPr>
          <w:szCs w:val="22"/>
        </w:rPr>
        <w:t>порядка</w:t>
      </w:r>
      <w:r w:rsidRPr="008272FA">
        <w:rPr>
          <w:rFonts w:ascii="Arial monospaced for SAP" w:hAnsi="Arial monospaced for SAP"/>
          <w:szCs w:val="22"/>
        </w:rPr>
        <w:t xml:space="preserve"> </w:t>
      </w:r>
      <w:r w:rsidRPr="008272FA">
        <w:rPr>
          <w:szCs w:val="22"/>
        </w:rPr>
        <w:t>оплаты</w:t>
      </w:r>
      <w:r w:rsidRPr="008272FA">
        <w:rPr>
          <w:rFonts w:ascii="Arial monospaced for SAP" w:hAnsi="Arial monospaced for SAP"/>
          <w:szCs w:val="22"/>
        </w:rPr>
        <w:t xml:space="preserve">. </w:t>
      </w:r>
      <w:r w:rsidRPr="008272FA">
        <w:rPr>
          <w:szCs w:val="22"/>
        </w:rPr>
        <w:t>Стоимость</w:t>
      </w:r>
      <w:r w:rsidRPr="008272FA">
        <w:rPr>
          <w:rFonts w:ascii="Arial monospaced for SAP" w:hAnsi="Arial monospaced for SAP"/>
          <w:szCs w:val="22"/>
        </w:rPr>
        <w:t xml:space="preserve"> </w:t>
      </w:r>
      <w:r w:rsidRPr="008272FA">
        <w:rPr>
          <w:szCs w:val="22"/>
        </w:rPr>
        <w:t>таких</w:t>
      </w:r>
      <w:r w:rsidRPr="008272FA">
        <w:rPr>
          <w:rFonts w:ascii="Arial monospaced for SAP" w:hAnsi="Arial monospaced for SAP"/>
          <w:szCs w:val="22"/>
        </w:rPr>
        <w:t xml:space="preserve"> </w:t>
      </w:r>
      <w:r w:rsidRPr="008272FA">
        <w:rPr>
          <w:szCs w:val="22"/>
        </w:rPr>
        <w:t>работ</w:t>
      </w:r>
      <w:r w:rsidRPr="008272FA">
        <w:rPr>
          <w:rFonts w:ascii="Arial monospaced for SAP" w:hAnsi="Arial monospaced for SAP"/>
          <w:szCs w:val="22"/>
        </w:rPr>
        <w:t xml:space="preserve"> </w:t>
      </w:r>
      <w:r w:rsidRPr="008272FA">
        <w:rPr>
          <w:szCs w:val="22"/>
        </w:rPr>
        <w:t>будет</w:t>
      </w:r>
      <w:r w:rsidRPr="008272FA">
        <w:rPr>
          <w:rFonts w:ascii="Arial monospaced for SAP" w:hAnsi="Arial monospaced for SAP"/>
          <w:szCs w:val="22"/>
        </w:rPr>
        <w:t xml:space="preserve"> </w:t>
      </w:r>
      <w:r w:rsidRPr="008272FA">
        <w:rPr>
          <w:szCs w:val="22"/>
        </w:rPr>
        <w:t>определяться</w:t>
      </w:r>
      <w:r w:rsidRPr="008272FA">
        <w:rPr>
          <w:rFonts w:ascii="Arial monospaced for SAP" w:hAnsi="Arial monospaced for SAP"/>
          <w:szCs w:val="22"/>
        </w:rPr>
        <w:t xml:space="preserve"> </w:t>
      </w:r>
      <w:r w:rsidRPr="008272FA">
        <w:rPr>
          <w:szCs w:val="22"/>
        </w:rPr>
        <w:t>утвержденными</w:t>
      </w:r>
      <w:r w:rsidRPr="008272FA">
        <w:rPr>
          <w:rFonts w:ascii="Arial monospaced for SAP" w:hAnsi="Arial monospaced for SAP"/>
          <w:szCs w:val="22"/>
        </w:rPr>
        <w:t xml:space="preserve"> </w:t>
      </w:r>
      <w:r w:rsidRPr="008272FA">
        <w:rPr>
          <w:szCs w:val="22"/>
        </w:rPr>
        <w:t>Заказчиком</w:t>
      </w:r>
      <w:r w:rsidRPr="008272FA">
        <w:rPr>
          <w:rFonts w:ascii="Arial monospaced for SAP" w:hAnsi="Arial monospaced for SAP"/>
          <w:szCs w:val="22"/>
        </w:rPr>
        <w:t xml:space="preserve"> </w:t>
      </w:r>
      <w:r w:rsidRPr="008272FA">
        <w:rPr>
          <w:szCs w:val="22"/>
        </w:rPr>
        <w:t>сметными</w:t>
      </w:r>
      <w:r w:rsidRPr="008272FA">
        <w:rPr>
          <w:rFonts w:ascii="Arial monospaced for SAP" w:hAnsi="Arial monospaced for SAP"/>
          <w:szCs w:val="22"/>
        </w:rPr>
        <w:t xml:space="preserve"> </w:t>
      </w:r>
      <w:r w:rsidRPr="008272FA">
        <w:rPr>
          <w:szCs w:val="22"/>
        </w:rPr>
        <w:t>расчетами</w:t>
      </w:r>
      <w:r w:rsidRPr="008272FA">
        <w:rPr>
          <w:rFonts w:ascii="Arial monospaced for SAP" w:hAnsi="Arial monospaced for SAP"/>
          <w:szCs w:val="22"/>
        </w:rPr>
        <w:t xml:space="preserve">, </w:t>
      </w:r>
      <w:r w:rsidRPr="008272FA">
        <w:rPr>
          <w:color w:val="000000"/>
          <w:szCs w:val="22"/>
        </w:rPr>
        <w:t>выполненными</w:t>
      </w:r>
      <w:r w:rsidRPr="008272FA">
        <w:rPr>
          <w:rFonts w:ascii="Arial monospaced for SAP" w:hAnsi="Arial monospaced for SAP"/>
          <w:color w:val="000000"/>
          <w:szCs w:val="22"/>
        </w:rPr>
        <w:t xml:space="preserve"> </w:t>
      </w:r>
      <w:r w:rsidRPr="008272FA">
        <w:rPr>
          <w:color w:val="000000"/>
          <w:szCs w:val="22"/>
        </w:rPr>
        <w:t>на</w:t>
      </w:r>
      <w:r w:rsidRPr="008272FA">
        <w:rPr>
          <w:rFonts w:ascii="Arial monospaced for SAP" w:hAnsi="Arial monospaced for SAP"/>
          <w:color w:val="000000"/>
          <w:szCs w:val="22"/>
        </w:rPr>
        <w:t xml:space="preserve"> </w:t>
      </w:r>
      <w:r w:rsidRPr="008272FA">
        <w:rPr>
          <w:color w:val="000000"/>
          <w:szCs w:val="22"/>
        </w:rPr>
        <w:t>основании</w:t>
      </w:r>
      <w:r w:rsidRPr="008272FA">
        <w:rPr>
          <w:rFonts w:ascii="Arial monospaced for SAP" w:hAnsi="Arial monospaced for SAP"/>
          <w:color w:val="000000"/>
          <w:szCs w:val="22"/>
        </w:rPr>
        <w:t xml:space="preserve"> </w:t>
      </w:r>
      <w:r w:rsidRPr="008272FA">
        <w:rPr>
          <w:color w:val="000000"/>
          <w:szCs w:val="22"/>
        </w:rPr>
        <w:t>утвержденной</w:t>
      </w:r>
      <w:r w:rsidRPr="008272FA">
        <w:rPr>
          <w:rFonts w:ascii="Arial monospaced for SAP" w:hAnsi="Arial monospaced for SAP"/>
          <w:color w:val="000000"/>
          <w:szCs w:val="22"/>
        </w:rPr>
        <w:t xml:space="preserve"> </w:t>
      </w:r>
      <w:r w:rsidRPr="008272FA">
        <w:rPr>
          <w:color w:val="000000"/>
          <w:szCs w:val="22"/>
        </w:rPr>
        <w:t>Заказчиком</w:t>
      </w:r>
      <w:r w:rsidRPr="008272FA">
        <w:rPr>
          <w:rFonts w:ascii="Arial monospaced for SAP" w:hAnsi="Arial monospaced for SAP"/>
          <w:color w:val="000000"/>
          <w:szCs w:val="22"/>
        </w:rPr>
        <w:t xml:space="preserve"> </w:t>
      </w:r>
      <w:r w:rsidRPr="008272FA">
        <w:rPr>
          <w:color w:val="000000"/>
          <w:szCs w:val="22"/>
        </w:rPr>
        <w:t>дополнительной</w:t>
      </w:r>
      <w:r w:rsidRPr="008272FA">
        <w:rPr>
          <w:rFonts w:ascii="Arial monospaced for SAP" w:hAnsi="Arial monospaced for SAP"/>
          <w:color w:val="000000"/>
          <w:szCs w:val="22"/>
        </w:rPr>
        <w:t xml:space="preserve"> </w:t>
      </w:r>
      <w:r w:rsidRPr="008272FA">
        <w:rPr>
          <w:color w:val="000000"/>
          <w:szCs w:val="22"/>
        </w:rPr>
        <w:t>дефектной</w:t>
      </w:r>
      <w:r w:rsidRPr="008272FA">
        <w:rPr>
          <w:rFonts w:ascii="Arial monospaced for SAP" w:hAnsi="Arial monospaced for SAP"/>
          <w:color w:val="000000"/>
          <w:szCs w:val="22"/>
        </w:rPr>
        <w:t xml:space="preserve"> </w:t>
      </w:r>
      <w:r w:rsidRPr="008272FA">
        <w:rPr>
          <w:color w:val="000000"/>
          <w:szCs w:val="22"/>
        </w:rPr>
        <w:t>ведомости</w:t>
      </w:r>
      <w:r w:rsidRPr="008272FA">
        <w:rPr>
          <w:rFonts w:ascii="Arial monospaced for SAP" w:hAnsi="Arial monospaced for SAP"/>
          <w:color w:val="000000"/>
          <w:szCs w:val="22"/>
        </w:rPr>
        <w:t xml:space="preserve"> </w:t>
      </w:r>
      <w:r w:rsidRPr="008272FA">
        <w:rPr>
          <w:color w:val="000000"/>
          <w:szCs w:val="22"/>
        </w:rPr>
        <w:t>и</w:t>
      </w:r>
      <w:r w:rsidRPr="008272FA">
        <w:rPr>
          <w:rFonts w:ascii="Arial monospaced for SAP" w:hAnsi="Arial monospaced for SAP"/>
          <w:color w:val="000000"/>
          <w:szCs w:val="22"/>
        </w:rPr>
        <w:t xml:space="preserve"> </w:t>
      </w:r>
      <w:r w:rsidRPr="008272FA">
        <w:rPr>
          <w:color w:val="000000"/>
          <w:szCs w:val="22"/>
        </w:rPr>
        <w:t>следующих</w:t>
      </w:r>
      <w:r w:rsidRPr="008272FA">
        <w:rPr>
          <w:rFonts w:ascii="Arial monospaced for SAP" w:hAnsi="Arial monospaced for SAP"/>
          <w:color w:val="000000"/>
          <w:szCs w:val="22"/>
        </w:rPr>
        <w:t xml:space="preserve"> </w:t>
      </w:r>
      <w:r w:rsidRPr="008272FA">
        <w:rPr>
          <w:szCs w:val="22"/>
        </w:rPr>
        <w:t>показателей</w:t>
      </w:r>
      <w:r w:rsidRPr="008272FA">
        <w:rPr>
          <w:rFonts w:ascii="Arial monospaced for SAP" w:hAnsi="Arial monospaced for SAP"/>
          <w:szCs w:val="22"/>
        </w:rPr>
        <w:t xml:space="preserve"> </w:t>
      </w:r>
      <w:r w:rsidRPr="008272FA">
        <w:rPr>
          <w:szCs w:val="22"/>
        </w:rPr>
        <w:t>Регламента</w:t>
      </w:r>
      <w:r w:rsidRPr="008272FA">
        <w:rPr>
          <w:rFonts w:ascii="Arial monospaced for SAP" w:hAnsi="Arial monospaced for SAP"/>
          <w:szCs w:val="22"/>
        </w:rPr>
        <w:t xml:space="preserve"> </w:t>
      </w:r>
      <w:r w:rsidRPr="008272FA">
        <w:rPr>
          <w:szCs w:val="22"/>
        </w:rPr>
        <w:t>определения</w:t>
      </w:r>
      <w:r w:rsidRPr="008272FA">
        <w:rPr>
          <w:rFonts w:ascii="Arial monospaced for SAP" w:hAnsi="Arial monospaced for SAP"/>
          <w:szCs w:val="22"/>
        </w:rPr>
        <w:t xml:space="preserve"> </w:t>
      </w:r>
      <w:r w:rsidRPr="008272FA">
        <w:rPr>
          <w:szCs w:val="22"/>
        </w:rPr>
        <w:t>стоимости</w:t>
      </w:r>
      <w:r w:rsidRPr="008272FA">
        <w:rPr>
          <w:rFonts w:ascii="Arial monospaced for SAP" w:hAnsi="Arial monospaced for SAP"/>
          <w:szCs w:val="22"/>
        </w:rPr>
        <w:t xml:space="preserve"> </w:t>
      </w:r>
      <w:r w:rsidRPr="008272FA">
        <w:rPr>
          <w:szCs w:val="22"/>
        </w:rPr>
        <w:t>работ</w:t>
      </w:r>
      <w:r w:rsidRPr="008272FA">
        <w:rPr>
          <w:rFonts w:ascii="Arial monospaced for SAP" w:hAnsi="Arial monospaced for SAP"/>
          <w:szCs w:val="22"/>
        </w:rPr>
        <w:t xml:space="preserve">, </w:t>
      </w:r>
      <w:r w:rsidRPr="008272FA">
        <w:rPr>
          <w:szCs w:val="22"/>
        </w:rPr>
        <w:t>с</w:t>
      </w:r>
      <w:r w:rsidRPr="008272FA">
        <w:rPr>
          <w:rFonts w:ascii="Arial monospaced for SAP" w:hAnsi="Arial monospaced for SAP"/>
          <w:szCs w:val="22"/>
        </w:rPr>
        <w:t xml:space="preserve"> </w:t>
      </w:r>
      <w:r w:rsidRPr="008272FA">
        <w:rPr>
          <w:szCs w:val="22"/>
        </w:rPr>
        <w:t>соблюдением</w:t>
      </w:r>
      <w:r w:rsidRPr="008272FA">
        <w:rPr>
          <w:rFonts w:ascii="Arial monospaced for SAP" w:hAnsi="Arial monospaced for SAP"/>
          <w:szCs w:val="22"/>
        </w:rPr>
        <w:t xml:space="preserve"> </w:t>
      </w:r>
      <w:r w:rsidRPr="008272FA">
        <w:rPr>
          <w:szCs w:val="22"/>
        </w:rPr>
        <w:t>стоимости</w:t>
      </w:r>
      <w:r w:rsidRPr="008272FA">
        <w:rPr>
          <w:rFonts w:ascii="Arial monospaced for SAP" w:hAnsi="Arial monospaced for SAP"/>
          <w:szCs w:val="22"/>
        </w:rPr>
        <w:t xml:space="preserve"> </w:t>
      </w:r>
      <w:r w:rsidRPr="008272FA">
        <w:rPr>
          <w:szCs w:val="22"/>
        </w:rPr>
        <w:t>опциона</w:t>
      </w:r>
      <w:r w:rsidRPr="008272FA">
        <w:rPr>
          <w:rFonts w:ascii="Arial monospaced for SAP" w:hAnsi="Arial monospaced for SAP"/>
          <w:szCs w:val="22"/>
        </w:rPr>
        <w:t>:</w:t>
      </w:r>
    </w:p>
    <w:tbl>
      <w:tblPr>
        <w:tblW w:w="0" w:type="auto"/>
        <w:tblInd w:w="240" w:type="dxa"/>
        <w:tblLayout w:type="fixed"/>
        <w:tblLook w:val="0000" w:firstRow="0" w:lastRow="0" w:firstColumn="0" w:lastColumn="0" w:noHBand="0" w:noVBand="0"/>
      </w:tblPr>
      <w:tblGrid>
        <w:gridCol w:w="7088"/>
        <w:gridCol w:w="1118"/>
        <w:gridCol w:w="1453"/>
      </w:tblGrid>
      <w:tr w:rsidR="008272FA" w:rsidRPr="008272FA" w:rsidTr="00F67FE8">
        <w:trPr>
          <w:trHeight w:val="180"/>
        </w:trPr>
        <w:tc>
          <w:tcPr>
            <w:tcW w:w="7088" w:type="dxa"/>
            <w:tcBorders>
              <w:top w:val="single" w:sz="4" w:space="0" w:color="000000"/>
              <w:left w:val="single" w:sz="4" w:space="0" w:color="000000"/>
              <w:bottom w:val="single" w:sz="4" w:space="0" w:color="000000"/>
            </w:tcBorders>
            <w:shd w:val="clear" w:color="auto" w:fill="auto"/>
          </w:tcPr>
          <w:p w:rsidR="008272FA" w:rsidRPr="008272FA" w:rsidRDefault="008272FA" w:rsidP="008272FA">
            <w:pPr>
              <w:spacing w:before="0"/>
              <w:jc w:val="both"/>
              <w:rPr>
                <w:rFonts w:ascii="Arial monospaced for SAP" w:hAnsi="Arial monospaced for SAP"/>
              </w:rPr>
            </w:pPr>
            <w:r w:rsidRPr="008272FA">
              <w:rPr>
                <w:szCs w:val="22"/>
              </w:rPr>
              <w:t>Наименование</w:t>
            </w:r>
            <w:r w:rsidRPr="008272FA">
              <w:rPr>
                <w:rFonts w:ascii="Arial monospaced for SAP" w:hAnsi="Arial monospaced for SAP"/>
                <w:szCs w:val="22"/>
              </w:rPr>
              <w:t xml:space="preserve"> </w:t>
            </w:r>
            <w:r w:rsidRPr="008272FA">
              <w:rPr>
                <w:szCs w:val="22"/>
              </w:rPr>
              <w:t>затрат</w:t>
            </w:r>
            <w:r w:rsidRPr="008272FA">
              <w:rPr>
                <w:rFonts w:ascii="Arial monospaced for SAP" w:hAnsi="Arial monospaced for SAP"/>
                <w:szCs w:val="22"/>
              </w:rPr>
              <w:t xml:space="preserve"> </w:t>
            </w:r>
          </w:p>
        </w:tc>
        <w:tc>
          <w:tcPr>
            <w:tcW w:w="1118" w:type="dxa"/>
            <w:tcBorders>
              <w:top w:val="single" w:sz="4" w:space="0" w:color="000000"/>
              <w:left w:val="single" w:sz="4" w:space="0" w:color="000000"/>
              <w:bottom w:val="single" w:sz="4" w:space="0" w:color="000000"/>
            </w:tcBorders>
            <w:shd w:val="clear" w:color="auto" w:fill="auto"/>
          </w:tcPr>
          <w:p w:rsidR="008272FA" w:rsidRPr="008272FA" w:rsidRDefault="008272FA" w:rsidP="008272FA">
            <w:pPr>
              <w:spacing w:before="0"/>
              <w:jc w:val="both"/>
              <w:rPr>
                <w:rFonts w:ascii="Arial monospaced for SAP" w:hAnsi="Arial monospaced for SAP"/>
              </w:rPr>
            </w:pPr>
            <w:r w:rsidRPr="008272FA">
              <w:rPr>
                <w:szCs w:val="22"/>
              </w:rPr>
              <w:t>Ед</w:t>
            </w:r>
            <w:r w:rsidRPr="008272FA">
              <w:rPr>
                <w:rFonts w:ascii="Arial monospaced for SAP" w:hAnsi="Arial monospaced for SAP"/>
                <w:szCs w:val="22"/>
              </w:rPr>
              <w:t xml:space="preserve">. </w:t>
            </w:r>
            <w:r w:rsidRPr="008272FA">
              <w:rPr>
                <w:szCs w:val="22"/>
              </w:rPr>
              <w:t>изм</w:t>
            </w:r>
            <w:r w:rsidRPr="008272FA">
              <w:rPr>
                <w:rFonts w:ascii="Arial monospaced for SAP" w:hAnsi="Arial monospaced for SAP"/>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8272FA" w:rsidRPr="008272FA" w:rsidRDefault="008272FA" w:rsidP="008272FA">
            <w:pPr>
              <w:spacing w:before="0"/>
              <w:jc w:val="both"/>
              <w:rPr>
                <w:rFonts w:ascii="Arial monospaced for SAP" w:hAnsi="Arial monospaced for SAP"/>
              </w:rPr>
            </w:pPr>
            <w:r w:rsidRPr="008272FA">
              <w:rPr>
                <w:szCs w:val="22"/>
              </w:rPr>
              <w:t>Количество</w:t>
            </w:r>
          </w:p>
        </w:tc>
      </w:tr>
      <w:tr w:rsidR="008272FA" w:rsidRPr="008272FA" w:rsidTr="00F67FE8">
        <w:trPr>
          <w:trHeight w:val="180"/>
        </w:trPr>
        <w:tc>
          <w:tcPr>
            <w:tcW w:w="7088" w:type="dxa"/>
            <w:tcBorders>
              <w:top w:val="single" w:sz="4" w:space="0" w:color="000000"/>
              <w:left w:val="single" w:sz="4" w:space="0" w:color="000000"/>
              <w:bottom w:val="single" w:sz="4" w:space="0" w:color="000000"/>
            </w:tcBorders>
            <w:shd w:val="clear" w:color="auto" w:fill="auto"/>
          </w:tcPr>
          <w:p w:rsidR="008272FA" w:rsidRPr="008272FA" w:rsidRDefault="008272FA" w:rsidP="008272FA">
            <w:pPr>
              <w:spacing w:before="0"/>
              <w:jc w:val="both"/>
              <w:rPr>
                <w:rFonts w:ascii="Arial monospaced for SAP" w:hAnsi="Arial monospaced for SAP"/>
              </w:rPr>
            </w:pPr>
            <w:r w:rsidRPr="008272FA">
              <w:rPr>
                <w:szCs w:val="22"/>
              </w:rPr>
              <w:t>Среднемесячная</w:t>
            </w:r>
            <w:r w:rsidRPr="008272FA">
              <w:rPr>
                <w:rFonts w:ascii="Arial monospaced for SAP" w:hAnsi="Arial monospaced for SAP"/>
                <w:szCs w:val="22"/>
              </w:rPr>
              <w:t xml:space="preserve"> </w:t>
            </w:r>
            <w:r w:rsidRPr="008272FA">
              <w:rPr>
                <w:szCs w:val="22"/>
              </w:rPr>
              <w:t>зарплата</w:t>
            </w:r>
          </w:p>
        </w:tc>
        <w:tc>
          <w:tcPr>
            <w:tcW w:w="1118" w:type="dxa"/>
            <w:tcBorders>
              <w:top w:val="single" w:sz="4" w:space="0" w:color="000000"/>
              <w:left w:val="single" w:sz="4" w:space="0" w:color="000000"/>
              <w:bottom w:val="single" w:sz="4" w:space="0" w:color="000000"/>
            </w:tcBorders>
            <w:shd w:val="clear" w:color="auto" w:fill="auto"/>
          </w:tcPr>
          <w:p w:rsidR="008272FA" w:rsidRPr="008272FA" w:rsidRDefault="008272FA" w:rsidP="008272FA">
            <w:pPr>
              <w:spacing w:before="0"/>
              <w:jc w:val="both"/>
              <w:rPr>
                <w:rFonts w:ascii="Arial monospaced for SAP" w:hAnsi="Arial monospaced for SAP"/>
              </w:rPr>
            </w:pPr>
            <w:r w:rsidRPr="008272FA">
              <w:rPr>
                <w:szCs w:val="22"/>
              </w:rPr>
              <w:t>Руб</w:t>
            </w:r>
            <w:r w:rsidRPr="008272FA">
              <w:rPr>
                <w:rFonts w:ascii="Arial monospaced for SAP" w:hAnsi="Arial monospaced for SAP"/>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8272FA" w:rsidRPr="008272FA" w:rsidRDefault="008272FA" w:rsidP="008272FA">
            <w:pPr>
              <w:snapToGrid w:val="0"/>
              <w:spacing w:before="0"/>
              <w:rPr>
                <w:rFonts w:ascii="Arial monospaced for SAP" w:hAnsi="Arial monospaced for SAP"/>
                <w:b/>
              </w:rPr>
            </w:pPr>
          </w:p>
        </w:tc>
      </w:tr>
      <w:tr w:rsidR="008272FA" w:rsidRPr="008272FA" w:rsidTr="00F67FE8">
        <w:trPr>
          <w:trHeight w:val="180"/>
        </w:trPr>
        <w:tc>
          <w:tcPr>
            <w:tcW w:w="7088" w:type="dxa"/>
            <w:tcBorders>
              <w:top w:val="single" w:sz="4" w:space="0" w:color="000000"/>
              <w:left w:val="single" w:sz="4" w:space="0" w:color="000000"/>
              <w:bottom w:val="single" w:sz="4" w:space="0" w:color="000000"/>
            </w:tcBorders>
            <w:shd w:val="clear" w:color="auto" w:fill="auto"/>
          </w:tcPr>
          <w:p w:rsidR="008272FA" w:rsidRPr="008272FA" w:rsidRDefault="008272FA" w:rsidP="008272FA">
            <w:pPr>
              <w:spacing w:before="0"/>
              <w:jc w:val="both"/>
              <w:rPr>
                <w:rFonts w:ascii="Arial monospaced for SAP" w:hAnsi="Arial monospaced for SAP"/>
              </w:rPr>
            </w:pPr>
            <w:r w:rsidRPr="008272FA">
              <w:rPr>
                <w:szCs w:val="22"/>
              </w:rPr>
              <w:t>Коэффициент</w:t>
            </w:r>
            <w:r w:rsidRPr="008272FA">
              <w:rPr>
                <w:rFonts w:ascii="Arial monospaced for SAP" w:hAnsi="Arial monospaced for SAP"/>
                <w:szCs w:val="22"/>
              </w:rPr>
              <w:t xml:space="preserve"> </w:t>
            </w:r>
            <w:r w:rsidRPr="008272FA">
              <w:rPr>
                <w:szCs w:val="22"/>
              </w:rPr>
              <w:t>на</w:t>
            </w:r>
            <w:r w:rsidRPr="008272FA">
              <w:rPr>
                <w:rFonts w:ascii="Arial monospaced for SAP" w:hAnsi="Arial monospaced for SAP"/>
                <w:szCs w:val="22"/>
              </w:rPr>
              <w:t xml:space="preserve"> </w:t>
            </w:r>
            <w:r w:rsidRPr="008272FA">
              <w:rPr>
                <w:szCs w:val="22"/>
              </w:rPr>
              <w:t>стесненные</w:t>
            </w:r>
            <w:r w:rsidRPr="008272FA">
              <w:rPr>
                <w:rFonts w:ascii="Arial monospaced for SAP" w:hAnsi="Arial monospaced for SAP"/>
                <w:szCs w:val="22"/>
              </w:rPr>
              <w:t xml:space="preserve"> </w:t>
            </w:r>
            <w:r w:rsidRPr="008272FA">
              <w:rPr>
                <w:szCs w:val="22"/>
              </w:rPr>
              <w:t>условия</w:t>
            </w:r>
            <w:r w:rsidRPr="008272FA">
              <w:rPr>
                <w:rFonts w:ascii="Arial monospaced for SAP" w:hAnsi="Arial monospaced for SAP"/>
                <w:szCs w:val="22"/>
              </w:rPr>
              <w:t xml:space="preserve"> </w:t>
            </w:r>
            <w:r w:rsidRPr="008272FA">
              <w:rPr>
                <w:szCs w:val="22"/>
              </w:rPr>
              <w:t>труда</w:t>
            </w:r>
            <w:r w:rsidRPr="008272FA">
              <w:rPr>
                <w:rFonts w:ascii="Arial monospaced for SAP" w:hAnsi="Arial monospaced for SAP"/>
                <w:szCs w:val="22"/>
              </w:rPr>
              <w:t xml:space="preserve"> (</w:t>
            </w:r>
            <w:r w:rsidRPr="008272FA">
              <w:rPr>
                <w:szCs w:val="22"/>
              </w:rPr>
              <w:t>к</w:t>
            </w:r>
            <w:r w:rsidRPr="008272FA">
              <w:rPr>
                <w:rFonts w:ascii="Arial monospaced for SAP" w:hAnsi="Arial monospaced for SAP"/>
                <w:szCs w:val="22"/>
              </w:rPr>
              <w:t xml:space="preserve"> </w:t>
            </w:r>
            <w:r w:rsidRPr="008272FA">
              <w:rPr>
                <w:szCs w:val="22"/>
              </w:rPr>
              <w:t>фонду</w:t>
            </w:r>
            <w:r w:rsidRPr="008272FA">
              <w:rPr>
                <w:rFonts w:ascii="Arial monospaced for SAP" w:hAnsi="Arial monospaced for SAP"/>
                <w:szCs w:val="22"/>
              </w:rPr>
              <w:t xml:space="preserve"> </w:t>
            </w:r>
            <w:r w:rsidRPr="008272FA">
              <w:rPr>
                <w:szCs w:val="22"/>
              </w:rPr>
              <w:t>оплаты</w:t>
            </w:r>
            <w:r w:rsidRPr="008272FA">
              <w:rPr>
                <w:rFonts w:ascii="Arial monospaced for SAP" w:hAnsi="Arial monospaced for SAP"/>
                <w:szCs w:val="22"/>
              </w:rPr>
              <w:t xml:space="preserve"> </w:t>
            </w:r>
            <w:r w:rsidRPr="008272FA">
              <w:rPr>
                <w:szCs w:val="22"/>
              </w:rPr>
              <w:t>труда</w:t>
            </w:r>
            <w:r w:rsidRPr="008272FA">
              <w:rPr>
                <w:rFonts w:ascii="Arial monospaced for SAP" w:hAnsi="Arial monospaced for SAP"/>
                <w:szCs w:val="22"/>
              </w:rPr>
              <w:t xml:space="preserve"> (</w:t>
            </w:r>
            <w:r w:rsidRPr="008272FA">
              <w:rPr>
                <w:szCs w:val="22"/>
              </w:rPr>
              <w:t>ФОТ</w:t>
            </w:r>
            <w:r w:rsidRPr="008272FA">
              <w:rPr>
                <w:rFonts w:ascii="Arial monospaced for SAP" w:hAnsi="Arial monospaced for SAP"/>
                <w:szCs w:val="22"/>
              </w:rPr>
              <w:t>)</w:t>
            </w:r>
          </w:p>
        </w:tc>
        <w:tc>
          <w:tcPr>
            <w:tcW w:w="1118" w:type="dxa"/>
            <w:tcBorders>
              <w:top w:val="single" w:sz="4" w:space="0" w:color="000000"/>
              <w:left w:val="single" w:sz="4" w:space="0" w:color="000000"/>
              <w:bottom w:val="single" w:sz="4" w:space="0" w:color="000000"/>
            </w:tcBorders>
            <w:shd w:val="clear" w:color="auto" w:fill="auto"/>
          </w:tcPr>
          <w:p w:rsidR="008272FA" w:rsidRPr="008272FA" w:rsidRDefault="008272FA" w:rsidP="008272FA">
            <w:pPr>
              <w:spacing w:before="0"/>
              <w:jc w:val="both"/>
              <w:rPr>
                <w:rFonts w:ascii="Arial monospaced for SAP" w:hAnsi="Arial monospaced for SAP"/>
              </w:rPr>
            </w:pPr>
            <w:r w:rsidRPr="008272FA">
              <w:rPr>
                <w:rFonts w:ascii="Arial monospaced for SAP" w:hAnsi="Arial monospaced for SAP"/>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8272FA" w:rsidRPr="008272FA" w:rsidRDefault="008272FA" w:rsidP="008272FA">
            <w:pPr>
              <w:snapToGrid w:val="0"/>
              <w:spacing w:before="0"/>
              <w:rPr>
                <w:rFonts w:ascii="Arial monospaced for SAP" w:hAnsi="Arial monospaced for SAP"/>
                <w:b/>
              </w:rPr>
            </w:pPr>
          </w:p>
        </w:tc>
      </w:tr>
      <w:tr w:rsidR="008272FA" w:rsidRPr="008272FA" w:rsidTr="00F67FE8">
        <w:trPr>
          <w:trHeight w:val="180"/>
        </w:trPr>
        <w:tc>
          <w:tcPr>
            <w:tcW w:w="7088" w:type="dxa"/>
            <w:tcBorders>
              <w:top w:val="single" w:sz="4" w:space="0" w:color="000000"/>
              <w:left w:val="single" w:sz="4" w:space="0" w:color="000000"/>
              <w:bottom w:val="single" w:sz="4" w:space="0" w:color="000000"/>
            </w:tcBorders>
            <w:shd w:val="clear" w:color="auto" w:fill="auto"/>
          </w:tcPr>
          <w:p w:rsidR="008272FA" w:rsidRPr="008272FA" w:rsidRDefault="008272FA" w:rsidP="008272FA">
            <w:pPr>
              <w:spacing w:before="0"/>
              <w:jc w:val="both"/>
              <w:rPr>
                <w:rFonts w:ascii="Arial monospaced for SAP" w:hAnsi="Arial monospaced for SAP"/>
              </w:rPr>
            </w:pPr>
            <w:r w:rsidRPr="008272FA">
              <w:rPr>
                <w:szCs w:val="22"/>
              </w:rPr>
              <w:t>Коэффициент</w:t>
            </w:r>
            <w:r w:rsidRPr="008272FA">
              <w:rPr>
                <w:rFonts w:ascii="Arial monospaced for SAP" w:hAnsi="Arial monospaced for SAP"/>
                <w:szCs w:val="22"/>
              </w:rPr>
              <w:t xml:space="preserve"> </w:t>
            </w:r>
            <w:r w:rsidRPr="008272FA">
              <w:rPr>
                <w:szCs w:val="22"/>
              </w:rPr>
              <w:t>на</w:t>
            </w:r>
            <w:r w:rsidRPr="008272FA">
              <w:rPr>
                <w:rFonts w:ascii="Arial monospaced for SAP" w:hAnsi="Arial monospaced for SAP"/>
                <w:szCs w:val="22"/>
              </w:rPr>
              <w:t xml:space="preserve"> </w:t>
            </w:r>
            <w:r w:rsidRPr="008272FA">
              <w:rPr>
                <w:szCs w:val="22"/>
              </w:rPr>
              <w:t>работу</w:t>
            </w:r>
            <w:r w:rsidRPr="008272FA">
              <w:rPr>
                <w:rFonts w:ascii="Arial monospaced for SAP" w:hAnsi="Arial monospaced for SAP"/>
                <w:szCs w:val="22"/>
              </w:rPr>
              <w:t xml:space="preserve"> </w:t>
            </w:r>
            <w:r w:rsidRPr="008272FA">
              <w:rPr>
                <w:szCs w:val="22"/>
              </w:rPr>
              <w:t>внутри</w:t>
            </w:r>
            <w:r w:rsidRPr="008272FA">
              <w:rPr>
                <w:rFonts w:ascii="Arial monospaced for SAP" w:hAnsi="Arial monospaced for SAP"/>
                <w:szCs w:val="22"/>
              </w:rPr>
              <w:t xml:space="preserve"> </w:t>
            </w:r>
            <w:r w:rsidRPr="008272FA">
              <w:rPr>
                <w:szCs w:val="22"/>
              </w:rPr>
              <w:t>аппаратов</w:t>
            </w:r>
            <w:r w:rsidRPr="008272FA">
              <w:rPr>
                <w:rFonts w:ascii="Arial monospaced for SAP" w:hAnsi="Arial monospaced for SAP"/>
                <w:szCs w:val="22"/>
              </w:rPr>
              <w:t xml:space="preserve"> (</w:t>
            </w:r>
            <w:r w:rsidRPr="008272FA">
              <w:rPr>
                <w:szCs w:val="22"/>
              </w:rPr>
              <w:t>к</w:t>
            </w:r>
            <w:r w:rsidRPr="008272FA">
              <w:rPr>
                <w:rFonts w:ascii="Arial monospaced for SAP" w:hAnsi="Arial monospaced for SAP"/>
                <w:szCs w:val="22"/>
              </w:rPr>
              <w:t xml:space="preserve"> </w:t>
            </w:r>
            <w:r w:rsidRPr="008272FA">
              <w:rPr>
                <w:szCs w:val="22"/>
              </w:rPr>
              <w:t>ФОТ</w:t>
            </w:r>
            <w:r w:rsidRPr="008272FA">
              <w:rPr>
                <w:rFonts w:ascii="Arial monospaced for SAP" w:hAnsi="Arial monospaced for SAP"/>
                <w:szCs w:val="22"/>
              </w:rPr>
              <w:t>)</w:t>
            </w:r>
          </w:p>
        </w:tc>
        <w:tc>
          <w:tcPr>
            <w:tcW w:w="1118" w:type="dxa"/>
            <w:tcBorders>
              <w:top w:val="single" w:sz="4" w:space="0" w:color="000000"/>
              <w:left w:val="single" w:sz="4" w:space="0" w:color="000000"/>
              <w:bottom w:val="single" w:sz="4" w:space="0" w:color="000000"/>
            </w:tcBorders>
            <w:shd w:val="clear" w:color="auto" w:fill="auto"/>
          </w:tcPr>
          <w:p w:rsidR="008272FA" w:rsidRPr="008272FA" w:rsidRDefault="008272FA" w:rsidP="008272FA">
            <w:pPr>
              <w:spacing w:before="0"/>
              <w:jc w:val="both"/>
              <w:rPr>
                <w:rFonts w:ascii="Arial monospaced for SAP" w:hAnsi="Arial monospaced for SAP"/>
              </w:rPr>
            </w:pPr>
            <w:r w:rsidRPr="008272FA">
              <w:rPr>
                <w:rFonts w:ascii="Arial monospaced for SAP" w:hAnsi="Arial monospaced for SAP"/>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8272FA" w:rsidRPr="008272FA" w:rsidRDefault="008272FA" w:rsidP="008272FA">
            <w:pPr>
              <w:snapToGrid w:val="0"/>
              <w:spacing w:before="0"/>
              <w:rPr>
                <w:rFonts w:ascii="Arial monospaced for SAP" w:hAnsi="Arial monospaced for SAP"/>
                <w:b/>
              </w:rPr>
            </w:pPr>
          </w:p>
        </w:tc>
      </w:tr>
      <w:tr w:rsidR="008272FA" w:rsidRPr="008272FA" w:rsidTr="00F67FE8">
        <w:trPr>
          <w:trHeight w:val="180"/>
        </w:trPr>
        <w:tc>
          <w:tcPr>
            <w:tcW w:w="7088" w:type="dxa"/>
            <w:tcBorders>
              <w:top w:val="single" w:sz="4" w:space="0" w:color="000000"/>
              <w:left w:val="single" w:sz="4" w:space="0" w:color="000000"/>
              <w:bottom w:val="single" w:sz="4" w:space="0" w:color="000000"/>
            </w:tcBorders>
            <w:shd w:val="clear" w:color="auto" w:fill="auto"/>
          </w:tcPr>
          <w:p w:rsidR="008272FA" w:rsidRPr="008272FA" w:rsidRDefault="008272FA" w:rsidP="008272FA">
            <w:pPr>
              <w:spacing w:before="0"/>
              <w:jc w:val="both"/>
              <w:rPr>
                <w:rFonts w:ascii="Arial monospaced for SAP" w:hAnsi="Arial monospaced for SAP"/>
              </w:rPr>
            </w:pPr>
            <w:r w:rsidRPr="008272FA">
              <w:rPr>
                <w:szCs w:val="22"/>
              </w:rPr>
              <w:t>Накладные</w:t>
            </w:r>
            <w:r w:rsidRPr="008272FA">
              <w:rPr>
                <w:rFonts w:ascii="Arial monospaced for SAP" w:hAnsi="Arial monospaced for SAP"/>
                <w:szCs w:val="22"/>
              </w:rPr>
              <w:t xml:space="preserve"> </w:t>
            </w:r>
            <w:r w:rsidRPr="008272FA">
              <w:rPr>
                <w:szCs w:val="22"/>
              </w:rPr>
              <w:t>расходы</w:t>
            </w:r>
            <w:r w:rsidRPr="008272FA">
              <w:rPr>
                <w:rFonts w:ascii="Arial monospaced for SAP" w:hAnsi="Arial monospaced for SAP"/>
                <w:szCs w:val="22"/>
              </w:rPr>
              <w:t xml:space="preserve"> (</w:t>
            </w:r>
            <w:r w:rsidRPr="008272FA">
              <w:rPr>
                <w:szCs w:val="22"/>
              </w:rPr>
              <w:t>от</w:t>
            </w:r>
            <w:r w:rsidRPr="008272FA">
              <w:rPr>
                <w:rFonts w:ascii="Arial monospaced for SAP" w:hAnsi="Arial monospaced for SAP"/>
                <w:szCs w:val="22"/>
              </w:rPr>
              <w:t xml:space="preserve"> </w:t>
            </w:r>
            <w:r w:rsidRPr="008272FA">
              <w:rPr>
                <w:szCs w:val="22"/>
              </w:rPr>
              <w:t>ФОТ</w:t>
            </w:r>
            <w:r w:rsidRPr="008272FA">
              <w:rPr>
                <w:rFonts w:ascii="Arial monospaced for SAP" w:hAnsi="Arial monospaced for SAP"/>
                <w:szCs w:val="22"/>
              </w:rPr>
              <w:t>)</w:t>
            </w:r>
          </w:p>
        </w:tc>
        <w:tc>
          <w:tcPr>
            <w:tcW w:w="1118" w:type="dxa"/>
            <w:tcBorders>
              <w:top w:val="single" w:sz="4" w:space="0" w:color="000000"/>
              <w:left w:val="single" w:sz="4" w:space="0" w:color="000000"/>
              <w:bottom w:val="single" w:sz="4" w:space="0" w:color="000000"/>
            </w:tcBorders>
            <w:shd w:val="clear" w:color="auto" w:fill="auto"/>
          </w:tcPr>
          <w:p w:rsidR="008272FA" w:rsidRPr="008272FA" w:rsidRDefault="008272FA" w:rsidP="008272FA">
            <w:pPr>
              <w:spacing w:before="0"/>
              <w:jc w:val="both"/>
              <w:rPr>
                <w:rFonts w:ascii="Arial monospaced for SAP" w:hAnsi="Arial monospaced for SAP"/>
              </w:rPr>
            </w:pPr>
            <w:r w:rsidRPr="008272FA">
              <w:rPr>
                <w:rFonts w:ascii="Arial monospaced for SAP" w:hAnsi="Arial monospaced for SAP"/>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8272FA" w:rsidRPr="008272FA" w:rsidRDefault="008272FA" w:rsidP="008272FA">
            <w:pPr>
              <w:snapToGrid w:val="0"/>
              <w:spacing w:before="0"/>
              <w:rPr>
                <w:rFonts w:ascii="Arial monospaced for SAP" w:hAnsi="Arial monospaced for SAP"/>
                <w:b/>
              </w:rPr>
            </w:pPr>
          </w:p>
        </w:tc>
      </w:tr>
      <w:tr w:rsidR="008272FA" w:rsidRPr="008272FA" w:rsidTr="00F67FE8">
        <w:trPr>
          <w:trHeight w:val="180"/>
        </w:trPr>
        <w:tc>
          <w:tcPr>
            <w:tcW w:w="7088" w:type="dxa"/>
            <w:tcBorders>
              <w:top w:val="single" w:sz="4" w:space="0" w:color="000000"/>
              <w:left w:val="single" w:sz="4" w:space="0" w:color="000000"/>
              <w:bottom w:val="single" w:sz="4" w:space="0" w:color="000000"/>
            </w:tcBorders>
            <w:shd w:val="clear" w:color="auto" w:fill="auto"/>
          </w:tcPr>
          <w:p w:rsidR="008272FA" w:rsidRPr="008272FA" w:rsidRDefault="008272FA" w:rsidP="008272FA">
            <w:pPr>
              <w:spacing w:before="0"/>
              <w:jc w:val="both"/>
              <w:rPr>
                <w:rFonts w:ascii="Arial monospaced for SAP" w:hAnsi="Arial monospaced for SAP"/>
              </w:rPr>
            </w:pPr>
            <w:r w:rsidRPr="008272FA">
              <w:rPr>
                <w:szCs w:val="22"/>
              </w:rPr>
              <w:t>Плановые</w:t>
            </w:r>
            <w:r w:rsidRPr="008272FA">
              <w:rPr>
                <w:rFonts w:ascii="Arial monospaced for SAP" w:hAnsi="Arial monospaced for SAP"/>
                <w:szCs w:val="22"/>
              </w:rPr>
              <w:t xml:space="preserve"> </w:t>
            </w:r>
            <w:r w:rsidRPr="008272FA">
              <w:rPr>
                <w:szCs w:val="22"/>
              </w:rPr>
              <w:t>накопления</w:t>
            </w:r>
            <w:r w:rsidRPr="008272FA">
              <w:rPr>
                <w:rFonts w:ascii="Arial monospaced for SAP" w:hAnsi="Arial monospaced for SAP"/>
                <w:szCs w:val="22"/>
              </w:rPr>
              <w:t xml:space="preserve"> (</w:t>
            </w:r>
            <w:r w:rsidRPr="008272FA">
              <w:rPr>
                <w:szCs w:val="22"/>
              </w:rPr>
              <w:t>от</w:t>
            </w:r>
            <w:r w:rsidRPr="008272FA">
              <w:rPr>
                <w:rFonts w:ascii="Arial monospaced for SAP" w:hAnsi="Arial monospaced for SAP"/>
                <w:szCs w:val="22"/>
              </w:rPr>
              <w:t xml:space="preserve"> </w:t>
            </w:r>
            <w:r w:rsidRPr="008272FA">
              <w:rPr>
                <w:szCs w:val="22"/>
              </w:rPr>
              <w:t>ФОТ</w:t>
            </w:r>
            <w:r w:rsidRPr="008272FA">
              <w:rPr>
                <w:rFonts w:ascii="Arial monospaced for SAP" w:hAnsi="Arial monospaced for SAP"/>
                <w:szCs w:val="22"/>
              </w:rPr>
              <w:t>)</w:t>
            </w:r>
          </w:p>
        </w:tc>
        <w:tc>
          <w:tcPr>
            <w:tcW w:w="1118" w:type="dxa"/>
            <w:tcBorders>
              <w:top w:val="single" w:sz="4" w:space="0" w:color="000000"/>
              <w:left w:val="single" w:sz="4" w:space="0" w:color="000000"/>
              <w:bottom w:val="single" w:sz="4" w:space="0" w:color="000000"/>
            </w:tcBorders>
            <w:shd w:val="clear" w:color="auto" w:fill="auto"/>
          </w:tcPr>
          <w:p w:rsidR="008272FA" w:rsidRPr="008272FA" w:rsidRDefault="008272FA" w:rsidP="008272FA">
            <w:pPr>
              <w:spacing w:before="0"/>
              <w:jc w:val="both"/>
              <w:rPr>
                <w:rFonts w:ascii="Arial monospaced for SAP" w:hAnsi="Arial monospaced for SAP"/>
              </w:rPr>
            </w:pPr>
            <w:r w:rsidRPr="008272FA">
              <w:rPr>
                <w:rFonts w:ascii="Arial monospaced for SAP" w:hAnsi="Arial monospaced for SAP"/>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8272FA" w:rsidRPr="008272FA" w:rsidRDefault="008272FA" w:rsidP="008272FA">
            <w:pPr>
              <w:snapToGrid w:val="0"/>
              <w:spacing w:before="0"/>
              <w:rPr>
                <w:rFonts w:ascii="Arial monospaced for SAP" w:hAnsi="Arial monospaced for SAP"/>
                <w:b/>
              </w:rPr>
            </w:pPr>
          </w:p>
        </w:tc>
      </w:tr>
      <w:tr w:rsidR="008272FA" w:rsidRPr="008272FA" w:rsidTr="00F67FE8">
        <w:trPr>
          <w:trHeight w:val="180"/>
        </w:trPr>
        <w:tc>
          <w:tcPr>
            <w:tcW w:w="7088" w:type="dxa"/>
            <w:tcBorders>
              <w:top w:val="single" w:sz="4" w:space="0" w:color="000000"/>
              <w:left w:val="single" w:sz="4" w:space="0" w:color="000000"/>
              <w:bottom w:val="single" w:sz="4" w:space="0" w:color="000000"/>
            </w:tcBorders>
            <w:shd w:val="clear" w:color="auto" w:fill="auto"/>
          </w:tcPr>
          <w:p w:rsidR="008272FA" w:rsidRPr="008272FA" w:rsidRDefault="008272FA" w:rsidP="008272FA">
            <w:pPr>
              <w:spacing w:before="0"/>
              <w:jc w:val="both"/>
              <w:rPr>
                <w:rFonts w:ascii="Arial monospaced for SAP" w:hAnsi="Arial monospaced for SAP"/>
              </w:rPr>
            </w:pPr>
            <w:r w:rsidRPr="008272FA">
              <w:rPr>
                <w:szCs w:val="22"/>
              </w:rPr>
              <w:t>Зимнее</w:t>
            </w:r>
            <w:r w:rsidRPr="008272FA">
              <w:rPr>
                <w:rFonts w:ascii="Arial monospaced for SAP" w:hAnsi="Arial monospaced for SAP"/>
                <w:szCs w:val="22"/>
              </w:rPr>
              <w:t xml:space="preserve"> </w:t>
            </w:r>
            <w:r w:rsidRPr="008272FA">
              <w:rPr>
                <w:szCs w:val="22"/>
              </w:rPr>
              <w:t>удорожание</w:t>
            </w:r>
            <w:r w:rsidRPr="008272FA">
              <w:rPr>
                <w:rFonts w:ascii="Arial monospaced for SAP" w:hAnsi="Arial monospaced for SAP"/>
                <w:szCs w:val="22"/>
              </w:rPr>
              <w:t xml:space="preserve"> (</w:t>
            </w:r>
            <w:r w:rsidRPr="008272FA">
              <w:rPr>
                <w:szCs w:val="22"/>
              </w:rPr>
              <w:t>от</w:t>
            </w:r>
            <w:r w:rsidRPr="008272FA">
              <w:rPr>
                <w:rFonts w:ascii="Arial monospaced for SAP" w:hAnsi="Arial monospaced for SAP"/>
                <w:szCs w:val="22"/>
              </w:rPr>
              <w:t xml:space="preserve"> </w:t>
            </w:r>
            <w:r w:rsidRPr="008272FA">
              <w:rPr>
                <w:szCs w:val="22"/>
              </w:rPr>
              <w:t>СМР</w:t>
            </w:r>
            <w:r w:rsidRPr="008272FA">
              <w:rPr>
                <w:rFonts w:ascii="Arial monospaced for SAP" w:hAnsi="Arial monospaced for SAP"/>
                <w:szCs w:val="22"/>
              </w:rPr>
              <w:t>)</w:t>
            </w:r>
          </w:p>
        </w:tc>
        <w:tc>
          <w:tcPr>
            <w:tcW w:w="1118" w:type="dxa"/>
            <w:tcBorders>
              <w:top w:val="single" w:sz="4" w:space="0" w:color="000000"/>
              <w:left w:val="single" w:sz="4" w:space="0" w:color="000000"/>
              <w:bottom w:val="single" w:sz="4" w:space="0" w:color="000000"/>
            </w:tcBorders>
            <w:shd w:val="clear" w:color="auto" w:fill="auto"/>
          </w:tcPr>
          <w:p w:rsidR="008272FA" w:rsidRPr="008272FA" w:rsidRDefault="008272FA" w:rsidP="008272FA">
            <w:pPr>
              <w:spacing w:before="0"/>
              <w:jc w:val="both"/>
              <w:rPr>
                <w:rFonts w:ascii="Arial monospaced for SAP" w:hAnsi="Arial monospaced for SAP"/>
              </w:rPr>
            </w:pPr>
            <w:r w:rsidRPr="008272FA">
              <w:rPr>
                <w:rFonts w:ascii="Arial monospaced for SAP" w:hAnsi="Arial monospaced for SAP"/>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8272FA" w:rsidRPr="008272FA" w:rsidRDefault="008272FA" w:rsidP="008272FA">
            <w:pPr>
              <w:snapToGrid w:val="0"/>
              <w:spacing w:before="0"/>
              <w:rPr>
                <w:rFonts w:ascii="Arial monospaced for SAP" w:hAnsi="Arial monospaced for SAP"/>
                <w:b/>
              </w:rPr>
            </w:pPr>
          </w:p>
        </w:tc>
      </w:tr>
      <w:tr w:rsidR="008272FA" w:rsidRPr="008272FA" w:rsidTr="00F67FE8">
        <w:trPr>
          <w:trHeight w:val="180"/>
        </w:trPr>
        <w:tc>
          <w:tcPr>
            <w:tcW w:w="7088" w:type="dxa"/>
            <w:tcBorders>
              <w:top w:val="single" w:sz="4" w:space="0" w:color="000000"/>
              <w:left w:val="single" w:sz="4" w:space="0" w:color="000000"/>
              <w:bottom w:val="single" w:sz="4" w:space="0" w:color="000000"/>
            </w:tcBorders>
            <w:shd w:val="clear" w:color="auto" w:fill="auto"/>
          </w:tcPr>
          <w:p w:rsidR="008272FA" w:rsidRPr="008272FA" w:rsidRDefault="008272FA" w:rsidP="008272FA">
            <w:pPr>
              <w:spacing w:before="0"/>
              <w:jc w:val="both"/>
              <w:rPr>
                <w:rFonts w:ascii="Arial monospaced for SAP" w:hAnsi="Arial monospaced for SAP"/>
              </w:rPr>
            </w:pPr>
            <w:r w:rsidRPr="008272FA">
              <w:rPr>
                <w:szCs w:val="22"/>
              </w:rPr>
              <w:t>Транспортные</w:t>
            </w:r>
            <w:r w:rsidRPr="008272FA">
              <w:rPr>
                <w:rFonts w:ascii="Arial monospaced for SAP" w:hAnsi="Arial monospaced for SAP"/>
                <w:szCs w:val="22"/>
              </w:rPr>
              <w:t xml:space="preserve"> </w:t>
            </w:r>
            <w:r w:rsidRPr="008272FA">
              <w:rPr>
                <w:szCs w:val="22"/>
              </w:rPr>
              <w:t>расходы</w:t>
            </w:r>
            <w:r w:rsidRPr="008272FA">
              <w:rPr>
                <w:rFonts w:ascii="Arial monospaced for SAP" w:hAnsi="Arial monospaced for SAP"/>
                <w:szCs w:val="22"/>
              </w:rPr>
              <w:t xml:space="preserve"> </w:t>
            </w:r>
            <w:r w:rsidRPr="008272FA">
              <w:rPr>
                <w:szCs w:val="22"/>
              </w:rPr>
              <w:t>на</w:t>
            </w:r>
            <w:r w:rsidRPr="008272FA">
              <w:rPr>
                <w:rFonts w:ascii="Arial monospaced for SAP" w:hAnsi="Arial monospaced for SAP"/>
                <w:szCs w:val="22"/>
              </w:rPr>
              <w:t xml:space="preserve"> </w:t>
            </w:r>
            <w:r w:rsidRPr="008272FA">
              <w:rPr>
                <w:szCs w:val="22"/>
              </w:rPr>
              <w:t>материалы</w:t>
            </w:r>
            <w:r w:rsidRPr="008272FA">
              <w:rPr>
                <w:rFonts w:ascii="Arial monospaced for SAP" w:hAnsi="Arial monospaced for SAP"/>
                <w:szCs w:val="22"/>
              </w:rPr>
              <w:t xml:space="preserve"> </w:t>
            </w:r>
            <w:r w:rsidRPr="008272FA">
              <w:rPr>
                <w:szCs w:val="22"/>
              </w:rPr>
              <w:t>подрядчика</w:t>
            </w:r>
            <w:r w:rsidRPr="008272FA">
              <w:rPr>
                <w:rFonts w:ascii="Arial monospaced for SAP" w:hAnsi="Arial monospaced for SAP"/>
                <w:szCs w:val="22"/>
              </w:rPr>
              <w:t xml:space="preserve"> (</w:t>
            </w:r>
            <w:r w:rsidRPr="008272FA">
              <w:rPr>
                <w:szCs w:val="22"/>
              </w:rPr>
              <w:t>от</w:t>
            </w:r>
            <w:r w:rsidRPr="008272FA">
              <w:rPr>
                <w:rFonts w:ascii="Arial monospaced for SAP" w:hAnsi="Arial monospaced for SAP"/>
                <w:szCs w:val="22"/>
              </w:rPr>
              <w:t xml:space="preserve"> </w:t>
            </w:r>
            <w:r w:rsidRPr="008272FA">
              <w:rPr>
                <w:szCs w:val="22"/>
              </w:rPr>
              <w:t>стоимости</w:t>
            </w:r>
            <w:r w:rsidRPr="008272FA">
              <w:rPr>
                <w:rFonts w:ascii="Arial monospaced for SAP" w:hAnsi="Arial monospaced for SAP"/>
                <w:szCs w:val="22"/>
              </w:rPr>
              <w:t xml:space="preserve"> </w:t>
            </w:r>
            <w:r w:rsidRPr="008272FA">
              <w:rPr>
                <w:szCs w:val="22"/>
              </w:rPr>
              <w:t>материалов</w:t>
            </w:r>
            <w:r w:rsidRPr="008272FA">
              <w:rPr>
                <w:rFonts w:ascii="Arial monospaced for SAP" w:hAnsi="Arial monospaced for SAP"/>
                <w:szCs w:val="22"/>
              </w:rPr>
              <w:t>)</w:t>
            </w:r>
          </w:p>
        </w:tc>
        <w:tc>
          <w:tcPr>
            <w:tcW w:w="1118" w:type="dxa"/>
            <w:tcBorders>
              <w:top w:val="single" w:sz="4" w:space="0" w:color="000000"/>
              <w:left w:val="single" w:sz="4" w:space="0" w:color="000000"/>
              <w:bottom w:val="single" w:sz="4" w:space="0" w:color="000000"/>
            </w:tcBorders>
            <w:shd w:val="clear" w:color="auto" w:fill="auto"/>
          </w:tcPr>
          <w:p w:rsidR="008272FA" w:rsidRPr="008272FA" w:rsidRDefault="008272FA" w:rsidP="008272FA">
            <w:pPr>
              <w:spacing w:before="0"/>
              <w:jc w:val="both"/>
              <w:rPr>
                <w:rFonts w:ascii="Arial monospaced for SAP" w:hAnsi="Arial monospaced for SAP"/>
              </w:rPr>
            </w:pPr>
            <w:r w:rsidRPr="008272FA">
              <w:rPr>
                <w:rFonts w:ascii="Arial monospaced for SAP" w:hAnsi="Arial monospaced for SAP"/>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8272FA" w:rsidRPr="008272FA" w:rsidRDefault="008272FA" w:rsidP="008272FA">
            <w:pPr>
              <w:snapToGrid w:val="0"/>
              <w:spacing w:before="0"/>
              <w:rPr>
                <w:rFonts w:ascii="Arial monospaced for SAP" w:hAnsi="Arial monospaced for SAP"/>
                <w:b/>
              </w:rPr>
            </w:pPr>
          </w:p>
        </w:tc>
      </w:tr>
      <w:tr w:rsidR="008272FA" w:rsidRPr="008272FA" w:rsidTr="00F67FE8">
        <w:trPr>
          <w:trHeight w:val="180"/>
        </w:trPr>
        <w:tc>
          <w:tcPr>
            <w:tcW w:w="7088" w:type="dxa"/>
            <w:tcBorders>
              <w:top w:val="single" w:sz="4" w:space="0" w:color="000000"/>
              <w:left w:val="single" w:sz="4" w:space="0" w:color="000000"/>
              <w:bottom w:val="single" w:sz="4" w:space="0" w:color="000000"/>
            </w:tcBorders>
            <w:shd w:val="clear" w:color="auto" w:fill="auto"/>
          </w:tcPr>
          <w:p w:rsidR="008272FA" w:rsidRPr="008272FA" w:rsidRDefault="008272FA" w:rsidP="008272FA">
            <w:pPr>
              <w:spacing w:before="0"/>
              <w:jc w:val="both"/>
              <w:rPr>
                <w:rFonts w:ascii="Arial monospaced for SAP" w:hAnsi="Arial monospaced for SAP"/>
              </w:rPr>
            </w:pPr>
            <w:r w:rsidRPr="008272FA">
              <w:rPr>
                <w:szCs w:val="22"/>
              </w:rPr>
              <w:t>Транспортные</w:t>
            </w:r>
            <w:r w:rsidRPr="008272FA">
              <w:rPr>
                <w:rFonts w:ascii="Arial monospaced for SAP" w:hAnsi="Arial monospaced for SAP"/>
                <w:szCs w:val="22"/>
              </w:rPr>
              <w:t xml:space="preserve"> </w:t>
            </w:r>
            <w:r w:rsidRPr="008272FA">
              <w:rPr>
                <w:szCs w:val="22"/>
              </w:rPr>
              <w:t>расходы</w:t>
            </w:r>
            <w:r w:rsidRPr="008272FA">
              <w:rPr>
                <w:rFonts w:ascii="Arial monospaced for SAP" w:hAnsi="Arial monospaced for SAP"/>
                <w:szCs w:val="22"/>
              </w:rPr>
              <w:t xml:space="preserve"> </w:t>
            </w:r>
            <w:r w:rsidRPr="008272FA">
              <w:rPr>
                <w:szCs w:val="22"/>
              </w:rPr>
              <w:t>на</w:t>
            </w:r>
            <w:r w:rsidRPr="008272FA">
              <w:rPr>
                <w:rFonts w:ascii="Arial monospaced for SAP" w:hAnsi="Arial monospaced for SAP"/>
                <w:szCs w:val="22"/>
              </w:rPr>
              <w:t xml:space="preserve"> </w:t>
            </w:r>
            <w:r w:rsidRPr="008272FA">
              <w:rPr>
                <w:szCs w:val="22"/>
              </w:rPr>
              <w:t>материалы</w:t>
            </w:r>
            <w:r w:rsidRPr="008272FA">
              <w:rPr>
                <w:rFonts w:ascii="Arial monospaced for SAP" w:hAnsi="Arial monospaced for SAP"/>
                <w:szCs w:val="22"/>
              </w:rPr>
              <w:t xml:space="preserve"> </w:t>
            </w:r>
            <w:r w:rsidRPr="008272FA">
              <w:rPr>
                <w:szCs w:val="22"/>
              </w:rPr>
              <w:t>заказчика</w:t>
            </w:r>
            <w:r w:rsidRPr="008272FA">
              <w:rPr>
                <w:rFonts w:ascii="Arial monospaced for SAP" w:hAnsi="Arial monospaced for SAP"/>
                <w:szCs w:val="22"/>
              </w:rPr>
              <w:t xml:space="preserve"> (</w:t>
            </w:r>
            <w:r w:rsidRPr="008272FA">
              <w:rPr>
                <w:szCs w:val="22"/>
              </w:rPr>
              <w:t>от</w:t>
            </w:r>
            <w:r w:rsidRPr="008272FA">
              <w:rPr>
                <w:rFonts w:ascii="Arial monospaced for SAP" w:hAnsi="Arial monospaced for SAP"/>
                <w:szCs w:val="22"/>
              </w:rPr>
              <w:t xml:space="preserve"> </w:t>
            </w:r>
            <w:r w:rsidRPr="008272FA">
              <w:rPr>
                <w:szCs w:val="22"/>
              </w:rPr>
              <w:t>стоимости</w:t>
            </w:r>
            <w:r w:rsidRPr="008272FA">
              <w:rPr>
                <w:rFonts w:ascii="Arial monospaced for SAP" w:hAnsi="Arial monospaced for SAP"/>
                <w:szCs w:val="22"/>
              </w:rPr>
              <w:t xml:space="preserve"> </w:t>
            </w:r>
            <w:r w:rsidRPr="008272FA">
              <w:rPr>
                <w:szCs w:val="22"/>
              </w:rPr>
              <w:t>материалов</w:t>
            </w:r>
            <w:r w:rsidRPr="008272FA">
              <w:rPr>
                <w:rFonts w:ascii="Arial monospaced for SAP" w:hAnsi="Arial monospaced for SAP"/>
                <w:szCs w:val="22"/>
              </w:rPr>
              <w:t>)</w:t>
            </w:r>
          </w:p>
        </w:tc>
        <w:tc>
          <w:tcPr>
            <w:tcW w:w="1118" w:type="dxa"/>
            <w:tcBorders>
              <w:top w:val="single" w:sz="4" w:space="0" w:color="000000"/>
              <w:left w:val="single" w:sz="4" w:space="0" w:color="000000"/>
              <w:bottom w:val="single" w:sz="4" w:space="0" w:color="000000"/>
            </w:tcBorders>
            <w:shd w:val="clear" w:color="auto" w:fill="auto"/>
          </w:tcPr>
          <w:p w:rsidR="008272FA" w:rsidRPr="008272FA" w:rsidRDefault="008272FA" w:rsidP="008272FA">
            <w:pPr>
              <w:spacing w:before="0"/>
              <w:jc w:val="both"/>
              <w:rPr>
                <w:rFonts w:ascii="Arial monospaced for SAP" w:hAnsi="Arial monospaced for SAP"/>
              </w:rPr>
            </w:pPr>
            <w:r w:rsidRPr="008272FA">
              <w:rPr>
                <w:rFonts w:ascii="Arial monospaced for SAP" w:hAnsi="Arial monospaced for SAP"/>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8272FA" w:rsidRPr="008272FA" w:rsidRDefault="008272FA" w:rsidP="008272FA">
            <w:pPr>
              <w:snapToGrid w:val="0"/>
              <w:spacing w:before="0"/>
              <w:rPr>
                <w:rFonts w:ascii="Arial monospaced for SAP" w:hAnsi="Arial monospaced for SAP"/>
                <w:b/>
              </w:rPr>
            </w:pPr>
          </w:p>
        </w:tc>
      </w:tr>
    </w:tbl>
    <w:p w:rsidR="008272FA" w:rsidRPr="008272FA" w:rsidRDefault="008272FA" w:rsidP="008272FA">
      <w:pPr>
        <w:autoSpaceDE w:val="0"/>
        <w:spacing w:before="0"/>
        <w:ind w:firstLine="720"/>
        <w:jc w:val="both"/>
        <w:rPr>
          <w:rFonts w:ascii="Arial monospaced for SAP" w:hAnsi="Arial monospaced for SAP"/>
          <w:szCs w:val="22"/>
        </w:rPr>
      </w:pPr>
    </w:p>
    <w:p w:rsidR="008272FA" w:rsidRPr="008272FA" w:rsidRDefault="008272FA" w:rsidP="008272FA">
      <w:pPr>
        <w:autoSpaceDE w:val="0"/>
        <w:spacing w:before="0"/>
        <w:ind w:firstLine="720"/>
        <w:jc w:val="both"/>
        <w:rPr>
          <w:rFonts w:ascii="Arial monospaced for SAP" w:hAnsi="Arial monospaced for SAP"/>
          <w:szCs w:val="22"/>
        </w:rPr>
      </w:pPr>
      <w:r w:rsidRPr="008272FA">
        <w:rPr>
          <w:szCs w:val="22"/>
        </w:rPr>
        <w:t>Удорожание</w:t>
      </w:r>
      <w:r w:rsidRPr="008272FA">
        <w:rPr>
          <w:rFonts w:ascii="Arial monospaced for SAP" w:hAnsi="Arial monospaced for SAP"/>
          <w:szCs w:val="22"/>
        </w:rPr>
        <w:t xml:space="preserve"> </w:t>
      </w:r>
      <w:r w:rsidRPr="008272FA">
        <w:rPr>
          <w:szCs w:val="22"/>
        </w:rPr>
        <w:t>работ</w:t>
      </w:r>
      <w:r w:rsidRPr="008272FA">
        <w:rPr>
          <w:rFonts w:ascii="Arial monospaced for SAP" w:hAnsi="Arial monospaced for SAP"/>
          <w:szCs w:val="22"/>
        </w:rPr>
        <w:t xml:space="preserve">, </w:t>
      </w:r>
      <w:r w:rsidRPr="008272FA">
        <w:rPr>
          <w:szCs w:val="22"/>
        </w:rPr>
        <w:t>не</w:t>
      </w:r>
      <w:r w:rsidRPr="008272FA">
        <w:rPr>
          <w:rFonts w:ascii="Arial monospaced for SAP" w:hAnsi="Arial monospaced for SAP"/>
          <w:szCs w:val="22"/>
        </w:rPr>
        <w:t xml:space="preserve"> </w:t>
      </w:r>
      <w:r w:rsidRPr="008272FA">
        <w:rPr>
          <w:szCs w:val="22"/>
        </w:rPr>
        <w:t>предусмотренное</w:t>
      </w:r>
      <w:r w:rsidRPr="008272FA">
        <w:rPr>
          <w:rFonts w:ascii="Arial monospaced for SAP" w:hAnsi="Arial monospaced for SAP"/>
          <w:szCs w:val="22"/>
        </w:rPr>
        <w:t xml:space="preserve"> </w:t>
      </w:r>
      <w:r w:rsidRPr="008272FA">
        <w:rPr>
          <w:szCs w:val="22"/>
        </w:rPr>
        <w:t>дополнительным</w:t>
      </w:r>
      <w:r w:rsidRPr="008272FA">
        <w:rPr>
          <w:rFonts w:ascii="Arial monospaced for SAP" w:hAnsi="Arial monospaced for SAP"/>
          <w:szCs w:val="22"/>
        </w:rPr>
        <w:t xml:space="preserve"> </w:t>
      </w:r>
      <w:r w:rsidRPr="008272FA">
        <w:rPr>
          <w:szCs w:val="22"/>
        </w:rPr>
        <w:t>соглашением</w:t>
      </w:r>
      <w:r w:rsidRPr="008272FA">
        <w:rPr>
          <w:rFonts w:ascii="Arial monospaced for SAP" w:hAnsi="Arial monospaced for SAP"/>
          <w:szCs w:val="22"/>
        </w:rPr>
        <w:t xml:space="preserve"> </w:t>
      </w:r>
      <w:r w:rsidRPr="008272FA">
        <w:rPr>
          <w:szCs w:val="22"/>
        </w:rPr>
        <w:t>к</w:t>
      </w:r>
      <w:r w:rsidRPr="008272FA">
        <w:rPr>
          <w:rFonts w:ascii="Arial monospaced for SAP" w:hAnsi="Arial monospaced for SAP"/>
          <w:szCs w:val="22"/>
        </w:rPr>
        <w:t xml:space="preserve"> </w:t>
      </w:r>
      <w:r w:rsidRPr="008272FA">
        <w:rPr>
          <w:szCs w:val="22"/>
        </w:rPr>
        <w:t>Договору</w:t>
      </w:r>
      <w:r w:rsidRPr="008272FA">
        <w:rPr>
          <w:rFonts w:ascii="Arial monospaced for SAP" w:hAnsi="Arial monospaced for SAP"/>
          <w:szCs w:val="22"/>
        </w:rPr>
        <w:t xml:space="preserve"> </w:t>
      </w:r>
      <w:r w:rsidRPr="008272FA">
        <w:rPr>
          <w:szCs w:val="22"/>
        </w:rPr>
        <w:t>подряда</w:t>
      </w:r>
      <w:r w:rsidRPr="008272FA">
        <w:rPr>
          <w:rFonts w:ascii="Arial monospaced for SAP" w:hAnsi="Arial monospaced for SAP"/>
          <w:szCs w:val="22"/>
        </w:rPr>
        <w:t xml:space="preserve">, </w:t>
      </w:r>
      <w:r w:rsidRPr="008272FA">
        <w:rPr>
          <w:szCs w:val="22"/>
        </w:rPr>
        <w:t>оплате</w:t>
      </w:r>
      <w:r w:rsidRPr="008272FA">
        <w:rPr>
          <w:rFonts w:ascii="Arial monospaced for SAP" w:hAnsi="Arial monospaced for SAP"/>
          <w:szCs w:val="22"/>
        </w:rPr>
        <w:t xml:space="preserve"> </w:t>
      </w:r>
      <w:r w:rsidRPr="008272FA">
        <w:rPr>
          <w:szCs w:val="22"/>
        </w:rPr>
        <w:t>не</w:t>
      </w:r>
      <w:r w:rsidRPr="008272FA">
        <w:rPr>
          <w:rFonts w:ascii="Arial monospaced for SAP" w:hAnsi="Arial monospaced for SAP"/>
          <w:szCs w:val="22"/>
        </w:rPr>
        <w:t xml:space="preserve"> </w:t>
      </w:r>
      <w:r w:rsidRPr="008272FA">
        <w:rPr>
          <w:szCs w:val="22"/>
        </w:rPr>
        <w:t>подлежит</w:t>
      </w:r>
      <w:r w:rsidRPr="008272FA">
        <w:rPr>
          <w:rFonts w:ascii="Arial monospaced for SAP" w:hAnsi="Arial monospaced for SAP"/>
          <w:szCs w:val="22"/>
        </w:rPr>
        <w:t>.</w:t>
      </w:r>
    </w:p>
    <w:p w:rsidR="008272FA" w:rsidRPr="008272FA" w:rsidRDefault="008272FA" w:rsidP="008272FA">
      <w:pPr>
        <w:autoSpaceDE w:val="0"/>
        <w:spacing w:before="0"/>
        <w:ind w:firstLine="720"/>
        <w:jc w:val="both"/>
        <w:rPr>
          <w:rFonts w:ascii="Arial monospaced for SAP" w:hAnsi="Arial monospaced for SAP"/>
          <w:szCs w:val="22"/>
        </w:rPr>
      </w:pPr>
      <w:r w:rsidRPr="008272FA">
        <w:rPr>
          <w:szCs w:val="22"/>
        </w:rPr>
        <w:lastRenderedPageBreak/>
        <w:t>В</w:t>
      </w:r>
      <w:r w:rsidRPr="008272FA">
        <w:rPr>
          <w:rFonts w:ascii="Arial monospaced for SAP" w:hAnsi="Arial monospaced for SAP"/>
          <w:szCs w:val="22"/>
        </w:rPr>
        <w:t xml:space="preserve"> </w:t>
      </w:r>
      <w:r w:rsidRPr="008272FA">
        <w:rPr>
          <w:szCs w:val="22"/>
        </w:rPr>
        <w:t>случае</w:t>
      </w:r>
      <w:r w:rsidRPr="008272FA">
        <w:rPr>
          <w:rFonts w:ascii="Arial monospaced for SAP" w:hAnsi="Arial monospaced for SAP"/>
          <w:szCs w:val="22"/>
        </w:rPr>
        <w:t xml:space="preserve"> </w:t>
      </w:r>
      <w:r w:rsidRPr="008272FA">
        <w:rPr>
          <w:szCs w:val="22"/>
        </w:rPr>
        <w:t>если</w:t>
      </w:r>
      <w:r w:rsidRPr="008272FA">
        <w:rPr>
          <w:rFonts w:ascii="Arial monospaced for SAP" w:hAnsi="Arial monospaced for SAP"/>
          <w:szCs w:val="22"/>
        </w:rPr>
        <w:t xml:space="preserve"> </w:t>
      </w:r>
      <w:r w:rsidRPr="008272FA">
        <w:rPr>
          <w:szCs w:val="22"/>
        </w:rPr>
        <w:t>предложенная</w:t>
      </w:r>
      <w:r w:rsidRPr="008272FA">
        <w:rPr>
          <w:rFonts w:ascii="Arial monospaced for SAP" w:hAnsi="Arial monospaced for SAP"/>
          <w:szCs w:val="22"/>
        </w:rPr>
        <w:t xml:space="preserve"> </w:t>
      </w:r>
      <w:r w:rsidRPr="008272FA">
        <w:rPr>
          <w:szCs w:val="22"/>
        </w:rPr>
        <w:t>участником</w:t>
      </w:r>
      <w:r w:rsidRPr="008272FA">
        <w:rPr>
          <w:rFonts w:ascii="Arial monospaced for SAP" w:hAnsi="Arial monospaced for SAP"/>
          <w:szCs w:val="22"/>
        </w:rPr>
        <w:t xml:space="preserve"> </w:t>
      </w:r>
      <w:r w:rsidRPr="008272FA">
        <w:rPr>
          <w:szCs w:val="22"/>
        </w:rPr>
        <w:t>закупки</w:t>
      </w:r>
      <w:r w:rsidRPr="008272FA">
        <w:rPr>
          <w:rFonts w:ascii="Arial monospaced for SAP" w:hAnsi="Arial monospaced for SAP"/>
          <w:szCs w:val="22"/>
        </w:rPr>
        <w:t xml:space="preserve"> </w:t>
      </w:r>
      <w:r w:rsidRPr="008272FA">
        <w:rPr>
          <w:szCs w:val="22"/>
        </w:rPr>
        <w:t>цена</w:t>
      </w:r>
      <w:r w:rsidRPr="008272FA">
        <w:rPr>
          <w:rFonts w:ascii="Arial monospaced for SAP" w:hAnsi="Arial monospaced for SAP"/>
          <w:szCs w:val="22"/>
        </w:rPr>
        <w:t xml:space="preserve"> </w:t>
      </w:r>
      <w:r w:rsidRPr="008272FA">
        <w:rPr>
          <w:szCs w:val="22"/>
        </w:rPr>
        <w:t>окажется</w:t>
      </w:r>
      <w:r w:rsidRPr="008272FA">
        <w:rPr>
          <w:rFonts w:ascii="Arial monospaced for SAP" w:hAnsi="Arial monospaced for SAP"/>
          <w:szCs w:val="22"/>
        </w:rPr>
        <w:t xml:space="preserve"> </w:t>
      </w:r>
      <w:r w:rsidRPr="008272FA">
        <w:rPr>
          <w:szCs w:val="22"/>
        </w:rPr>
        <w:t>ниже</w:t>
      </w:r>
      <w:r w:rsidRPr="008272FA">
        <w:rPr>
          <w:rFonts w:ascii="Arial monospaced for SAP" w:hAnsi="Arial monospaced for SAP"/>
          <w:szCs w:val="22"/>
        </w:rPr>
        <w:t xml:space="preserve"> </w:t>
      </w:r>
      <w:r w:rsidRPr="008272FA">
        <w:rPr>
          <w:szCs w:val="22"/>
        </w:rPr>
        <w:t>плановой</w:t>
      </w:r>
      <w:r w:rsidRPr="008272FA">
        <w:rPr>
          <w:rFonts w:ascii="Arial monospaced for SAP" w:hAnsi="Arial monospaced for SAP"/>
          <w:szCs w:val="22"/>
        </w:rPr>
        <w:t xml:space="preserve"> </w:t>
      </w:r>
      <w:r w:rsidRPr="008272FA">
        <w:rPr>
          <w:szCs w:val="22"/>
        </w:rPr>
        <w:t>стоимости</w:t>
      </w:r>
      <w:r w:rsidRPr="008272FA">
        <w:rPr>
          <w:rFonts w:ascii="Arial monospaced for SAP" w:hAnsi="Arial monospaced for SAP"/>
          <w:szCs w:val="22"/>
        </w:rPr>
        <w:t xml:space="preserve"> </w:t>
      </w:r>
      <w:r w:rsidRPr="008272FA">
        <w:rPr>
          <w:szCs w:val="22"/>
        </w:rPr>
        <w:t>закупки</w:t>
      </w:r>
      <w:r w:rsidRPr="008272FA">
        <w:rPr>
          <w:rFonts w:ascii="Arial monospaced for SAP" w:hAnsi="Arial monospaced for SAP"/>
          <w:szCs w:val="22"/>
        </w:rPr>
        <w:t xml:space="preserve"> </w:t>
      </w:r>
      <w:r w:rsidRPr="008272FA">
        <w:rPr>
          <w:szCs w:val="22"/>
        </w:rPr>
        <w:t>на</w:t>
      </w:r>
      <w:r w:rsidRPr="008272FA">
        <w:rPr>
          <w:rFonts w:ascii="Arial monospaced for SAP" w:hAnsi="Arial monospaced for SAP"/>
          <w:szCs w:val="22"/>
        </w:rPr>
        <w:t xml:space="preserve"> 25% </w:t>
      </w:r>
      <w:r w:rsidRPr="008272FA">
        <w:rPr>
          <w:szCs w:val="22"/>
        </w:rPr>
        <w:t>и</w:t>
      </w:r>
      <w:r w:rsidRPr="008272FA">
        <w:rPr>
          <w:rFonts w:ascii="Arial monospaced for SAP" w:hAnsi="Arial monospaced for SAP"/>
          <w:szCs w:val="22"/>
        </w:rPr>
        <w:t xml:space="preserve"> </w:t>
      </w:r>
      <w:r w:rsidRPr="008272FA">
        <w:rPr>
          <w:szCs w:val="22"/>
        </w:rPr>
        <w:t>более</w:t>
      </w:r>
      <w:r w:rsidRPr="008272FA">
        <w:rPr>
          <w:rFonts w:ascii="Arial monospaced for SAP" w:hAnsi="Arial monospaced for SAP"/>
          <w:szCs w:val="22"/>
        </w:rPr>
        <w:t xml:space="preserve">, </w:t>
      </w:r>
      <w:r w:rsidRPr="008272FA">
        <w:rPr>
          <w:szCs w:val="22"/>
        </w:rPr>
        <w:t>Общество</w:t>
      </w:r>
      <w:r w:rsidRPr="008272FA">
        <w:rPr>
          <w:rFonts w:ascii="Arial monospaced for SAP" w:hAnsi="Arial monospaced for SAP"/>
          <w:szCs w:val="22"/>
        </w:rPr>
        <w:t xml:space="preserve"> </w:t>
      </w:r>
      <w:r w:rsidRPr="008272FA">
        <w:rPr>
          <w:szCs w:val="22"/>
        </w:rPr>
        <w:t>вправе</w:t>
      </w:r>
      <w:r w:rsidRPr="008272FA">
        <w:rPr>
          <w:rFonts w:ascii="Arial monospaced for SAP" w:hAnsi="Arial monospaced for SAP"/>
          <w:szCs w:val="22"/>
        </w:rPr>
        <w:t xml:space="preserve"> </w:t>
      </w:r>
      <w:r w:rsidRPr="008272FA">
        <w:rPr>
          <w:szCs w:val="22"/>
        </w:rPr>
        <w:t>запросить</w:t>
      </w:r>
      <w:r w:rsidRPr="008272FA">
        <w:rPr>
          <w:rFonts w:ascii="Arial monospaced for SAP" w:hAnsi="Arial monospaced for SAP"/>
          <w:szCs w:val="22"/>
        </w:rPr>
        <w:t xml:space="preserve"> </w:t>
      </w:r>
      <w:r w:rsidRPr="008272FA">
        <w:rPr>
          <w:szCs w:val="22"/>
        </w:rPr>
        <w:t>дополнительное</w:t>
      </w:r>
      <w:r w:rsidRPr="008272FA">
        <w:rPr>
          <w:rFonts w:ascii="Arial monospaced for SAP" w:hAnsi="Arial monospaced for SAP"/>
          <w:szCs w:val="22"/>
        </w:rPr>
        <w:t xml:space="preserve"> </w:t>
      </w:r>
      <w:r w:rsidRPr="008272FA">
        <w:rPr>
          <w:szCs w:val="22"/>
        </w:rPr>
        <w:t>обоснование</w:t>
      </w:r>
      <w:r w:rsidRPr="008272FA">
        <w:rPr>
          <w:rFonts w:ascii="Arial monospaced for SAP" w:hAnsi="Arial monospaced for SAP"/>
          <w:szCs w:val="22"/>
        </w:rPr>
        <w:t xml:space="preserve"> </w:t>
      </w:r>
      <w:r w:rsidRPr="008272FA">
        <w:rPr>
          <w:szCs w:val="22"/>
        </w:rPr>
        <w:t>такого</w:t>
      </w:r>
      <w:r w:rsidRPr="008272FA">
        <w:rPr>
          <w:rFonts w:ascii="Arial monospaced for SAP" w:hAnsi="Arial monospaced for SAP"/>
          <w:szCs w:val="22"/>
        </w:rPr>
        <w:t xml:space="preserve"> </w:t>
      </w:r>
      <w:r w:rsidRPr="008272FA">
        <w:rPr>
          <w:szCs w:val="22"/>
        </w:rPr>
        <w:t>снижения</w:t>
      </w:r>
      <w:r w:rsidRPr="008272FA">
        <w:rPr>
          <w:rFonts w:ascii="Arial monospaced for SAP" w:hAnsi="Arial monospaced for SAP"/>
          <w:szCs w:val="22"/>
        </w:rPr>
        <w:t xml:space="preserve">. </w:t>
      </w:r>
      <w:r w:rsidRPr="008272FA">
        <w:rPr>
          <w:szCs w:val="22"/>
        </w:rPr>
        <w:t>В</w:t>
      </w:r>
      <w:r w:rsidRPr="008272FA">
        <w:rPr>
          <w:rFonts w:ascii="Arial monospaced for SAP" w:hAnsi="Arial monospaced for SAP"/>
          <w:szCs w:val="22"/>
        </w:rPr>
        <w:t xml:space="preserve"> </w:t>
      </w:r>
      <w:r w:rsidRPr="008272FA">
        <w:rPr>
          <w:szCs w:val="22"/>
        </w:rPr>
        <w:t>случае</w:t>
      </w:r>
      <w:r w:rsidRPr="008272FA">
        <w:rPr>
          <w:rFonts w:ascii="Arial monospaced for SAP" w:hAnsi="Arial monospaced for SAP"/>
          <w:szCs w:val="22"/>
        </w:rPr>
        <w:t xml:space="preserve"> </w:t>
      </w:r>
      <w:r w:rsidRPr="008272FA">
        <w:rPr>
          <w:szCs w:val="22"/>
        </w:rPr>
        <w:t>признания</w:t>
      </w:r>
      <w:r w:rsidRPr="008272FA">
        <w:rPr>
          <w:rFonts w:ascii="Arial monospaced for SAP" w:hAnsi="Arial monospaced for SAP"/>
          <w:szCs w:val="22"/>
        </w:rPr>
        <w:t xml:space="preserve"> </w:t>
      </w:r>
      <w:r w:rsidRPr="008272FA">
        <w:rPr>
          <w:szCs w:val="22"/>
        </w:rPr>
        <w:t>оферты</w:t>
      </w:r>
      <w:r w:rsidRPr="008272FA">
        <w:rPr>
          <w:rFonts w:ascii="Arial monospaced for SAP" w:hAnsi="Arial monospaced for SAP"/>
          <w:szCs w:val="22"/>
        </w:rPr>
        <w:t xml:space="preserve"> </w:t>
      </w:r>
      <w:r w:rsidRPr="008272FA">
        <w:rPr>
          <w:szCs w:val="22"/>
        </w:rPr>
        <w:t>не</w:t>
      </w:r>
      <w:r w:rsidRPr="008272FA">
        <w:rPr>
          <w:rFonts w:ascii="Arial monospaced for SAP" w:hAnsi="Arial monospaced for SAP"/>
          <w:szCs w:val="22"/>
        </w:rPr>
        <w:t xml:space="preserve"> </w:t>
      </w:r>
      <w:r w:rsidRPr="008272FA">
        <w:rPr>
          <w:szCs w:val="22"/>
        </w:rPr>
        <w:t>соответствующей</w:t>
      </w:r>
      <w:r w:rsidRPr="008272FA">
        <w:rPr>
          <w:rFonts w:ascii="Arial monospaced for SAP" w:hAnsi="Arial monospaced for SAP"/>
          <w:szCs w:val="22"/>
        </w:rPr>
        <w:t xml:space="preserve"> </w:t>
      </w:r>
      <w:r w:rsidRPr="008272FA">
        <w:rPr>
          <w:szCs w:val="22"/>
        </w:rPr>
        <w:t>рыночной</w:t>
      </w:r>
      <w:r w:rsidRPr="008272FA">
        <w:rPr>
          <w:rFonts w:ascii="Arial monospaced for SAP" w:hAnsi="Arial monospaced for SAP"/>
          <w:szCs w:val="22"/>
        </w:rPr>
        <w:t xml:space="preserve"> </w:t>
      </w:r>
      <w:r w:rsidRPr="008272FA">
        <w:rPr>
          <w:szCs w:val="22"/>
        </w:rPr>
        <w:t>ситуации</w:t>
      </w:r>
      <w:r w:rsidRPr="008272FA">
        <w:rPr>
          <w:rFonts w:ascii="Arial monospaced for SAP" w:hAnsi="Arial monospaced for SAP"/>
          <w:szCs w:val="22"/>
        </w:rPr>
        <w:t xml:space="preserve"> </w:t>
      </w:r>
      <w:r w:rsidRPr="008272FA">
        <w:rPr>
          <w:szCs w:val="22"/>
        </w:rPr>
        <w:t>Общество</w:t>
      </w:r>
      <w:r w:rsidRPr="008272FA">
        <w:rPr>
          <w:rFonts w:ascii="Arial monospaced for SAP" w:hAnsi="Arial monospaced for SAP"/>
          <w:szCs w:val="22"/>
        </w:rPr>
        <w:t xml:space="preserve"> </w:t>
      </w:r>
      <w:r w:rsidRPr="008272FA">
        <w:rPr>
          <w:szCs w:val="22"/>
        </w:rPr>
        <w:t>оставляет</w:t>
      </w:r>
      <w:r w:rsidRPr="008272FA">
        <w:rPr>
          <w:rFonts w:ascii="Arial monospaced for SAP" w:hAnsi="Arial monospaced for SAP"/>
          <w:szCs w:val="22"/>
        </w:rPr>
        <w:t xml:space="preserve"> </w:t>
      </w:r>
      <w:r w:rsidRPr="008272FA">
        <w:rPr>
          <w:szCs w:val="22"/>
        </w:rPr>
        <w:t>за</w:t>
      </w:r>
      <w:r w:rsidRPr="008272FA">
        <w:rPr>
          <w:rFonts w:ascii="Arial monospaced for SAP" w:hAnsi="Arial monospaced for SAP"/>
          <w:szCs w:val="22"/>
        </w:rPr>
        <w:t xml:space="preserve"> </w:t>
      </w:r>
      <w:r w:rsidRPr="008272FA">
        <w:rPr>
          <w:szCs w:val="22"/>
        </w:rPr>
        <w:t>собой</w:t>
      </w:r>
      <w:r w:rsidRPr="008272FA">
        <w:rPr>
          <w:rFonts w:ascii="Arial monospaced for SAP" w:hAnsi="Arial monospaced for SAP"/>
          <w:szCs w:val="22"/>
        </w:rPr>
        <w:t xml:space="preserve"> </w:t>
      </w:r>
      <w:r w:rsidRPr="008272FA">
        <w:rPr>
          <w:szCs w:val="22"/>
        </w:rPr>
        <w:t>право</w:t>
      </w:r>
      <w:r w:rsidRPr="008272FA">
        <w:rPr>
          <w:rFonts w:ascii="Arial monospaced for SAP" w:hAnsi="Arial monospaced for SAP"/>
          <w:szCs w:val="22"/>
        </w:rPr>
        <w:t xml:space="preserve"> </w:t>
      </w:r>
      <w:r w:rsidRPr="008272FA">
        <w:rPr>
          <w:szCs w:val="22"/>
        </w:rPr>
        <w:t>отклонить</w:t>
      </w:r>
      <w:r w:rsidRPr="008272FA">
        <w:rPr>
          <w:rFonts w:ascii="Arial monospaced for SAP" w:hAnsi="Arial monospaced for SAP"/>
          <w:szCs w:val="22"/>
        </w:rPr>
        <w:t xml:space="preserve"> </w:t>
      </w:r>
      <w:r w:rsidRPr="008272FA">
        <w:rPr>
          <w:szCs w:val="22"/>
        </w:rPr>
        <w:t>такую</w:t>
      </w:r>
      <w:r w:rsidRPr="008272FA">
        <w:rPr>
          <w:rFonts w:ascii="Arial monospaced for SAP" w:hAnsi="Arial monospaced for SAP"/>
          <w:szCs w:val="22"/>
        </w:rPr>
        <w:t xml:space="preserve"> </w:t>
      </w:r>
      <w:r w:rsidRPr="008272FA">
        <w:rPr>
          <w:szCs w:val="22"/>
        </w:rPr>
        <w:t>оферту</w:t>
      </w:r>
      <w:r w:rsidRPr="008272FA">
        <w:rPr>
          <w:rFonts w:ascii="Arial monospaced for SAP" w:hAnsi="Arial monospaced for SAP"/>
          <w:szCs w:val="22"/>
        </w:rPr>
        <w:t>.</w:t>
      </w:r>
    </w:p>
    <w:p w:rsidR="008272FA" w:rsidRPr="008272FA" w:rsidRDefault="008272FA" w:rsidP="008272FA">
      <w:pPr>
        <w:spacing w:before="0"/>
        <w:ind w:firstLine="567"/>
        <w:jc w:val="both"/>
        <w:rPr>
          <w:rFonts w:ascii="Arial monospaced for SAP" w:hAnsi="Arial monospaced for SAP"/>
          <w:szCs w:val="22"/>
        </w:rPr>
      </w:pPr>
      <w:r w:rsidRPr="008272FA">
        <w:rPr>
          <w:szCs w:val="22"/>
        </w:rPr>
        <w:t>С</w:t>
      </w:r>
      <w:r w:rsidRPr="008272FA">
        <w:rPr>
          <w:rFonts w:ascii="Arial monospaced for SAP" w:hAnsi="Arial monospaced for SAP"/>
          <w:szCs w:val="22"/>
        </w:rPr>
        <w:t xml:space="preserve"> </w:t>
      </w:r>
      <w:r w:rsidRPr="008272FA">
        <w:rPr>
          <w:szCs w:val="22"/>
        </w:rPr>
        <w:t>согласия</w:t>
      </w:r>
      <w:r w:rsidRPr="008272FA">
        <w:rPr>
          <w:rFonts w:ascii="Arial monospaced for SAP" w:hAnsi="Arial monospaced for SAP"/>
          <w:szCs w:val="22"/>
        </w:rPr>
        <w:t xml:space="preserve"> </w:t>
      </w:r>
      <w:r w:rsidRPr="008272FA">
        <w:rPr>
          <w:szCs w:val="22"/>
        </w:rPr>
        <w:t>Заказчика</w:t>
      </w:r>
      <w:r w:rsidRPr="008272FA">
        <w:rPr>
          <w:rFonts w:ascii="Arial monospaced for SAP" w:hAnsi="Arial monospaced for SAP"/>
          <w:szCs w:val="22"/>
        </w:rPr>
        <w:t xml:space="preserve"> </w:t>
      </w:r>
      <w:r w:rsidRPr="008272FA">
        <w:rPr>
          <w:szCs w:val="22"/>
        </w:rPr>
        <w:t>максимальная</w:t>
      </w:r>
      <w:r w:rsidRPr="008272FA">
        <w:rPr>
          <w:rFonts w:ascii="Arial monospaced for SAP" w:hAnsi="Arial monospaced for SAP"/>
          <w:szCs w:val="22"/>
        </w:rPr>
        <w:t xml:space="preserve"> </w:t>
      </w:r>
      <w:r w:rsidRPr="008272FA">
        <w:rPr>
          <w:szCs w:val="22"/>
        </w:rPr>
        <w:t>стоимость</w:t>
      </w:r>
      <w:r w:rsidRPr="008272FA">
        <w:rPr>
          <w:rFonts w:ascii="Arial monospaced for SAP" w:hAnsi="Arial monospaced for SAP"/>
          <w:szCs w:val="22"/>
        </w:rPr>
        <w:t xml:space="preserve"> </w:t>
      </w:r>
      <w:r w:rsidRPr="008272FA">
        <w:rPr>
          <w:szCs w:val="22"/>
        </w:rPr>
        <w:t>работ</w:t>
      </w:r>
      <w:r w:rsidRPr="008272FA">
        <w:rPr>
          <w:rFonts w:ascii="Arial monospaced for SAP" w:hAnsi="Arial monospaced for SAP"/>
          <w:szCs w:val="22"/>
        </w:rPr>
        <w:t xml:space="preserve"> </w:t>
      </w:r>
      <w:r w:rsidRPr="008272FA">
        <w:rPr>
          <w:szCs w:val="22"/>
        </w:rPr>
        <w:t>может</w:t>
      </w:r>
      <w:r w:rsidRPr="008272FA">
        <w:rPr>
          <w:rFonts w:ascii="Arial monospaced for SAP" w:hAnsi="Arial monospaced for SAP"/>
          <w:szCs w:val="22"/>
        </w:rPr>
        <w:t xml:space="preserve"> </w:t>
      </w:r>
      <w:r w:rsidRPr="008272FA">
        <w:rPr>
          <w:szCs w:val="22"/>
        </w:rPr>
        <w:t>быть</w:t>
      </w:r>
      <w:r w:rsidRPr="008272FA">
        <w:rPr>
          <w:rFonts w:ascii="Arial monospaced for SAP" w:hAnsi="Arial monospaced for SAP"/>
          <w:szCs w:val="22"/>
        </w:rPr>
        <w:t xml:space="preserve"> </w:t>
      </w:r>
      <w:r w:rsidRPr="008272FA">
        <w:rPr>
          <w:szCs w:val="22"/>
        </w:rPr>
        <w:t>увеличена</w:t>
      </w:r>
      <w:r w:rsidRPr="008272FA">
        <w:rPr>
          <w:rFonts w:ascii="Arial monospaced for SAP" w:hAnsi="Arial monospaced for SAP"/>
          <w:szCs w:val="22"/>
        </w:rPr>
        <w:t xml:space="preserve"> </w:t>
      </w:r>
      <w:r w:rsidRPr="008272FA">
        <w:rPr>
          <w:szCs w:val="22"/>
        </w:rPr>
        <w:t>в</w:t>
      </w:r>
      <w:r w:rsidRPr="008272FA">
        <w:rPr>
          <w:rFonts w:ascii="Arial monospaced for SAP" w:hAnsi="Arial monospaced for SAP"/>
          <w:szCs w:val="22"/>
        </w:rPr>
        <w:t xml:space="preserve"> </w:t>
      </w:r>
      <w:r w:rsidRPr="008272FA">
        <w:rPr>
          <w:szCs w:val="22"/>
        </w:rPr>
        <w:t>течение</w:t>
      </w:r>
      <w:r w:rsidRPr="008272FA">
        <w:rPr>
          <w:rFonts w:ascii="Arial monospaced for SAP" w:hAnsi="Arial monospaced for SAP"/>
          <w:szCs w:val="22"/>
        </w:rPr>
        <w:t xml:space="preserve"> </w:t>
      </w:r>
      <w:r w:rsidRPr="008272FA">
        <w:rPr>
          <w:szCs w:val="22"/>
        </w:rPr>
        <w:t>действия</w:t>
      </w:r>
      <w:r w:rsidRPr="008272FA">
        <w:rPr>
          <w:rFonts w:ascii="Arial monospaced for SAP" w:hAnsi="Arial monospaced for SAP"/>
          <w:szCs w:val="22"/>
        </w:rPr>
        <w:t xml:space="preserve"> </w:t>
      </w:r>
      <w:r w:rsidRPr="008272FA">
        <w:rPr>
          <w:szCs w:val="22"/>
        </w:rPr>
        <w:t>настоящего</w:t>
      </w:r>
      <w:r w:rsidRPr="008272FA">
        <w:rPr>
          <w:rFonts w:ascii="Arial monospaced for SAP" w:hAnsi="Arial monospaced for SAP"/>
          <w:szCs w:val="22"/>
        </w:rPr>
        <w:t xml:space="preserve"> </w:t>
      </w:r>
      <w:r w:rsidRPr="008272FA">
        <w:rPr>
          <w:szCs w:val="22"/>
        </w:rPr>
        <w:t>договора</w:t>
      </w:r>
      <w:r w:rsidRPr="008272FA">
        <w:rPr>
          <w:rFonts w:ascii="Arial monospaced for SAP" w:hAnsi="Arial monospaced for SAP"/>
          <w:szCs w:val="22"/>
        </w:rPr>
        <w:t xml:space="preserve">, </w:t>
      </w:r>
      <w:r w:rsidRPr="008272FA">
        <w:rPr>
          <w:szCs w:val="22"/>
        </w:rPr>
        <w:t>с</w:t>
      </w:r>
      <w:r w:rsidRPr="008272FA">
        <w:rPr>
          <w:rFonts w:ascii="Arial monospaced for SAP" w:hAnsi="Arial monospaced for SAP"/>
          <w:szCs w:val="22"/>
        </w:rPr>
        <w:t xml:space="preserve"> </w:t>
      </w:r>
      <w:r w:rsidRPr="008272FA">
        <w:rPr>
          <w:szCs w:val="22"/>
        </w:rPr>
        <w:t>соблюдением</w:t>
      </w:r>
      <w:r w:rsidRPr="008272FA">
        <w:rPr>
          <w:rFonts w:ascii="Arial monospaced for SAP" w:hAnsi="Arial monospaced for SAP"/>
          <w:szCs w:val="22"/>
        </w:rPr>
        <w:t xml:space="preserve"> </w:t>
      </w:r>
      <w:r w:rsidRPr="008272FA">
        <w:rPr>
          <w:szCs w:val="22"/>
        </w:rPr>
        <w:t>стоимости</w:t>
      </w:r>
      <w:r w:rsidRPr="008272FA">
        <w:rPr>
          <w:rFonts w:ascii="Arial monospaced for SAP" w:hAnsi="Arial monospaced for SAP"/>
          <w:szCs w:val="22"/>
        </w:rPr>
        <w:t xml:space="preserve"> </w:t>
      </w:r>
      <w:r w:rsidRPr="008272FA">
        <w:rPr>
          <w:szCs w:val="22"/>
        </w:rPr>
        <w:t>опциона</w:t>
      </w:r>
      <w:r w:rsidRPr="008272FA">
        <w:rPr>
          <w:rFonts w:ascii="Arial monospaced for SAP" w:hAnsi="Arial monospaced for SAP"/>
          <w:szCs w:val="22"/>
        </w:rPr>
        <w:t xml:space="preserve">. </w:t>
      </w:r>
      <w:r w:rsidRPr="008272FA">
        <w:rPr>
          <w:szCs w:val="22"/>
        </w:rPr>
        <w:t>Такое</w:t>
      </w:r>
      <w:r w:rsidRPr="008272FA">
        <w:rPr>
          <w:rFonts w:ascii="Arial monospaced for SAP" w:hAnsi="Arial monospaced for SAP"/>
          <w:szCs w:val="22"/>
        </w:rPr>
        <w:t xml:space="preserve"> </w:t>
      </w:r>
      <w:r w:rsidRPr="008272FA">
        <w:rPr>
          <w:szCs w:val="22"/>
        </w:rPr>
        <w:t>увеличение</w:t>
      </w:r>
      <w:r w:rsidRPr="008272FA">
        <w:rPr>
          <w:rFonts w:ascii="Arial monospaced for SAP" w:hAnsi="Arial monospaced for SAP"/>
          <w:szCs w:val="22"/>
        </w:rPr>
        <w:t xml:space="preserve"> </w:t>
      </w:r>
      <w:r w:rsidRPr="008272FA">
        <w:rPr>
          <w:szCs w:val="22"/>
        </w:rPr>
        <w:t>оформляется</w:t>
      </w:r>
      <w:r w:rsidRPr="008272FA">
        <w:rPr>
          <w:rFonts w:ascii="Arial monospaced for SAP" w:hAnsi="Arial monospaced for SAP"/>
          <w:szCs w:val="22"/>
        </w:rPr>
        <w:t xml:space="preserve"> </w:t>
      </w:r>
      <w:r w:rsidRPr="008272FA">
        <w:rPr>
          <w:szCs w:val="22"/>
        </w:rPr>
        <w:t>дополнительным</w:t>
      </w:r>
      <w:r w:rsidRPr="008272FA">
        <w:rPr>
          <w:rFonts w:ascii="Arial monospaced for SAP" w:hAnsi="Arial monospaced for SAP"/>
          <w:szCs w:val="22"/>
        </w:rPr>
        <w:t xml:space="preserve"> </w:t>
      </w:r>
      <w:r w:rsidRPr="008272FA">
        <w:rPr>
          <w:szCs w:val="22"/>
        </w:rPr>
        <w:t>соглашением</w:t>
      </w:r>
      <w:r w:rsidRPr="008272FA">
        <w:rPr>
          <w:rFonts w:ascii="Arial monospaced for SAP" w:hAnsi="Arial monospaced for SAP"/>
          <w:szCs w:val="22"/>
        </w:rPr>
        <w:t xml:space="preserve"> </w:t>
      </w:r>
      <w:r w:rsidRPr="008272FA">
        <w:rPr>
          <w:szCs w:val="22"/>
        </w:rPr>
        <w:t>к</w:t>
      </w:r>
      <w:r w:rsidRPr="008272FA">
        <w:rPr>
          <w:rFonts w:ascii="Arial monospaced for SAP" w:hAnsi="Arial monospaced for SAP"/>
          <w:szCs w:val="22"/>
        </w:rPr>
        <w:t xml:space="preserve"> </w:t>
      </w:r>
      <w:r w:rsidRPr="008272FA">
        <w:rPr>
          <w:szCs w:val="22"/>
        </w:rPr>
        <w:t>Договору</w:t>
      </w:r>
      <w:r w:rsidRPr="008272FA">
        <w:rPr>
          <w:rFonts w:ascii="Arial monospaced for SAP" w:hAnsi="Arial monospaced for SAP"/>
          <w:szCs w:val="22"/>
        </w:rPr>
        <w:t xml:space="preserve">. </w:t>
      </w:r>
      <w:r w:rsidRPr="008272FA">
        <w:rPr>
          <w:szCs w:val="22"/>
        </w:rPr>
        <w:t>Подрядчик</w:t>
      </w:r>
      <w:r w:rsidRPr="008272FA">
        <w:rPr>
          <w:rFonts w:ascii="Arial monospaced for SAP" w:hAnsi="Arial monospaced for SAP"/>
          <w:szCs w:val="22"/>
        </w:rPr>
        <w:t xml:space="preserve"> </w:t>
      </w:r>
      <w:r w:rsidRPr="008272FA">
        <w:rPr>
          <w:szCs w:val="22"/>
        </w:rPr>
        <w:t>не</w:t>
      </w:r>
      <w:r w:rsidRPr="008272FA">
        <w:rPr>
          <w:rFonts w:ascii="Arial monospaced for SAP" w:hAnsi="Arial monospaced for SAP"/>
          <w:szCs w:val="22"/>
        </w:rPr>
        <w:t xml:space="preserve"> </w:t>
      </w:r>
      <w:r w:rsidRPr="008272FA">
        <w:rPr>
          <w:szCs w:val="22"/>
        </w:rPr>
        <w:t>вправе</w:t>
      </w:r>
      <w:r w:rsidRPr="008272FA">
        <w:rPr>
          <w:rFonts w:ascii="Arial monospaced for SAP" w:hAnsi="Arial monospaced for SAP"/>
          <w:szCs w:val="22"/>
        </w:rPr>
        <w:t xml:space="preserve"> </w:t>
      </w:r>
      <w:r w:rsidRPr="008272FA">
        <w:rPr>
          <w:szCs w:val="22"/>
        </w:rPr>
        <w:t>отказаться</w:t>
      </w:r>
      <w:r w:rsidRPr="008272FA">
        <w:rPr>
          <w:rFonts w:ascii="Arial monospaced for SAP" w:hAnsi="Arial monospaced for SAP"/>
          <w:szCs w:val="22"/>
        </w:rPr>
        <w:t xml:space="preserve"> </w:t>
      </w:r>
      <w:r w:rsidRPr="008272FA">
        <w:rPr>
          <w:szCs w:val="22"/>
        </w:rPr>
        <w:t>от</w:t>
      </w:r>
      <w:r w:rsidRPr="008272FA">
        <w:rPr>
          <w:rFonts w:ascii="Arial monospaced for SAP" w:hAnsi="Arial monospaced for SAP"/>
          <w:szCs w:val="22"/>
        </w:rPr>
        <w:t xml:space="preserve"> </w:t>
      </w:r>
      <w:r w:rsidRPr="008272FA">
        <w:rPr>
          <w:szCs w:val="22"/>
        </w:rPr>
        <w:t>заключения</w:t>
      </w:r>
      <w:r w:rsidRPr="008272FA">
        <w:rPr>
          <w:rFonts w:ascii="Arial monospaced for SAP" w:hAnsi="Arial monospaced for SAP"/>
          <w:szCs w:val="22"/>
        </w:rPr>
        <w:t xml:space="preserve"> </w:t>
      </w:r>
      <w:r w:rsidRPr="008272FA">
        <w:rPr>
          <w:szCs w:val="22"/>
        </w:rPr>
        <w:t>дополнительного</w:t>
      </w:r>
      <w:r w:rsidRPr="008272FA">
        <w:rPr>
          <w:rFonts w:ascii="Arial monospaced for SAP" w:hAnsi="Arial monospaced for SAP"/>
          <w:szCs w:val="22"/>
        </w:rPr>
        <w:t xml:space="preserve"> </w:t>
      </w:r>
      <w:r w:rsidRPr="008272FA">
        <w:rPr>
          <w:szCs w:val="22"/>
        </w:rPr>
        <w:t>соглашения</w:t>
      </w:r>
      <w:r w:rsidRPr="008272FA">
        <w:rPr>
          <w:rFonts w:ascii="Arial monospaced for SAP" w:hAnsi="Arial monospaced for SAP"/>
          <w:szCs w:val="22"/>
        </w:rPr>
        <w:t xml:space="preserve"> </w:t>
      </w:r>
      <w:r w:rsidRPr="008272FA">
        <w:rPr>
          <w:szCs w:val="22"/>
        </w:rPr>
        <w:t>и</w:t>
      </w:r>
      <w:r w:rsidRPr="008272FA">
        <w:rPr>
          <w:rFonts w:ascii="Arial monospaced for SAP" w:hAnsi="Arial monospaced for SAP"/>
          <w:szCs w:val="22"/>
        </w:rPr>
        <w:t xml:space="preserve"> </w:t>
      </w:r>
      <w:r w:rsidRPr="008272FA">
        <w:rPr>
          <w:szCs w:val="22"/>
        </w:rPr>
        <w:t>выполнения</w:t>
      </w:r>
      <w:r w:rsidRPr="008272FA">
        <w:rPr>
          <w:rFonts w:ascii="Arial monospaced for SAP" w:hAnsi="Arial monospaced for SAP"/>
          <w:szCs w:val="22"/>
        </w:rPr>
        <w:t xml:space="preserve"> </w:t>
      </w:r>
      <w:r w:rsidRPr="008272FA">
        <w:rPr>
          <w:szCs w:val="22"/>
        </w:rPr>
        <w:t>таких</w:t>
      </w:r>
      <w:r w:rsidRPr="008272FA">
        <w:rPr>
          <w:rFonts w:ascii="Arial monospaced for SAP" w:hAnsi="Arial monospaced for SAP"/>
          <w:szCs w:val="22"/>
        </w:rPr>
        <w:t xml:space="preserve"> </w:t>
      </w:r>
      <w:r w:rsidRPr="008272FA">
        <w:rPr>
          <w:szCs w:val="22"/>
        </w:rPr>
        <w:t>работ</w:t>
      </w:r>
      <w:r w:rsidRPr="008272FA">
        <w:rPr>
          <w:rFonts w:ascii="Arial monospaced for SAP" w:hAnsi="Arial monospaced for SAP"/>
          <w:szCs w:val="22"/>
        </w:rPr>
        <w:t xml:space="preserve"> (</w:t>
      </w:r>
      <w:r w:rsidRPr="008272FA">
        <w:rPr>
          <w:szCs w:val="22"/>
        </w:rPr>
        <w:t>в</w:t>
      </w:r>
      <w:r w:rsidRPr="008272FA">
        <w:rPr>
          <w:rFonts w:ascii="Arial monospaced for SAP" w:hAnsi="Arial monospaced for SAP"/>
          <w:szCs w:val="22"/>
        </w:rPr>
        <w:t xml:space="preserve"> </w:t>
      </w:r>
      <w:r w:rsidRPr="008272FA">
        <w:rPr>
          <w:szCs w:val="22"/>
        </w:rPr>
        <w:t>рамках</w:t>
      </w:r>
      <w:r w:rsidRPr="008272FA">
        <w:rPr>
          <w:rFonts w:ascii="Arial monospaced for SAP" w:hAnsi="Arial monospaced for SAP"/>
          <w:szCs w:val="22"/>
        </w:rPr>
        <w:t xml:space="preserve"> </w:t>
      </w:r>
      <w:r w:rsidRPr="008272FA">
        <w:rPr>
          <w:szCs w:val="22"/>
        </w:rPr>
        <w:t>опциона</w:t>
      </w:r>
      <w:r w:rsidRPr="008272FA">
        <w:rPr>
          <w:rFonts w:ascii="Arial monospaced for SAP" w:hAnsi="Arial monospaced for SAP"/>
          <w:szCs w:val="22"/>
        </w:rPr>
        <w:t xml:space="preserve"> </w:t>
      </w:r>
      <w:r w:rsidRPr="008272FA">
        <w:rPr>
          <w:szCs w:val="22"/>
        </w:rPr>
        <w:t>на</w:t>
      </w:r>
      <w:r w:rsidRPr="008272FA">
        <w:rPr>
          <w:rFonts w:ascii="Arial monospaced for SAP" w:hAnsi="Arial monospaced for SAP"/>
          <w:szCs w:val="22"/>
        </w:rPr>
        <w:t xml:space="preserve"> </w:t>
      </w:r>
      <w:r w:rsidRPr="008272FA">
        <w:rPr>
          <w:szCs w:val="22"/>
        </w:rPr>
        <w:t>выполнение</w:t>
      </w:r>
      <w:r w:rsidRPr="008272FA">
        <w:rPr>
          <w:rFonts w:ascii="Arial monospaced for SAP" w:hAnsi="Arial monospaced for SAP"/>
          <w:szCs w:val="22"/>
        </w:rPr>
        <w:t xml:space="preserve"> </w:t>
      </w:r>
      <w:r w:rsidRPr="008272FA">
        <w:rPr>
          <w:szCs w:val="22"/>
        </w:rPr>
        <w:t>работ</w:t>
      </w:r>
      <w:r w:rsidRPr="008272FA">
        <w:rPr>
          <w:rFonts w:ascii="Arial monospaced for SAP" w:hAnsi="Arial monospaced for SAP"/>
          <w:szCs w:val="22"/>
        </w:rPr>
        <w:t>).</w:t>
      </w:r>
    </w:p>
    <w:p w:rsidR="008272FA" w:rsidRPr="008272FA" w:rsidRDefault="008272FA" w:rsidP="008272FA">
      <w:pPr>
        <w:spacing w:before="0"/>
        <w:ind w:firstLine="567"/>
        <w:jc w:val="both"/>
        <w:rPr>
          <w:rFonts w:ascii="Arial monospaced for SAP" w:hAnsi="Arial monospaced for SAP"/>
          <w:szCs w:val="22"/>
        </w:rPr>
      </w:pPr>
      <w:r w:rsidRPr="008272FA">
        <w:rPr>
          <w:szCs w:val="22"/>
        </w:rPr>
        <w:t>Стоимость</w:t>
      </w:r>
      <w:r w:rsidRPr="008272FA">
        <w:rPr>
          <w:rFonts w:ascii="Arial monospaced for SAP" w:hAnsi="Arial monospaced for SAP"/>
          <w:szCs w:val="22"/>
        </w:rPr>
        <w:t xml:space="preserve"> </w:t>
      </w:r>
      <w:r w:rsidRPr="008272FA">
        <w:rPr>
          <w:szCs w:val="22"/>
        </w:rPr>
        <w:t>опциона</w:t>
      </w:r>
      <w:r w:rsidRPr="008272FA">
        <w:rPr>
          <w:rFonts w:ascii="Arial monospaced for SAP" w:hAnsi="Arial monospaced for SAP"/>
          <w:szCs w:val="22"/>
        </w:rPr>
        <w:t xml:space="preserve"> – </w:t>
      </w:r>
      <w:r w:rsidR="000E40C6">
        <w:rPr>
          <w:szCs w:val="22"/>
        </w:rPr>
        <w:t xml:space="preserve">не более 20 </w:t>
      </w:r>
      <w:r w:rsidR="000E40C6" w:rsidRPr="00EE56FB">
        <w:rPr>
          <w:szCs w:val="22"/>
        </w:rPr>
        <w:t>%</w:t>
      </w:r>
      <w:r w:rsidR="000E40C6" w:rsidRPr="00774474">
        <w:rPr>
          <w:szCs w:val="22"/>
        </w:rPr>
        <w:t xml:space="preserve"> от стоимости работ по Договору, указанной в п. 3.1</w:t>
      </w:r>
      <w:r w:rsidRPr="008272FA">
        <w:rPr>
          <w:rFonts w:ascii="Arial monospaced for SAP" w:hAnsi="Arial monospaced for SAP"/>
          <w:szCs w:val="22"/>
        </w:rPr>
        <w:t>.</w:t>
      </w:r>
    </w:p>
    <w:p w:rsidR="008272FA" w:rsidRPr="008272FA" w:rsidRDefault="008272FA" w:rsidP="008272FA">
      <w:pPr>
        <w:spacing w:before="0"/>
        <w:jc w:val="both"/>
        <w:rPr>
          <w:rFonts w:ascii="Arial monospaced for SAP" w:hAnsi="Arial monospaced for SAP"/>
          <w:szCs w:val="22"/>
        </w:rPr>
      </w:pPr>
      <w:r w:rsidRPr="008272FA">
        <w:rPr>
          <w:szCs w:val="22"/>
        </w:rPr>
        <w:t>Под</w:t>
      </w:r>
      <w:r w:rsidRPr="008272FA">
        <w:rPr>
          <w:rFonts w:ascii="Arial monospaced for SAP" w:hAnsi="Arial monospaced for SAP"/>
          <w:szCs w:val="22"/>
        </w:rPr>
        <w:t xml:space="preserve"> </w:t>
      </w:r>
      <w:r w:rsidRPr="008272FA">
        <w:rPr>
          <w:szCs w:val="22"/>
        </w:rPr>
        <w:t>опционом</w:t>
      </w:r>
      <w:r w:rsidRPr="008272FA">
        <w:rPr>
          <w:rFonts w:ascii="Arial monospaced for SAP" w:hAnsi="Arial monospaced for SAP"/>
          <w:szCs w:val="22"/>
        </w:rPr>
        <w:t xml:space="preserve"> </w:t>
      </w:r>
      <w:r w:rsidRPr="008272FA">
        <w:rPr>
          <w:szCs w:val="22"/>
        </w:rPr>
        <w:t>понимается</w:t>
      </w:r>
      <w:r w:rsidRPr="008272FA">
        <w:rPr>
          <w:rFonts w:ascii="Arial monospaced for SAP" w:hAnsi="Arial monospaced for SAP"/>
          <w:szCs w:val="22"/>
        </w:rPr>
        <w:t xml:space="preserve"> </w:t>
      </w:r>
      <w:r w:rsidRPr="008272FA">
        <w:rPr>
          <w:szCs w:val="22"/>
        </w:rPr>
        <w:t>право</w:t>
      </w:r>
      <w:r w:rsidRPr="008272FA">
        <w:rPr>
          <w:rFonts w:ascii="Arial monospaced for SAP" w:hAnsi="Arial monospaced for SAP"/>
          <w:szCs w:val="22"/>
        </w:rPr>
        <w:t xml:space="preserve"> </w:t>
      </w:r>
      <w:r w:rsidRPr="008272FA">
        <w:rPr>
          <w:szCs w:val="22"/>
        </w:rPr>
        <w:t>Заказчика</w:t>
      </w:r>
      <w:r w:rsidRPr="008272FA">
        <w:rPr>
          <w:rFonts w:ascii="Arial monospaced for SAP" w:hAnsi="Arial monospaced for SAP"/>
          <w:szCs w:val="22"/>
        </w:rPr>
        <w:t xml:space="preserve"> </w:t>
      </w:r>
      <w:r w:rsidRPr="008272FA">
        <w:rPr>
          <w:szCs w:val="22"/>
        </w:rPr>
        <w:t>изменять</w:t>
      </w:r>
      <w:r w:rsidRPr="008272FA">
        <w:rPr>
          <w:rFonts w:ascii="Arial monospaced for SAP" w:hAnsi="Arial monospaced for SAP"/>
          <w:szCs w:val="22"/>
        </w:rPr>
        <w:t xml:space="preserve"> </w:t>
      </w:r>
      <w:r w:rsidRPr="008272FA">
        <w:rPr>
          <w:szCs w:val="22"/>
        </w:rPr>
        <w:t>объем</w:t>
      </w:r>
      <w:r w:rsidRPr="008272FA">
        <w:rPr>
          <w:rFonts w:ascii="Arial monospaced for SAP" w:hAnsi="Arial monospaced for SAP"/>
          <w:szCs w:val="22"/>
        </w:rPr>
        <w:t xml:space="preserve"> </w:t>
      </w:r>
      <w:r w:rsidRPr="008272FA">
        <w:rPr>
          <w:szCs w:val="22"/>
        </w:rPr>
        <w:t>выполняемых</w:t>
      </w:r>
      <w:r w:rsidRPr="008272FA">
        <w:rPr>
          <w:rFonts w:ascii="Arial monospaced for SAP" w:hAnsi="Arial monospaced for SAP"/>
          <w:szCs w:val="22"/>
        </w:rPr>
        <w:t xml:space="preserve"> </w:t>
      </w:r>
      <w:r w:rsidRPr="008272FA">
        <w:rPr>
          <w:szCs w:val="22"/>
        </w:rPr>
        <w:t>работ</w:t>
      </w:r>
      <w:r w:rsidRPr="008272FA">
        <w:rPr>
          <w:rFonts w:ascii="Arial monospaced for SAP" w:hAnsi="Arial monospaced for SAP"/>
          <w:szCs w:val="22"/>
        </w:rPr>
        <w:t xml:space="preserve"> </w:t>
      </w:r>
      <w:r w:rsidRPr="008272FA">
        <w:rPr>
          <w:szCs w:val="22"/>
        </w:rPr>
        <w:t>в</w:t>
      </w:r>
      <w:r w:rsidRPr="008272FA">
        <w:rPr>
          <w:rFonts w:ascii="Arial monospaced for SAP" w:hAnsi="Arial monospaced for SAP"/>
          <w:szCs w:val="22"/>
        </w:rPr>
        <w:t xml:space="preserve"> </w:t>
      </w:r>
      <w:r w:rsidRPr="008272FA">
        <w:rPr>
          <w:szCs w:val="22"/>
        </w:rPr>
        <w:t>заранее</w:t>
      </w:r>
      <w:r w:rsidRPr="008272FA">
        <w:rPr>
          <w:rFonts w:ascii="Arial monospaced for SAP" w:hAnsi="Arial monospaced for SAP"/>
          <w:szCs w:val="22"/>
        </w:rPr>
        <w:t xml:space="preserve"> </w:t>
      </w:r>
      <w:r w:rsidRPr="008272FA">
        <w:rPr>
          <w:szCs w:val="22"/>
        </w:rPr>
        <w:t>оговоренных</w:t>
      </w:r>
      <w:r w:rsidRPr="008272FA">
        <w:rPr>
          <w:rFonts w:ascii="Arial monospaced for SAP" w:hAnsi="Arial monospaced for SAP"/>
          <w:szCs w:val="22"/>
        </w:rPr>
        <w:t xml:space="preserve"> </w:t>
      </w:r>
      <w:r w:rsidRPr="008272FA">
        <w:rPr>
          <w:szCs w:val="22"/>
        </w:rPr>
        <w:t>Сторонами</w:t>
      </w:r>
      <w:r w:rsidRPr="008272FA">
        <w:rPr>
          <w:rFonts w:ascii="Arial monospaced for SAP" w:hAnsi="Arial monospaced for SAP"/>
          <w:szCs w:val="22"/>
        </w:rPr>
        <w:t xml:space="preserve"> </w:t>
      </w:r>
      <w:r w:rsidRPr="008272FA">
        <w:rPr>
          <w:szCs w:val="22"/>
        </w:rPr>
        <w:t>пределах</w:t>
      </w:r>
      <w:r w:rsidRPr="008272FA">
        <w:rPr>
          <w:rFonts w:ascii="Arial monospaced for SAP" w:hAnsi="Arial monospaced for SAP"/>
          <w:szCs w:val="22"/>
        </w:rPr>
        <w:t xml:space="preserve"> </w:t>
      </w:r>
      <w:r w:rsidRPr="008272FA">
        <w:rPr>
          <w:szCs w:val="22"/>
        </w:rPr>
        <w:t>в</w:t>
      </w:r>
      <w:r w:rsidRPr="008272FA">
        <w:rPr>
          <w:rFonts w:ascii="Arial monospaced for SAP" w:hAnsi="Arial monospaced for SAP"/>
          <w:szCs w:val="22"/>
        </w:rPr>
        <w:t xml:space="preserve"> </w:t>
      </w:r>
      <w:r w:rsidRPr="008272FA">
        <w:rPr>
          <w:szCs w:val="22"/>
        </w:rPr>
        <w:t>течение</w:t>
      </w:r>
      <w:r w:rsidRPr="008272FA">
        <w:rPr>
          <w:rFonts w:ascii="Arial monospaced for SAP" w:hAnsi="Arial monospaced for SAP"/>
          <w:szCs w:val="22"/>
        </w:rPr>
        <w:t xml:space="preserve"> </w:t>
      </w:r>
      <w:r w:rsidRPr="008272FA">
        <w:rPr>
          <w:szCs w:val="22"/>
        </w:rPr>
        <w:t>определенного</w:t>
      </w:r>
      <w:r w:rsidRPr="008272FA">
        <w:rPr>
          <w:rFonts w:ascii="Arial monospaced for SAP" w:hAnsi="Arial monospaced for SAP"/>
          <w:szCs w:val="22"/>
        </w:rPr>
        <w:t xml:space="preserve"> </w:t>
      </w:r>
      <w:r w:rsidRPr="008272FA">
        <w:rPr>
          <w:szCs w:val="22"/>
        </w:rPr>
        <w:t>периода</w:t>
      </w:r>
      <w:r w:rsidRPr="008272FA">
        <w:rPr>
          <w:rFonts w:ascii="Arial monospaced for SAP" w:hAnsi="Arial monospaced for SAP"/>
          <w:szCs w:val="22"/>
        </w:rPr>
        <w:t xml:space="preserve"> </w:t>
      </w:r>
      <w:r w:rsidRPr="008272FA">
        <w:rPr>
          <w:szCs w:val="22"/>
        </w:rPr>
        <w:t>времени</w:t>
      </w:r>
      <w:r w:rsidRPr="008272FA">
        <w:rPr>
          <w:rFonts w:ascii="Arial monospaced for SAP" w:hAnsi="Arial monospaced for SAP"/>
          <w:szCs w:val="22"/>
        </w:rPr>
        <w:t xml:space="preserve"> </w:t>
      </w:r>
      <w:r w:rsidRPr="008272FA">
        <w:rPr>
          <w:szCs w:val="22"/>
        </w:rPr>
        <w:t>без</w:t>
      </w:r>
      <w:r w:rsidRPr="008272FA">
        <w:rPr>
          <w:rFonts w:ascii="Arial monospaced for SAP" w:hAnsi="Arial monospaced for SAP"/>
          <w:szCs w:val="22"/>
        </w:rPr>
        <w:t xml:space="preserve"> </w:t>
      </w:r>
      <w:r w:rsidRPr="008272FA">
        <w:rPr>
          <w:szCs w:val="22"/>
        </w:rPr>
        <w:t>изменения</w:t>
      </w:r>
      <w:r w:rsidRPr="008272FA">
        <w:rPr>
          <w:rFonts w:ascii="Arial monospaced for SAP" w:hAnsi="Arial monospaced for SAP"/>
          <w:szCs w:val="22"/>
        </w:rPr>
        <w:t xml:space="preserve"> </w:t>
      </w:r>
      <w:r w:rsidRPr="008272FA">
        <w:rPr>
          <w:szCs w:val="22"/>
        </w:rPr>
        <w:t>остальных</w:t>
      </w:r>
      <w:r w:rsidRPr="008272FA">
        <w:rPr>
          <w:rFonts w:ascii="Arial monospaced for SAP" w:hAnsi="Arial monospaced for SAP"/>
          <w:szCs w:val="22"/>
        </w:rPr>
        <w:t xml:space="preserve"> </w:t>
      </w:r>
      <w:r w:rsidRPr="008272FA">
        <w:rPr>
          <w:szCs w:val="22"/>
        </w:rPr>
        <w:t>условий</w:t>
      </w:r>
      <w:r w:rsidRPr="008272FA">
        <w:rPr>
          <w:rFonts w:ascii="Arial monospaced for SAP" w:hAnsi="Arial monospaced for SAP"/>
          <w:szCs w:val="22"/>
        </w:rPr>
        <w:t xml:space="preserve">, </w:t>
      </w:r>
      <w:r w:rsidRPr="008272FA">
        <w:rPr>
          <w:szCs w:val="22"/>
        </w:rPr>
        <w:t>в</w:t>
      </w:r>
      <w:r w:rsidRPr="008272FA">
        <w:rPr>
          <w:rFonts w:ascii="Arial monospaced for SAP" w:hAnsi="Arial monospaced for SAP"/>
          <w:szCs w:val="22"/>
        </w:rPr>
        <w:t xml:space="preserve"> </w:t>
      </w:r>
      <w:r w:rsidRPr="008272FA">
        <w:rPr>
          <w:szCs w:val="22"/>
        </w:rPr>
        <w:t>том</w:t>
      </w:r>
      <w:r w:rsidRPr="008272FA">
        <w:rPr>
          <w:rFonts w:ascii="Arial monospaced for SAP" w:hAnsi="Arial monospaced for SAP"/>
          <w:szCs w:val="22"/>
        </w:rPr>
        <w:t xml:space="preserve"> </w:t>
      </w:r>
      <w:r w:rsidRPr="008272FA">
        <w:rPr>
          <w:szCs w:val="22"/>
        </w:rPr>
        <w:t>числе</w:t>
      </w:r>
      <w:r w:rsidRPr="008272FA">
        <w:rPr>
          <w:rFonts w:ascii="Arial monospaced for SAP" w:hAnsi="Arial monospaced for SAP"/>
          <w:szCs w:val="22"/>
        </w:rPr>
        <w:t xml:space="preserve"> </w:t>
      </w:r>
      <w:r w:rsidRPr="008272FA">
        <w:rPr>
          <w:szCs w:val="22"/>
        </w:rPr>
        <w:t>без</w:t>
      </w:r>
      <w:r w:rsidRPr="008272FA">
        <w:rPr>
          <w:rFonts w:ascii="Arial monospaced for SAP" w:hAnsi="Arial monospaced for SAP"/>
          <w:szCs w:val="22"/>
        </w:rPr>
        <w:t xml:space="preserve"> </w:t>
      </w:r>
      <w:r w:rsidRPr="008272FA">
        <w:rPr>
          <w:szCs w:val="22"/>
        </w:rPr>
        <w:t>изменения</w:t>
      </w:r>
      <w:r w:rsidRPr="008272FA">
        <w:rPr>
          <w:rFonts w:ascii="Arial monospaced for SAP" w:hAnsi="Arial monospaced for SAP"/>
          <w:szCs w:val="22"/>
        </w:rPr>
        <w:t xml:space="preserve"> </w:t>
      </w:r>
      <w:r w:rsidRPr="008272FA">
        <w:rPr>
          <w:szCs w:val="22"/>
        </w:rPr>
        <w:t>Регламента</w:t>
      </w:r>
      <w:r w:rsidRPr="008272FA">
        <w:rPr>
          <w:rFonts w:ascii="Arial monospaced for SAP" w:hAnsi="Arial monospaced for SAP"/>
          <w:szCs w:val="22"/>
        </w:rPr>
        <w:t xml:space="preserve"> </w:t>
      </w:r>
      <w:r w:rsidRPr="008272FA">
        <w:rPr>
          <w:szCs w:val="22"/>
        </w:rPr>
        <w:t>определения</w:t>
      </w:r>
      <w:r w:rsidRPr="008272FA">
        <w:rPr>
          <w:rFonts w:ascii="Arial monospaced for SAP" w:hAnsi="Arial monospaced for SAP"/>
          <w:szCs w:val="22"/>
        </w:rPr>
        <w:t xml:space="preserve"> </w:t>
      </w:r>
      <w:r w:rsidRPr="008272FA">
        <w:rPr>
          <w:szCs w:val="22"/>
        </w:rPr>
        <w:t>стоимости</w:t>
      </w:r>
      <w:r w:rsidRPr="008272FA">
        <w:rPr>
          <w:rFonts w:ascii="Arial monospaced for SAP" w:hAnsi="Arial monospaced for SAP"/>
          <w:szCs w:val="22"/>
        </w:rPr>
        <w:t xml:space="preserve">, </w:t>
      </w:r>
      <w:r w:rsidRPr="008272FA">
        <w:rPr>
          <w:szCs w:val="22"/>
        </w:rPr>
        <w:t>условий</w:t>
      </w:r>
      <w:r w:rsidRPr="008272FA">
        <w:rPr>
          <w:rFonts w:ascii="Arial monospaced for SAP" w:hAnsi="Arial monospaced for SAP"/>
          <w:szCs w:val="22"/>
        </w:rPr>
        <w:t xml:space="preserve"> </w:t>
      </w:r>
      <w:r w:rsidRPr="008272FA">
        <w:rPr>
          <w:szCs w:val="22"/>
        </w:rPr>
        <w:t>оплаты</w:t>
      </w:r>
      <w:r w:rsidRPr="008272FA">
        <w:rPr>
          <w:rFonts w:ascii="Arial monospaced for SAP" w:hAnsi="Arial monospaced for SAP"/>
          <w:szCs w:val="22"/>
        </w:rPr>
        <w:t>.</w:t>
      </w:r>
    </w:p>
    <w:p w:rsidR="008272FA" w:rsidRPr="008272FA" w:rsidRDefault="008272FA" w:rsidP="008272FA">
      <w:pPr>
        <w:spacing w:before="0"/>
        <w:ind w:firstLine="709"/>
        <w:jc w:val="both"/>
        <w:rPr>
          <w:rFonts w:ascii="Arial monospaced for SAP" w:hAnsi="Arial monospaced for SAP"/>
          <w:szCs w:val="22"/>
        </w:rPr>
      </w:pPr>
      <w:r w:rsidRPr="008272FA">
        <w:rPr>
          <w:szCs w:val="22"/>
        </w:rPr>
        <w:t>Выбор</w:t>
      </w:r>
      <w:r w:rsidRPr="008272FA">
        <w:rPr>
          <w:rFonts w:ascii="Arial monospaced for SAP" w:hAnsi="Arial monospaced for SAP"/>
          <w:szCs w:val="22"/>
        </w:rPr>
        <w:t xml:space="preserve"> </w:t>
      </w:r>
      <w:r w:rsidRPr="008272FA">
        <w:rPr>
          <w:szCs w:val="22"/>
        </w:rPr>
        <w:t>подрядчика</w:t>
      </w:r>
      <w:r w:rsidRPr="008272FA">
        <w:rPr>
          <w:rFonts w:ascii="Arial monospaced for SAP" w:hAnsi="Arial monospaced for SAP"/>
          <w:szCs w:val="22"/>
        </w:rPr>
        <w:t xml:space="preserve"> </w:t>
      </w:r>
      <w:r w:rsidRPr="008272FA">
        <w:rPr>
          <w:szCs w:val="22"/>
        </w:rPr>
        <w:t>на</w:t>
      </w:r>
      <w:r w:rsidRPr="008272FA">
        <w:rPr>
          <w:rFonts w:ascii="Arial monospaced for SAP" w:hAnsi="Arial monospaced for SAP"/>
          <w:szCs w:val="22"/>
        </w:rPr>
        <w:t xml:space="preserve"> </w:t>
      </w:r>
      <w:r w:rsidRPr="008272FA">
        <w:rPr>
          <w:szCs w:val="22"/>
        </w:rPr>
        <w:t>проведение</w:t>
      </w:r>
      <w:r w:rsidRPr="008272FA">
        <w:rPr>
          <w:rFonts w:ascii="Arial monospaced for SAP" w:hAnsi="Arial monospaced for SAP"/>
          <w:szCs w:val="22"/>
        </w:rPr>
        <w:t xml:space="preserve"> </w:t>
      </w:r>
      <w:r w:rsidRPr="008272FA">
        <w:rPr>
          <w:szCs w:val="22"/>
        </w:rPr>
        <w:t>комплекса</w:t>
      </w:r>
      <w:r w:rsidRPr="008272FA">
        <w:rPr>
          <w:rFonts w:ascii="Arial monospaced for SAP" w:hAnsi="Arial monospaced for SAP"/>
          <w:szCs w:val="22"/>
        </w:rPr>
        <w:t xml:space="preserve"> </w:t>
      </w:r>
      <w:r w:rsidRPr="008272FA">
        <w:rPr>
          <w:szCs w:val="22"/>
        </w:rPr>
        <w:t>работ</w:t>
      </w:r>
      <w:r w:rsidRPr="008272FA">
        <w:rPr>
          <w:rFonts w:ascii="Arial monospaced for SAP" w:hAnsi="Arial monospaced for SAP"/>
          <w:szCs w:val="22"/>
        </w:rPr>
        <w:t xml:space="preserve"> </w:t>
      </w:r>
      <w:r w:rsidRPr="008272FA">
        <w:rPr>
          <w:szCs w:val="22"/>
        </w:rPr>
        <w:t>будет</w:t>
      </w:r>
      <w:r w:rsidRPr="008272FA">
        <w:rPr>
          <w:rFonts w:ascii="Arial monospaced for SAP" w:hAnsi="Arial monospaced for SAP"/>
          <w:szCs w:val="22"/>
        </w:rPr>
        <w:t xml:space="preserve"> </w:t>
      </w:r>
      <w:r w:rsidRPr="008272FA">
        <w:rPr>
          <w:szCs w:val="22"/>
        </w:rPr>
        <w:t>осуществляться</w:t>
      </w:r>
      <w:r w:rsidRPr="008272FA">
        <w:rPr>
          <w:rFonts w:ascii="Arial monospaced for SAP" w:hAnsi="Arial monospaced for SAP"/>
          <w:szCs w:val="22"/>
        </w:rPr>
        <w:t xml:space="preserve"> </w:t>
      </w:r>
      <w:r w:rsidRPr="008272FA">
        <w:rPr>
          <w:szCs w:val="22"/>
        </w:rPr>
        <w:t>в</w:t>
      </w:r>
      <w:r w:rsidRPr="008272FA">
        <w:rPr>
          <w:rFonts w:ascii="Arial monospaced for SAP" w:hAnsi="Arial monospaced for SAP"/>
          <w:szCs w:val="22"/>
        </w:rPr>
        <w:t xml:space="preserve"> </w:t>
      </w:r>
      <w:r w:rsidRPr="008272FA">
        <w:rPr>
          <w:szCs w:val="22"/>
        </w:rPr>
        <w:t>два</w:t>
      </w:r>
      <w:r w:rsidRPr="008272FA">
        <w:rPr>
          <w:rFonts w:ascii="Arial monospaced for SAP" w:hAnsi="Arial monospaced for SAP"/>
          <w:szCs w:val="22"/>
        </w:rPr>
        <w:t xml:space="preserve"> </w:t>
      </w:r>
      <w:r w:rsidRPr="008272FA">
        <w:rPr>
          <w:szCs w:val="22"/>
        </w:rPr>
        <w:t>этапа</w:t>
      </w:r>
      <w:r w:rsidRPr="008272FA">
        <w:rPr>
          <w:rFonts w:ascii="Arial monospaced for SAP" w:hAnsi="Arial monospaced for SAP"/>
          <w:szCs w:val="22"/>
        </w:rPr>
        <w:t>:</w:t>
      </w:r>
    </w:p>
    <w:p w:rsidR="008272FA" w:rsidRPr="008272FA" w:rsidRDefault="008272FA" w:rsidP="008272FA">
      <w:pPr>
        <w:numPr>
          <w:ilvl w:val="0"/>
          <w:numId w:val="17"/>
        </w:numPr>
        <w:spacing w:before="0"/>
        <w:jc w:val="both"/>
        <w:rPr>
          <w:rFonts w:ascii="Arial monospaced for SAP" w:hAnsi="Arial monospaced for SAP"/>
          <w:szCs w:val="22"/>
        </w:rPr>
      </w:pPr>
      <w:r w:rsidRPr="008272FA">
        <w:rPr>
          <w:szCs w:val="22"/>
        </w:rPr>
        <w:t>Этап</w:t>
      </w:r>
      <w:r w:rsidRPr="008272FA">
        <w:rPr>
          <w:rFonts w:ascii="Arial monospaced for SAP" w:hAnsi="Arial monospaced for SAP"/>
          <w:szCs w:val="22"/>
        </w:rPr>
        <w:t xml:space="preserve"> </w:t>
      </w:r>
      <w:r w:rsidRPr="008272FA">
        <w:rPr>
          <w:szCs w:val="22"/>
        </w:rPr>
        <w:t>оценки</w:t>
      </w:r>
      <w:r w:rsidRPr="008272FA">
        <w:rPr>
          <w:rFonts w:ascii="Arial monospaced for SAP" w:hAnsi="Arial monospaced for SAP"/>
          <w:szCs w:val="22"/>
        </w:rPr>
        <w:t xml:space="preserve"> </w:t>
      </w:r>
      <w:r w:rsidRPr="008272FA">
        <w:rPr>
          <w:szCs w:val="22"/>
        </w:rPr>
        <w:t>соответствия</w:t>
      </w:r>
      <w:r w:rsidRPr="008272FA">
        <w:rPr>
          <w:rFonts w:ascii="Arial monospaced for SAP" w:hAnsi="Arial monospaced for SAP"/>
          <w:szCs w:val="22"/>
        </w:rPr>
        <w:t xml:space="preserve"> </w:t>
      </w:r>
      <w:r w:rsidRPr="008272FA">
        <w:rPr>
          <w:szCs w:val="22"/>
        </w:rPr>
        <w:t>технических</w:t>
      </w:r>
      <w:r w:rsidRPr="008272FA">
        <w:rPr>
          <w:rFonts w:ascii="Arial monospaced for SAP" w:hAnsi="Arial monospaced for SAP"/>
          <w:szCs w:val="22"/>
        </w:rPr>
        <w:t xml:space="preserve"> </w:t>
      </w:r>
      <w:r w:rsidRPr="008272FA">
        <w:rPr>
          <w:szCs w:val="22"/>
        </w:rPr>
        <w:t>частей</w:t>
      </w:r>
      <w:r w:rsidRPr="008272FA">
        <w:rPr>
          <w:rFonts w:ascii="Arial monospaced for SAP" w:hAnsi="Arial monospaced for SAP"/>
          <w:szCs w:val="22"/>
        </w:rPr>
        <w:t xml:space="preserve"> </w:t>
      </w:r>
      <w:r w:rsidRPr="008272FA">
        <w:rPr>
          <w:szCs w:val="22"/>
        </w:rPr>
        <w:t>оферт</w:t>
      </w:r>
      <w:r w:rsidRPr="008272FA">
        <w:rPr>
          <w:rFonts w:ascii="Arial monospaced for SAP" w:hAnsi="Arial monospaced for SAP"/>
          <w:szCs w:val="22"/>
        </w:rPr>
        <w:t xml:space="preserve"> – </w:t>
      </w:r>
      <w:r w:rsidRPr="008272FA">
        <w:rPr>
          <w:szCs w:val="22"/>
        </w:rPr>
        <w:t>по</w:t>
      </w:r>
      <w:r w:rsidRPr="008272FA">
        <w:rPr>
          <w:rFonts w:ascii="Arial monospaced for SAP" w:hAnsi="Arial monospaced for SAP"/>
          <w:szCs w:val="22"/>
        </w:rPr>
        <w:t xml:space="preserve"> </w:t>
      </w:r>
      <w:r w:rsidRPr="008272FA">
        <w:rPr>
          <w:szCs w:val="22"/>
        </w:rPr>
        <w:t>совокупности</w:t>
      </w:r>
      <w:r w:rsidRPr="008272FA">
        <w:rPr>
          <w:rFonts w:ascii="Arial monospaced for SAP" w:hAnsi="Arial monospaced for SAP"/>
          <w:szCs w:val="22"/>
        </w:rPr>
        <w:t xml:space="preserve"> </w:t>
      </w:r>
      <w:r w:rsidRPr="008272FA">
        <w:rPr>
          <w:szCs w:val="22"/>
        </w:rPr>
        <w:t>критериев</w:t>
      </w:r>
      <w:r w:rsidRPr="008272FA">
        <w:rPr>
          <w:rFonts w:ascii="Arial monospaced for SAP" w:hAnsi="Arial monospaced for SAP"/>
          <w:szCs w:val="22"/>
        </w:rPr>
        <w:t xml:space="preserve">, </w:t>
      </w:r>
      <w:r w:rsidRPr="008272FA">
        <w:rPr>
          <w:szCs w:val="22"/>
        </w:rPr>
        <w:t>указанных</w:t>
      </w:r>
      <w:r w:rsidRPr="008272FA">
        <w:rPr>
          <w:rFonts w:ascii="Arial monospaced for SAP" w:hAnsi="Arial monospaced for SAP"/>
          <w:szCs w:val="22"/>
        </w:rPr>
        <w:t xml:space="preserve"> </w:t>
      </w:r>
      <w:r w:rsidRPr="008272FA">
        <w:rPr>
          <w:szCs w:val="22"/>
        </w:rPr>
        <w:t>в</w:t>
      </w:r>
      <w:r w:rsidRPr="008272FA">
        <w:rPr>
          <w:rFonts w:ascii="Arial monospaced for SAP" w:hAnsi="Arial monospaced for SAP"/>
          <w:szCs w:val="22"/>
        </w:rPr>
        <w:t xml:space="preserve"> </w:t>
      </w:r>
      <w:r w:rsidRPr="008272FA">
        <w:rPr>
          <w:szCs w:val="22"/>
        </w:rPr>
        <w:t>форме</w:t>
      </w:r>
      <w:r w:rsidRPr="008272FA">
        <w:rPr>
          <w:rFonts w:ascii="Arial monospaced for SAP" w:hAnsi="Arial monospaced for SAP"/>
          <w:szCs w:val="22"/>
        </w:rPr>
        <w:t xml:space="preserve"> «</w:t>
      </w:r>
      <w:r w:rsidRPr="008272FA">
        <w:rPr>
          <w:szCs w:val="22"/>
        </w:rPr>
        <w:t>Требования</w:t>
      </w:r>
      <w:r w:rsidRPr="008272FA">
        <w:rPr>
          <w:rFonts w:ascii="Arial monospaced for SAP" w:hAnsi="Arial monospaced for SAP"/>
          <w:szCs w:val="22"/>
        </w:rPr>
        <w:t xml:space="preserve"> </w:t>
      </w:r>
      <w:r w:rsidRPr="008272FA">
        <w:rPr>
          <w:szCs w:val="22"/>
        </w:rPr>
        <w:t>к</w:t>
      </w:r>
      <w:r w:rsidRPr="008272FA">
        <w:rPr>
          <w:rFonts w:ascii="Arial monospaced for SAP" w:hAnsi="Arial monospaced for SAP"/>
          <w:szCs w:val="22"/>
        </w:rPr>
        <w:t xml:space="preserve"> </w:t>
      </w:r>
      <w:r w:rsidRPr="008272FA">
        <w:rPr>
          <w:szCs w:val="22"/>
        </w:rPr>
        <w:t>Контрагенту</w:t>
      </w:r>
      <w:r w:rsidRPr="008272FA">
        <w:rPr>
          <w:rFonts w:ascii="Arial monospaced for SAP" w:hAnsi="Arial monospaced for SAP"/>
          <w:szCs w:val="22"/>
        </w:rPr>
        <w:t>».</w:t>
      </w:r>
    </w:p>
    <w:p w:rsidR="008272FA" w:rsidRPr="008272FA" w:rsidRDefault="008272FA" w:rsidP="008272FA">
      <w:pPr>
        <w:numPr>
          <w:ilvl w:val="0"/>
          <w:numId w:val="17"/>
        </w:numPr>
        <w:spacing w:before="0"/>
        <w:jc w:val="both"/>
        <w:rPr>
          <w:rFonts w:ascii="Arial monospaced for SAP" w:hAnsi="Arial monospaced for SAP"/>
          <w:szCs w:val="22"/>
        </w:rPr>
      </w:pPr>
      <w:r w:rsidRPr="008272FA">
        <w:rPr>
          <w:szCs w:val="22"/>
        </w:rPr>
        <w:t>Этап</w:t>
      </w:r>
      <w:r w:rsidRPr="008272FA">
        <w:rPr>
          <w:rFonts w:ascii="Arial monospaced for SAP" w:hAnsi="Arial monospaced for SAP"/>
          <w:szCs w:val="22"/>
        </w:rPr>
        <w:t xml:space="preserve"> </w:t>
      </w:r>
      <w:r w:rsidRPr="008272FA">
        <w:rPr>
          <w:szCs w:val="22"/>
        </w:rPr>
        <w:t>рассмотрения</w:t>
      </w:r>
      <w:r w:rsidRPr="008272FA">
        <w:rPr>
          <w:rFonts w:ascii="Arial monospaced for SAP" w:hAnsi="Arial monospaced for SAP"/>
          <w:szCs w:val="22"/>
        </w:rPr>
        <w:t xml:space="preserve"> </w:t>
      </w:r>
      <w:r w:rsidRPr="008272FA">
        <w:rPr>
          <w:szCs w:val="22"/>
        </w:rPr>
        <w:t>коммерческих</w:t>
      </w:r>
      <w:r w:rsidRPr="008272FA">
        <w:rPr>
          <w:rFonts w:ascii="Arial monospaced for SAP" w:hAnsi="Arial monospaced for SAP"/>
          <w:szCs w:val="22"/>
        </w:rPr>
        <w:t xml:space="preserve"> </w:t>
      </w:r>
      <w:r w:rsidRPr="008272FA">
        <w:rPr>
          <w:szCs w:val="22"/>
        </w:rPr>
        <w:t>частей</w:t>
      </w:r>
      <w:r w:rsidRPr="008272FA">
        <w:rPr>
          <w:rFonts w:ascii="Arial monospaced for SAP" w:hAnsi="Arial monospaced for SAP"/>
          <w:szCs w:val="22"/>
        </w:rPr>
        <w:t xml:space="preserve"> </w:t>
      </w:r>
      <w:r w:rsidRPr="008272FA">
        <w:rPr>
          <w:szCs w:val="22"/>
        </w:rPr>
        <w:t>оферт</w:t>
      </w:r>
      <w:r w:rsidRPr="008272FA">
        <w:rPr>
          <w:rFonts w:ascii="Arial monospaced for SAP" w:hAnsi="Arial monospaced for SAP"/>
          <w:szCs w:val="22"/>
        </w:rPr>
        <w:t xml:space="preserve"> – </w:t>
      </w:r>
      <w:r w:rsidRPr="008272FA">
        <w:rPr>
          <w:szCs w:val="22"/>
        </w:rPr>
        <w:t>по</w:t>
      </w:r>
      <w:r w:rsidRPr="008272FA">
        <w:rPr>
          <w:rFonts w:ascii="Arial monospaced for SAP" w:hAnsi="Arial monospaced for SAP"/>
          <w:szCs w:val="22"/>
        </w:rPr>
        <w:t xml:space="preserve"> </w:t>
      </w:r>
      <w:r w:rsidRPr="008272FA">
        <w:rPr>
          <w:szCs w:val="22"/>
        </w:rPr>
        <w:t>совокупности</w:t>
      </w:r>
      <w:r w:rsidRPr="008272FA">
        <w:rPr>
          <w:rFonts w:ascii="Arial monospaced for SAP" w:hAnsi="Arial monospaced for SAP"/>
          <w:szCs w:val="22"/>
        </w:rPr>
        <w:t xml:space="preserve"> </w:t>
      </w:r>
      <w:r w:rsidRPr="008272FA">
        <w:rPr>
          <w:szCs w:val="22"/>
        </w:rPr>
        <w:t>следующих</w:t>
      </w:r>
      <w:r w:rsidRPr="008272FA">
        <w:rPr>
          <w:rFonts w:ascii="Arial monospaced for SAP" w:hAnsi="Arial monospaced for SAP"/>
          <w:szCs w:val="22"/>
        </w:rPr>
        <w:t xml:space="preserve"> </w:t>
      </w:r>
      <w:r w:rsidRPr="008272FA">
        <w:rPr>
          <w:szCs w:val="22"/>
        </w:rPr>
        <w:t>критериев</w:t>
      </w:r>
      <w:r w:rsidRPr="008272FA">
        <w:rPr>
          <w:rFonts w:ascii="Arial monospaced for SAP" w:hAnsi="Arial monospaced for SAP"/>
          <w:szCs w:val="22"/>
        </w:rPr>
        <w:t xml:space="preserve"> </w:t>
      </w:r>
      <w:r w:rsidRPr="008272FA">
        <w:rPr>
          <w:szCs w:val="22"/>
        </w:rPr>
        <w:t>оценки</w:t>
      </w:r>
      <w:r w:rsidRPr="008272FA">
        <w:rPr>
          <w:rFonts w:ascii="Arial monospaced for SAP" w:hAnsi="Arial monospaced for SAP"/>
          <w:szCs w:val="22"/>
        </w:rPr>
        <w:t>:</w:t>
      </w:r>
    </w:p>
    <w:p w:rsidR="008272FA" w:rsidRPr="008272FA" w:rsidRDefault="008272FA" w:rsidP="008272FA">
      <w:pPr>
        <w:spacing w:before="0"/>
        <w:ind w:firstLine="709"/>
        <w:jc w:val="both"/>
        <w:rPr>
          <w:rFonts w:ascii="Arial monospaced for SAP" w:hAnsi="Arial monospaced for SAP"/>
          <w:b/>
          <w:szCs w:val="22"/>
        </w:rPr>
      </w:pPr>
      <w:r w:rsidRPr="008272FA">
        <w:rPr>
          <w:rFonts w:ascii="Arial monospaced for SAP" w:hAnsi="Arial monospaced for SAP"/>
          <w:szCs w:val="22"/>
        </w:rPr>
        <w:t xml:space="preserve">- </w:t>
      </w:r>
      <w:r w:rsidR="00415389" w:rsidRPr="006A726D">
        <w:rPr>
          <w:szCs w:val="22"/>
        </w:rPr>
        <w:t xml:space="preserve">твердая договорная цена на работы </w:t>
      </w:r>
      <w:r w:rsidR="00415389" w:rsidRPr="00396962">
        <w:rPr>
          <w:szCs w:val="22"/>
        </w:rPr>
        <w:t xml:space="preserve">по капитальному ремонту </w:t>
      </w:r>
      <w:r w:rsidR="00415389" w:rsidRPr="009A2044">
        <w:rPr>
          <w:szCs w:val="22"/>
        </w:rPr>
        <w:t xml:space="preserve">установки Висбрекинг ВТ-6 (паровыжиг) </w:t>
      </w:r>
      <w:r w:rsidR="00415389" w:rsidRPr="009A2044">
        <w:rPr>
          <w:szCs w:val="22"/>
          <w:lang w:val="en-US"/>
        </w:rPr>
        <w:t>II</w:t>
      </w:r>
      <w:r w:rsidR="00415389" w:rsidRPr="009A2044">
        <w:rPr>
          <w:szCs w:val="22"/>
        </w:rPr>
        <w:t xml:space="preserve"> полугодие цех № 1 согласно графику простоев в 2018 г.</w:t>
      </w:r>
      <w:r w:rsidRPr="008272FA">
        <w:rPr>
          <w:rFonts w:ascii="Arial monospaced for SAP" w:hAnsi="Arial monospaced for SAP"/>
          <w:b/>
          <w:szCs w:val="22"/>
        </w:rPr>
        <w:t xml:space="preserve">, </w:t>
      </w:r>
      <w:r w:rsidRPr="008272FA">
        <w:rPr>
          <w:b/>
          <w:szCs w:val="22"/>
        </w:rPr>
        <w:t>в</w:t>
      </w:r>
      <w:r w:rsidRPr="008272FA">
        <w:rPr>
          <w:rFonts w:ascii="Arial monospaced for SAP" w:hAnsi="Arial monospaced for SAP"/>
          <w:b/>
          <w:szCs w:val="22"/>
        </w:rPr>
        <w:t xml:space="preserve"> </w:t>
      </w:r>
      <w:r w:rsidRPr="008272FA">
        <w:rPr>
          <w:b/>
          <w:szCs w:val="22"/>
        </w:rPr>
        <w:t>состав</w:t>
      </w:r>
      <w:r w:rsidRPr="008272FA">
        <w:rPr>
          <w:rFonts w:ascii="Arial monospaced for SAP" w:hAnsi="Arial monospaced for SAP"/>
          <w:b/>
          <w:szCs w:val="22"/>
        </w:rPr>
        <w:t xml:space="preserve"> </w:t>
      </w:r>
      <w:r w:rsidRPr="008272FA">
        <w:rPr>
          <w:b/>
          <w:szCs w:val="22"/>
        </w:rPr>
        <w:t>которой</w:t>
      </w:r>
      <w:r w:rsidRPr="008272FA">
        <w:rPr>
          <w:rFonts w:ascii="Arial monospaced for SAP" w:hAnsi="Arial monospaced for SAP"/>
          <w:b/>
          <w:szCs w:val="22"/>
        </w:rPr>
        <w:t xml:space="preserve">, </w:t>
      </w:r>
      <w:r w:rsidRPr="008272FA">
        <w:rPr>
          <w:b/>
          <w:szCs w:val="22"/>
        </w:rPr>
        <w:t>при</w:t>
      </w:r>
      <w:r w:rsidRPr="008272FA">
        <w:rPr>
          <w:rFonts w:ascii="Arial monospaced for SAP" w:hAnsi="Arial monospaced for SAP"/>
          <w:b/>
          <w:szCs w:val="22"/>
        </w:rPr>
        <w:t xml:space="preserve"> </w:t>
      </w:r>
      <w:r w:rsidRPr="008272FA">
        <w:rPr>
          <w:b/>
          <w:szCs w:val="22"/>
        </w:rPr>
        <w:t>необходимости</w:t>
      </w:r>
      <w:r w:rsidRPr="008272FA">
        <w:rPr>
          <w:rFonts w:ascii="Arial monospaced for SAP" w:hAnsi="Arial monospaced for SAP"/>
          <w:b/>
          <w:szCs w:val="22"/>
        </w:rPr>
        <w:t xml:space="preserve">, </w:t>
      </w:r>
      <w:r w:rsidRPr="008272FA">
        <w:rPr>
          <w:b/>
          <w:szCs w:val="22"/>
        </w:rPr>
        <w:t>отдельным</w:t>
      </w:r>
      <w:r w:rsidRPr="008272FA">
        <w:rPr>
          <w:rFonts w:ascii="Arial monospaced for SAP" w:hAnsi="Arial monospaced for SAP"/>
          <w:b/>
          <w:szCs w:val="22"/>
        </w:rPr>
        <w:t xml:space="preserve"> </w:t>
      </w:r>
      <w:r w:rsidRPr="008272FA">
        <w:rPr>
          <w:b/>
          <w:szCs w:val="22"/>
        </w:rPr>
        <w:t>пунктом</w:t>
      </w:r>
      <w:r w:rsidRPr="008272FA">
        <w:rPr>
          <w:rFonts w:ascii="Arial monospaced for SAP" w:hAnsi="Arial monospaced for SAP"/>
          <w:b/>
          <w:szCs w:val="22"/>
        </w:rPr>
        <w:t xml:space="preserve">, </w:t>
      </w:r>
      <w:r w:rsidRPr="008272FA">
        <w:rPr>
          <w:b/>
          <w:szCs w:val="22"/>
        </w:rPr>
        <w:t>должны</w:t>
      </w:r>
      <w:r w:rsidRPr="008272FA">
        <w:rPr>
          <w:rFonts w:ascii="Arial monospaced for SAP" w:hAnsi="Arial monospaced for SAP"/>
          <w:b/>
          <w:szCs w:val="22"/>
        </w:rPr>
        <w:t xml:space="preserve"> </w:t>
      </w:r>
      <w:r w:rsidRPr="008272FA">
        <w:rPr>
          <w:b/>
          <w:szCs w:val="22"/>
        </w:rPr>
        <w:t>быть</w:t>
      </w:r>
      <w:r w:rsidRPr="008272FA">
        <w:rPr>
          <w:rFonts w:ascii="Arial monospaced for SAP" w:hAnsi="Arial monospaced for SAP"/>
          <w:b/>
          <w:szCs w:val="22"/>
        </w:rPr>
        <w:t xml:space="preserve"> </w:t>
      </w:r>
      <w:r w:rsidRPr="008272FA">
        <w:rPr>
          <w:b/>
          <w:szCs w:val="22"/>
        </w:rPr>
        <w:t>включены</w:t>
      </w:r>
      <w:r w:rsidRPr="008272FA">
        <w:rPr>
          <w:rFonts w:ascii="Arial monospaced for SAP" w:hAnsi="Arial monospaced for SAP"/>
          <w:b/>
          <w:szCs w:val="22"/>
        </w:rPr>
        <w:t xml:space="preserve"> </w:t>
      </w:r>
      <w:r w:rsidRPr="008272FA">
        <w:rPr>
          <w:b/>
          <w:szCs w:val="22"/>
        </w:rPr>
        <w:t>расходы</w:t>
      </w:r>
      <w:r w:rsidRPr="008272FA">
        <w:rPr>
          <w:rFonts w:ascii="Arial monospaced for SAP" w:hAnsi="Arial monospaced for SAP"/>
          <w:b/>
          <w:szCs w:val="22"/>
        </w:rPr>
        <w:t xml:space="preserve"> </w:t>
      </w:r>
      <w:r w:rsidRPr="008272FA">
        <w:rPr>
          <w:b/>
          <w:szCs w:val="22"/>
        </w:rPr>
        <w:t>Контрагента</w:t>
      </w:r>
      <w:r w:rsidRPr="008272FA">
        <w:rPr>
          <w:rFonts w:ascii="Arial monospaced for SAP" w:hAnsi="Arial monospaced for SAP"/>
          <w:b/>
          <w:szCs w:val="22"/>
        </w:rPr>
        <w:t xml:space="preserve"> </w:t>
      </w:r>
      <w:r w:rsidRPr="008272FA">
        <w:rPr>
          <w:b/>
          <w:szCs w:val="22"/>
        </w:rPr>
        <w:t>на</w:t>
      </w:r>
      <w:r w:rsidRPr="008272FA">
        <w:rPr>
          <w:rFonts w:ascii="Arial monospaced for SAP" w:hAnsi="Arial monospaced for SAP"/>
          <w:b/>
          <w:szCs w:val="22"/>
        </w:rPr>
        <w:t xml:space="preserve"> </w:t>
      </w:r>
      <w:r w:rsidRPr="008272FA">
        <w:rPr>
          <w:b/>
          <w:szCs w:val="22"/>
        </w:rPr>
        <w:t>перебазировку</w:t>
      </w:r>
      <w:r w:rsidRPr="008272FA">
        <w:rPr>
          <w:rFonts w:ascii="Arial monospaced for SAP" w:hAnsi="Arial monospaced for SAP"/>
          <w:b/>
          <w:szCs w:val="22"/>
        </w:rPr>
        <w:t xml:space="preserve"> </w:t>
      </w:r>
      <w:r w:rsidRPr="008272FA">
        <w:rPr>
          <w:b/>
          <w:szCs w:val="22"/>
        </w:rPr>
        <w:t>персонала</w:t>
      </w:r>
      <w:r w:rsidRPr="008272FA">
        <w:rPr>
          <w:rFonts w:ascii="Arial monospaced for SAP" w:hAnsi="Arial monospaced for SAP"/>
          <w:b/>
          <w:szCs w:val="22"/>
        </w:rPr>
        <w:t xml:space="preserve"> (</w:t>
      </w:r>
      <w:r w:rsidRPr="008272FA">
        <w:rPr>
          <w:b/>
          <w:szCs w:val="22"/>
        </w:rPr>
        <w:t>проезд</w:t>
      </w:r>
      <w:r w:rsidRPr="008272FA">
        <w:rPr>
          <w:rFonts w:ascii="Arial monospaced for SAP" w:hAnsi="Arial monospaced for SAP"/>
          <w:b/>
          <w:szCs w:val="22"/>
        </w:rPr>
        <w:t xml:space="preserve">, </w:t>
      </w:r>
      <w:r w:rsidRPr="008272FA">
        <w:rPr>
          <w:b/>
          <w:szCs w:val="22"/>
        </w:rPr>
        <w:t>проживание</w:t>
      </w:r>
      <w:r w:rsidRPr="008272FA">
        <w:rPr>
          <w:rFonts w:ascii="Arial monospaced for SAP" w:hAnsi="Arial monospaced for SAP"/>
          <w:b/>
          <w:szCs w:val="22"/>
        </w:rPr>
        <w:t xml:space="preserve">, </w:t>
      </w:r>
      <w:r w:rsidRPr="008272FA">
        <w:rPr>
          <w:b/>
          <w:szCs w:val="22"/>
        </w:rPr>
        <w:t>питание</w:t>
      </w:r>
      <w:r w:rsidRPr="008272FA">
        <w:rPr>
          <w:rFonts w:ascii="Arial monospaced for SAP" w:hAnsi="Arial monospaced for SAP"/>
          <w:b/>
          <w:szCs w:val="22"/>
        </w:rPr>
        <w:t xml:space="preserve">), </w:t>
      </w:r>
      <w:r w:rsidRPr="008272FA">
        <w:rPr>
          <w:b/>
          <w:szCs w:val="22"/>
        </w:rPr>
        <w:t>оборудования</w:t>
      </w:r>
      <w:r w:rsidRPr="008272FA">
        <w:rPr>
          <w:rFonts w:ascii="Arial monospaced for SAP" w:hAnsi="Arial monospaced for SAP"/>
          <w:b/>
          <w:szCs w:val="22"/>
        </w:rPr>
        <w:t xml:space="preserve"> </w:t>
      </w:r>
      <w:r w:rsidRPr="008272FA">
        <w:rPr>
          <w:b/>
          <w:szCs w:val="22"/>
        </w:rPr>
        <w:t>и</w:t>
      </w:r>
      <w:r w:rsidRPr="008272FA">
        <w:rPr>
          <w:rFonts w:ascii="Arial monospaced for SAP" w:hAnsi="Arial monospaced for SAP"/>
          <w:b/>
          <w:szCs w:val="22"/>
        </w:rPr>
        <w:t xml:space="preserve"> </w:t>
      </w:r>
      <w:r w:rsidRPr="008272FA">
        <w:rPr>
          <w:b/>
          <w:szCs w:val="22"/>
        </w:rPr>
        <w:t>техники</w:t>
      </w:r>
      <w:r w:rsidRPr="008272FA">
        <w:rPr>
          <w:rFonts w:ascii="Arial monospaced for SAP" w:hAnsi="Arial monospaced for SAP"/>
          <w:b/>
          <w:szCs w:val="22"/>
        </w:rPr>
        <w:t xml:space="preserve">, </w:t>
      </w:r>
      <w:r w:rsidRPr="008272FA">
        <w:rPr>
          <w:b/>
          <w:szCs w:val="22"/>
        </w:rPr>
        <w:t>а</w:t>
      </w:r>
      <w:r w:rsidRPr="008272FA">
        <w:rPr>
          <w:rFonts w:ascii="Arial monospaced for SAP" w:hAnsi="Arial monospaced for SAP"/>
          <w:b/>
          <w:szCs w:val="22"/>
        </w:rPr>
        <w:t xml:space="preserve"> </w:t>
      </w:r>
      <w:r w:rsidRPr="008272FA">
        <w:rPr>
          <w:b/>
          <w:szCs w:val="22"/>
        </w:rPr>
        <w:t>также</w:t>
      </w:r>
      <w:r w:rsidRPr="008272FA">
        <w:rPr>
          <w:rFonts w:ascii="Arial monospaced for SAP" w:hAnsi="Arial monospaced for SAP"/>
          <w:b/>
          <w:szCs w:val="22"/>
        </w:rPr>
        <w:t xml:space="preserve"> </w:t>
      </w:r>
      <w:r w:rsidRPr="008272FA">
        <w:rPr>
          <w:b/>
          <w:szCs w:val="22"/>
        </w:rPr>
        <w:t>на</w:t>
      </w:r>
      <w:r w:rsidRPr="008272FA">
        <w:rPr>
          <w:rFonts w:ascii="Arial monospaced for SAP" w:hAnsi="Arial monospaced for SAP"/>
          <w:b/>
          <w:szCs w:val="22"/>
        </w:rPr>
        <w:t xml:space="preserve"> </w:t>
      </w:r>
      <w:r w:rsidRPr="008272FA">
        <w:rPr>
          <w:b/>
          <w:szCs w:val="22"/>
        </w:rPr>
        <w:t>работу</w:t>
      </w:r>
      <w:r w:rsidRPr="008272FA">
        <w:rPr>
          <w:rFonts w:ascii="Arial monospaced for SAP" w:hAnsi="Arial monospaced for SAP"/>
          <w:b/>
          <w:szCs w:val="22"/>
        </w:rPr>
        <w:t xml:space="preserve"> </w:t>
      </w:r>
      <w:r w:rsidRPr="008272FA">
        <w:rPr>
          <w:b/>
          <w:szCs w:val="22"/>
        </w:rPr>
        <w:t>грузоподъемных</w:t>
      </w:r>
      <w:r w:rsidRPr="008272FA">
        <w:rPr>
          <w:rFonts w:ascii="Arial monospaced for SAP" w:hAnsi="Arial monospaced for SAP"/>
          <w:b/>
          <w:szCs w:val="22"/>
        </w:rPr>
        <w:t xml:space="preserve"> </w:t>
      </w:r>
      <w:r w:rsidRPr="008272FA">
        <w:rPr>
          <w:b/>
          <w:szCs w:val="22"/>
        </w:rPr>
        <w:t>механизмов</w:t>
      </w:r>
      <w:r w:rsidRPr="008272FA">
        <w:rPr>
          <w:rFonts w:ascii="Arial monospaced for SAP" w:hAnsi="Arial monospaced for SAP"/>
          <w:b/>
          <w:szCs w:val="22"/>
        </w:rPr>
        <w:t xml:space="preserve">, </w:t>
      </w:r>
      <w:r w:rsidRPr="008272FA">
        <w:rPr>
          <w:b/>
          <w:szCs w:val="22"/>
        </w:rPr>
        <w:t>не</w:t>
      </w:r>
      <w:r w:rsidRPr="008272FA">
        <w:rPr>
          <w:rFonts w:ascii="Arial monospaced for SAP" w:hAnsi="Arial monospaced for SAP"/>
          <w:b/>
          <w:szCs w:val="22"/>
        </w:rPr>
        <w:t xml:space="preserve"> </w:t>
      </w:r>
      <w:r w:rsidRPr="008272FA">
        <w:rPr>
          <w:b/>
          <w:szCs w:val="22"/>
        </w:rPr>
        <w:t>входящих</w:t>
      </w:r>
      <w:r w:rsidRPr="008272FA">
        <w:rPr>
          <w:rFonts w:ascii="Arial monospaced for SAP" w:hAnsi="Arial monospaced for SAP"/>
          <w:b/>
          <w:szCs w:val="22"/>
        </w:rPr>
        <w:t xml:space="preserve"> </w:t>
      </w:r>
      <w:r w:rsidRPr="008272FA">
        <w:rPr>
          <w:b/>
          <w:szCs w:val="22"/>
        </w:rPr>
        <w:t>в</w:t>
      </w:r>
      <w:r w:rsidRPr="008272FA">
        <w:rPr>
          <w:rFonts w:ascii="Arial monospaced for SAP" w:hAnsi="Arial monospaced for SAP"/>
          <w:b/>
          <w:szCs w:val="22"/>
        </w:rPr>
        <w:t xml:space="preserve"> </w:t>
      </w:r>
      <w:r w:rsidRPr="008272FA">
        <w:rPr>
          <w:b/>
          <w:szCs w:val="22"/>
        </w:rPr>
        <w:t>сметные</w:t>
      </w:r>
      <w:r w:rsidRPr="008272FA">
        <w:rPr>
          <w:rFonts w:ascii="Arial monospaced for SAP" w:hAnsi="Arial monospaced for SAP"/>
          <w:b/>
          <w:szCs w:val="22"/>
        </w:rPr>
        <w:t xml:space="preserve"> </w:t>
      </w:r>
      <w:r w:rsidRPr="008272FA">
        <w:rPr>
          <w:b/>
          <w:szCs w:val="22"/>
        </w:rPr>
        <w:t>расценки</w:t>
      </w:r>
      <w:r w:rsidRPr="008272FA">
        <w:rPr>
          <w:rFonts w:ascii="Arial monospaced for SAP" w:hAnsi="Arial monospaced for SAP"/>
          <w:b/>
          <w:szCs w:val="22"/>
        </w:rPr>
        <w:t xml:space="preserve">, </w:t>
      </w:r>
      <w:r w:rsidRPr="008272FA">
        <w:rPr>
          <w:b/>
          <w:szCs w:val="22"/>
        </w:rPr>
        <w:t>необходимых</w:t>
      </w:r>
      <w:r w:rsidRPr="008272FA">
        <w:rPr>
          <w:rFonts w:ascii="Arial monospaced for SAP" w:hAnsi="Arial monospaced for SAP"/>
          <w:b/>
          <w:szCs w:val="22"/>
        </w:rPr>
        <w:t xml:space="preserve"> </w:t>
      </w:r>
      <w:r w:rsidRPr="008272FA">
        <w:rPr>
          <w:b/>
          <w:szCs w:val="22"/>
        </w:rPr>
        <w:t>для</w:t>
      </w:r>
      <w:r w:rsidRPr="008272FA">
        <w:rPr>
          <w:rFonts w:ascii="Arial monospaced for SAP" w:hAnsi="Arial monospaced for SAP"/>
          <w:b/>
          <w:szCs w:val="22"/>
        </w:rPr>
        <w:t xml:space="preserve"> </w:t>
      </w:r>
      <w:r w:rsidRPr="008272FA">
        <w:rPr>
          <w:b/>
          <w:szCs w:val="22"/>
        </w:rPr>
        <w:t>выполнения</w:t>
      </w:r>
      <w:r w:rsidRPr="008272FA">
        <w:rPr>
          <w:rFonts w:ascii="Arial monospaced for SAP" w:hAnsi="Arial monospaced for SAP"/>
          <w:b/>
          <w:szCs w:val="22"/>
        </w:rPr>
        <w:t xml:space="preserve"> </w:t>
      </w:r>
      <w:r w:rsidRPr="008272FA">
        <w:rPr>
          <w:b/>
          <w:szCs w:val="22"/>
        </w:rPr>
        <w:t>данных</w:t>
      </w:r>
      <w:r w:rsidRPr="008272FA">
        <w:rPr>
          <w:rFonts w:ascii="Arial monospaced for SAP" w:hAnsi="Arial monospaced for SAP"/>
          <w:b/>
          <w:szCs w:val="22"/>
        </w:rPr>
        <w:t xml:space="preserve"> </w:t>
      </w:r>
      <w:r w:rsidRPr="008272FA">
        <w:rPr>
          <w:b/>
          <w:szCs w:val="22"/>
        </w:rPr>
        <w:t>работ</w:t>
      </w:r>
      <w:r w:rsidRPr="008272FA">
        <w:rPr>
          <w:rFonts w:ascii="Arial monospaced for SAP" w:hAnsi="Arial monospaced for SAP"/>
          <w:b/>
          <w:szCs w:val="22"/>
        </w:rPr>
        <w:t>.</w:t>
      </w:r>
    </w:p>
    <w:p w:rsidR="008C7C95" w:rsidRPr="008272FA" w:rsidRDefault="008272FA" w:rsidP="00B43A17">
      <w:pPr>
        <w:spacing w:before="0"/>
        <w:ind w:firstLine="709"/>
        <w:jc w:val="both"/>
        <w:rPr>
          <w:rFonts w:ascii="Arial monospaced for SAP" w:hAnsi="Arial monospaced for SAP" w:cs="Arial"/>
          <w:b/>
          <w:szCs w:val="22"/>
        </w:rPr>
      </w:pPr>
      <w:r w:rsidRPr="008272FA">
        <w:rPr>
          <w:rFonts w:ascii="Arial monospaced for SAP" w:hAnsi="Arial monospaced for SAP"/>
          <w:szCs w:val="22"/>
        </w:rPr>
        <w:t xml:space="preserve">- </w:t>
      </w:r>
      <w:r w:rsidRPr="008272FA">
        <w:rPr>
          <w:szCs w:val="22"/>
        </w:rPr>
        <w:t>регламенты</w:t>
      </w:r>
      <w:r w:rsidRPr="008272FA">
        <w:rPr>
          <w:rFonts w:ascii="Arial monospaced for SAP" w:hAnsi="Arial monospaced for SAP"/>
          <w:szCs w:val="22"/>
        </w:rPr>
        <w:t xml:space="preserve"> </w:t>
      </w:r>
      <w:r w:rsidRPr="008272FA">
        <w:rPr>
          <w:szCs w:val="22"/>
        </w:rPr>
        <w:t>определения</w:t>
      </w:r>
      <w:r w:rsidRPr="008272FA">
        <w:rPr>
          <w:rFonts w:ascii="Arial monospaced for SAP" w:hAnsi="Arial monospaced for SAP"/>
          <w:szCs w:val="22"/>
        </w:rPr>
        <w:t xml:space="preserve"> </w:t>
      </w:r>
      <w:r w:rsidRPr="008272FA">
        <w:rPr>
          <w:szCs w:val="22"/>
        </w:rPr>
        <w:t>стоимости</w:t>
      </w:r>
      <w:r w:rsidRPr="008272FA">
        <w:rPr>
          <w:rFonts w:ascii="Arial monospaced for SAP" w:hAnsi="Arial monospaced for SAP"/>
          <w:szCs w:val="22"/>
        </w:rPr>
        <w:t xml:space="preserve"> </w:t>
      </w:r>
      <w:r w:rsidRPr="008272FA">
        <w:rPr>
          <w:szCs w:val="22"/>
        </w:rPr>
        <w:t>работ</w:t>
      </w:r>
      <w:r w:rsidRPr="008272FA">
        <w:rPr>
          <w:rFonts w:ascii="Arial monospaced for SAP" w:hAnsi="Arial monospaced for SAP"/>
          <w:szCs w:val="22"/>
        </w:rPr>
        <w:t xml:space="preserve"> </w:t>
      </w:r>
      <w:r w:rsidRPr="008272FA">
        <w:rPr>
          <w:szCs w:val="22"/>
        </w:rPr>
        <w:t>на</w:t>
      </w:r>
      <w:r w:rsidRPr="008272FA">
        <w:rPr>
          <w:rFonts w:ascii="Arial monospaced for SAP" w:hAnsi="Arial monospaced for SAP"/>
          <w:szCs w:val="22"/>
        </w:rPr>
        <w:t xml:space="preserve"> </w:t>
      </w:r>
      <w:r w:rsidRPr="008272FA">
        <w:rPr>
          <w:szCs w:val="22"/>
        </w:rPr>
        <w:t>последующие</w:t>
      </w:r>
      <w:r w:rsidRPr="008272FA">
        <w:rPr>
          <w:rFonts w:ascii="Arial monospaced for SAP" w:hAnsi="Arial monospaced for SAP"/>
          <w:szCs w:val="22"/>
        </w:rPr>
        <w:t xml:space="preserve"> </w:t>
      </w:r>
      <w:r w:rsidRPr="008272FA">
        <w:rPr>
          <w:szCs w:val="22"/>
        </w:rPr>
        <w:t>работы</w:t>
      </w:r>
      <w:r w:rsidRPr="008272FA">
        <w:rPr>
          <w:rFonts w:ascii="Arial monospaced for SAP" w:hAnsi="Arial monospaced for SAP"/>
          <w:szCs w:val="22"/>
        </w:rPr>
        <w:t xml:space="preserve"> (</w:t>
      </w:r>
      <w:r w:rsidRPr="008272FA">
        <w:rPr>
          <w:szCs w:val="22"/>
        </w:rPr>
        <w:t>по</w:t>
      </w:r>
      <w:r w:rsidRPr="008272FA">
        <w:rPr>
          <w:rFonts w:ascii="Arial monospaced for SAP" w:hAnsi="Arial monospaced for SAP"/>
          <w:szCs w:val="22"/>
        </w:rPr>
        <w:t xml:space="preserve"> </w:t>
      </w:r>
      <w:r w:rsidRPr="008272FA">
        <w:rPr>
          <w:szCs w:val="22"/>
        </w:rPr>
        <w:t>форме</w:t>
      </w:r>
      <w:r w:rsidRPr="008272FA">
        <w:rPr>
          <w:rFonts w:ascii="Arial monospaced for SAP" w:hAnsi="Arial monospaced for SAP"/>
          <w:szCs w:val="22"/>
        </w:rPr>
        <w:t xml:space="preserve"> </w:t>
      </w:r>
      <w:r w:rsidRPr="008272FA">
        <w:rPr>
          <w:szCs w:val="22"/>
        </w:rPr>
        <w:t>в</w:t>
      </w:r>
      <w:r w:rsidRPr="008272FA">
        <w:rPr>
          <w:rFonts w:ascii="Arial monospaced for SAP" w:hAnsi="Arial monospaced for SAP"/>
          <w:szCs w:val="22"/>
        </w:rPr>
        <w:t xml:space="preserve"> </w:t>
      </w:r>
      <w:r w:rsidRPr="008272FA">
        <w:rPr>
          <w:szCs w:val="22"/>
        </w:rPr>
        <w:t>проекте</w:t>
      </w:r>
      <w:r w:rsidRPr="008272FA">
        <w:rPr>
          <w:rFonts w:ascii="Arial monospaced for SAP" w:hAnsi="Arial monospaced for SAP"/>
          <w:szCs w:val="22"/>
        </w:rPr>
        <w:t xml:space="preserve"> </w:t>
      </w:r>
      <w:r w:rsidRPr="008272FA">
        <w:rPr>
          <w:szCs w:val="22"/>
        </w:rPr>
        <w:t>Договора</w:t>
      </w:r>
      <w:r w:rsidRPr="008272FA">
        <w:rPr>
          <w:rFonts w:ascii="Arial monospaced for SAP" w:hAnsi="Arial monospaced for SAP"/>
          <w:szCs w:val="22"/>
        </w:rPr>
        <w:t xml:space="preserve">). </w:t>
      </w:r>
      <w:r w:rsidRPr="008272FA">
        <w:rPr>
          <w:szCs w:val="22"/>
        </w:rPr>
        <w:t>Оценка</w:t>
      </w:r>
      <w:r w:rsidRPr="008272FA">
        <w:rPr>
          <w:rFonts w:ascii="Arial monospaced for SAP" w:hAnsi="Arial monospaced for SAP"/>
          <w:szCs w:val="22"/>
        </w:rPr>
        <w:t xml:space="preserve"> </w:t>
      </w:r>
      <w:r w:rsidRPr="008272FA">
        <w:rPr>
          <w:szCs w:val="22"/>
        </w:rPr>
        <w:t>регламентов</w:t>
      </w:r>
      <w:r w:rsidRPr="008272FA">
        <w:rPr>
          <w:rFonts w:ascii="Arial monospaced for SAP" w:hAnsi="Arial monospaced for SAP"/>
          <w:szCs w:val="22"/>
        </w:rPr>
        <w:t xml:space="preserve"> </w:t>
      </w:r>
      <w:r w:rsidRPr="008272FA">
        <w:rPr>
          <w:szCs w:val="22"/>
        </w:rPr>
        <w:t>будет</w:t>
      </w:r>
      <w:r w:rsidRPr="008272FA">
        <w:rPr>
          <w:rFonts w:ascii="Arial monospaced for SAP" w:hAnsi="Arial monospaced for SAP"/>
          <w:szCs w:val="22"/>
        </w:rPr>
        <w:t xml:space="preserve"> </w:t>
      </w:r>
      <w:r w:rsidRPr="008272FA">
        <w:rPr>
          <w:szCs w:val="22"/>
        </w:rPr>
        <w:t>производиться</w:t>
      </w:r>
      <w:r w:rsidRPr="008272FA">
        <w:rPr>
          <w:rFonts w:ascii="Arial monospaced for SAP" w:hAnsi="Arial monospaced for SAP"/>
          <w:szCs w:val="22"/>
        </w:rPr>
        <w:t xml:space="preserve"> </w:t>
      </w:r>
      <w:r w:rsidRPr="008272FA">
        <w:rPr>
          <w:szCs w:val="22"/>
        </w:rPr>
        <w:t>в</w:t>
      </w:r>
      <w:r w:rsidRPr="008272FA">
        <w:rPr>
          <w:rFonts w:ascii="Arial monospaced for SAP" w:hAnsi="Arial monospaced for SAP"/>
          <w:szCs w:val="22"/>
        </w:rPr>
        <w:t xml:space="preserve"> </w:t>
      </w:r>
      <w:r w:rsidRPr="008272FA">
        <w:rPr>
          <w:szCs w:val="22"/>
        </w:rPr>
        <w:t>соответствии</w:t>
      </w:r>
      <w:r w:rsidRPr="008272FA">
        <w:rPr>
          <w:rFonts w:ascii="Arial monospaced for SAP" w:hAnsi="Arial monospaced for SAP"/>
          <w:szCs w:val="22"/>
        </w:rPr>
        <w:t xml:space="preserve"> </w:t>
      </w:r>
      <w:r w:rsidRPr="008272FA">
        <w:rPr>
          <w:szCs w:val="22"/>
        </w:rPr>
        <w:t>с</w:t>
      </w:r>
      <w:r w:rsidRPr="008272FA">
        <w:rPr>
          <w:rFonts w:ascii="Arial monospaced for SAP" w:hAnsi="Arial monospaced for SAP"/>
          <w:szCs w:val="22"/>
        </w:rPr>
        <w:t xml:space="preserve"> «</w:t>
      </w:r>
      <w:r w:rsidRPr="008272FA">
        <w:rPr>
          <w:szCs w:val="22"/>
        </w:rPr>
        <w:t>Методикой</w:t>
      </w:r>
      <w:r w:rsidRPr="008272FA">
        <w:rPr>
          <w:rFonts w:ascii="Arial monospaced for SAP" w:hAnsi="Arial monospaced for SAP"/>
          <w:szCs w:val="22"/>
        </w:rPr>
        <w:t xml:space="preserve"> </w:t>
      </w:r>
      <w:r w:rsidRPr="008272FA">
        <w:rPr>
          <w:szCs w:val="22"/>
        </w:rPr>
        <w:t>оценки</w:t>
      </w:r>
      <w:r w:rsidRPr="008272FA">
        <w:rPr>
          <w:rFonts w:ascii="Arial monospaced for SAP" w:hAnsi="Arial monospaced for SAP"/>
          <w:szCs w:val="22"/>
        </w:rPr>
        <w:t xml:space="preserve"> </w:t>
      </w:r>
      <w:r w:rsidRPr="008272FA">
        <w:rPr>
          <w:szCs w:val="22"/>
        </w:rPr>
        <w:t>регламентов</w:t>
      </w:r>
      <w:r w:rsidRPr="008272FA">
        <w:rPr>
          <w:rFonts w:ascii="Arial monospaced for SAP" w:hAnsi="Arial monospaced for SAP"/>
          <w:szCs w:val="22"/>
        </w:rPr>
        <w:t xml:space="preserve"> </w:t>
      </w:r>
      <w:r w:rsidRPr="008272FA">
        <w:rPr>
          <w:szCs w:val="22"/>
        </w:rPr>
        <w:t>определения</w:t>
      </w:r>
      <w:r w:rsidRPr="008272FA">
        <w:rPr>
          <w:rFonts w:ascii="Arial monospaced for SAP" w:hAnsi="Arial monospaced for SAP"/>
          <w:szCs w:val="22"/>
        </w:rPr>
        <w:t xml:space="preserve"> </w:t>
      </w:r>
      <w:r w:rsidRPr="008272FA">
        <w:rPr>
          <w:szCs w:val="22"/>
        </w:rPr>
        <w:t>стоимости</w:t>
      </w:r>
      <w:r w:rsidRPr="008272FA">
        <w:rPr>
          <w:rFonts w:ascii="Arial monospaced for SAP" w:hAnsi="Arial monospaced for SAP"/>
          <w:szCs w:val="22"/>
        </w:rPr>
        <w:t xml:space="preserve"> </w:t>
      </w:r>
      <w:r w:rsidRPr="008272FA">
        <w:rPr>
          <w:szCs w:val="22"/>
        </w:rPr>
        <w:t>работ</w:t>
      </w:r>
      <w:r w:rsidRPr="008272FA">
        <w:rPr>
          <w:rFonts w:ascii="Arial monospaced for SAP" w:hAnsi="Arial monospaced for SAP"/>
          <w:szCs w:val="22"/>
        </w:rPr>
        <w:t>»</w:t>
      </w:r>
      <w:r w:rsidR="009E080F" w:rsidRPr="008272FA">
        <w:rPr>
          <w:rFonts w:ascii="Arial monospaced for SAP" w:hAnsi="Arial monospaced for SAP" w:cs="Arial"/>
          <w:szCs w:val="22"/>
        </w:rPr>
        <w:t xml:space="preserve"> (</w:t>
      </w:r>
      <w:r w:rsidR="009E080F" w:rsidRPr="008272FA">
        <w:rPr>
          <w:rFonts w:cs="Arial"/>
          <w:szCs w:val="22"/>
        </w:rPr>
        <w:t>по</w:t>
      </w:r>
      <w:r w:rsidR="009E080F" w:rsidRPr="008272FA">
        <w:rPr>
          <w:rFonts w:ascii="Arial monospaced for SAP" w:hAnsi="Arial monospaced for SAP" w:cs="Arial"/>
          <w:szCs w:val="22"/>
        </w:rPr>
        <w:t xml:space="preserve"> </w:t>
      </w:r>
      <w:r w:rsidR="009E080F" w:rsidRPr="008272FA">
        <w:rPr>
          <w:rFonts w:cs="Arial"/>
          <w:szCs w:val="22"/>
        </w:rPr>
        <w:t>Форме</w:t>
      </w:r>
      <w:r w:rsidR="009E080F" w:rsidRPr="008272FA">
        <w:rPr>
          <w:rFonts w:ascii="Arial monospaced for SAP" w:hAnsi="Arial monospaced for SAP" w:cs="Arial"/>
          <w:szCs w:val="22"/>
        </w:rPr>
        <w:t xml:space="preserve"> 1</w:t>
      </w:r>
      <w:r w:rsidR="000D43CD" w:rsidRPr="008272FA">
        <w:rPr>
          <w:rFonts w:ascii="Arial monospaced for SAP" w:hAnsi="Arial monospaced for SAP" w:cs="Arial"/>
          <w:szCs w:val="22"/>
        </w:rPr>
        <w:t>2</w:t>
      </w:r>
      <w:r w:rsidR="009E080F" w:rsidRPr="008272FA">
        <w:rPr>
          <w:rFonts w:ascii="Arial monospaced for SAP" w:hAnsi="Arial monospaced for SAP" w:cs="Arial"/>
          <w:szCs w:val="22"/>
        </w:rPr>
        <w:t xml:space="preserve"> </w:t>
      </w:r>
      <w:r w:rsidR="009E080F" w:rsidRPr="008272FA">
        <w:rPr>
          <w:rFonts w:cs="Arial"/>
          <w:szCs w:val="22"/>
        </w:rPr>
        <w:t>ПДО</w:t>
      </w:r>
      <w:r w:rsidR="009E080F" w:rsidRPr="008272FA">
        <w:rPr>
          <w:rFonts w:ascii="Arial monospaced for SAP" w:hAnsi="Arial monospaced for SAP" w:cs="Arial"/>
          <w:szCs w:val="22"/>
        </w:rPr>
        <w:t>)</w:t>
      </w:r>
      <w:r w:rsidR="008C7C95" w:rsidRPr="008272FA">
        <w:rPr>
          <w:rFonts w:ascii="Arial monospaced for SAP" w:hAnsi="Arial monospaced for SAP" w:cs="Arial"/>
          <w:b/>
          <w:szCs w:val="22"/>
        </w:rPr>
        <w:t>.</w:t>
      </w:r>
    </w:p>
    <w:p w:rsidR="00B43A17" w:rsidRPr="002A68F3" w:rsidRDefault="008F0C98" w:rsidP="002A68F3">
      <w:pPr>
        <w:autoSpaceDE w:val="0"/>
        <w:spacing w:before="0"/>
        <w:jc w:val="both"/>
        <w:rPr>
          <w:b/>
          <w:szCs w:val="22"/>
        </w:rPr>
      </w:pPr>
      <w:r w:rsidRPr="006E2A11">
        <w:rPr>
          <w:rFonts w:cs="Arial"/>
          <w:b/>
          <w:szCs w:val="22"/>
          <w:u w:val="single"/>
        </w:rPr>
        <w:t>Проектно-техническая документация:</w:t>
      </w:r>
      <w:r w:rsidR="00383FC0">
        <w:rPr>
          <w:b/>
          <w:szCs w:val="22"/>
        </w:rPr>
        <w:t xml:space="preserve"> </w:t>
      </w:r>
      <w:r w:rsidR="002A68F3" w:rsidRPr="002A68F3">
        <w:rPr>
          <w:szCs w:val="22"/>
        </w:rPr>
        <w:t>у</w:t>
      </w:r>
      <w:r w:rsidR="002A68F3">
        <w:rPr>
          <w:szCs w:val="22"/>
        </w:rPr>
        <w:t xml:space="preserve">твержденная дефектная ведомость на Работы по </w:t>
      </w:r>
      <w:r w:rsidR="002A68F3" w:rsidRPr="00D54220">
        <w:rPr>
          <w:szCs w:val="22"/>
        </w:rPr>
        <w:t>капитальном</w:t>
      </w:r>
      <w:r w:rsidR="002A68F3">
        <w:rPr>
          <w:szCs w:val="22"/>
        </w:rPr>
        <w:t>у ремонту</w:t>
      </w:r>
      <w:r w:rsidR="002A68F3" w:rsidRPr="00613BC8">
        <w:rPr>
          <w:szCs w:val="22"/>
        </w:rPr>
        <w:t xml:space="preserve"> (паровыжиг) </w:t>
      </w:r>
      <w:r w:rsidR="002A68F3">
        <w:rPr>
          <w:szCs w:val="22"/>
        </w:rPr>
        <w:t xml:space="preserve">печей </w:t>
      </w:r>
      <w:r w:rsidR="002A68F3">
        <w:rPr>
          <w:szCs w:val="22"/>
          <w:lang w:val="en-US"/>
        </w:rPr>
        <w:t>VB</w:t>
      </w:r>
      <w:r w:rsidR="002A68F3">
        <w:rPr>
          <w:szCs w:val="22"/>
        </w:rPr>
        <w:t xml:space="preserve">-О-2/1,2 блока Висбрекинга установки ВТ-6 цеха № 1 </w:t>
      </w:r>
      <w:r w:rsidR="002A68F3">
        <w:rPr>
          <w:szCs w:val="22"/>
          <w:lang w:val="en-US"/>
        </w:rPr>
        <w:t>I</w:t>
      </w:r>
      <w:r w:rsidR="002A68F3" w:rsidRPr="00613BC8">
        <w:rPr>
          <w:szCs w:val="22"/>
          <w:lang w:val="en-US"/>
        </w:rPr>
        <w:t>I</w:t>
      </w:r>
      <w:r w:rsidR="002A68F3">
        <w:rPr>
          <w:szCs w:val="22"/>
        </w:rPr>
        <w:t xml:space="preserve"> полугодие</w:t>
      </w:r>
      <w:r w:rsidR="002A68F3" w:rsidRPr="008D6F02">
        <w:rPr>
          <w:szCs w:val="22"/>
        </w:rPr>
        <w:t xml:space="preserve"> согласно графика прост</w:t>
      </w:r>
      <w:r w:rsidR="002A68F3">
        <w:rPr>
          <w:szCs w:val="22"/>
        </w:rPr>
        <w:t>о</w:t>
      </w:r>
      <w:r w:rsidR="002A68F3" w:rsidRPr="008D6F02">
        <w:rPr>
          <w:szCs w:val="22"/>
        </w:rPr>
        <w:t>ев в 2018 г.</w:t>
      </w:r>
      <w:r w:rsidR="002A68F3">
        <w:rPr>
          <w:szCs w:val="22"/>
        </w:rPr>
        <w:t xml:space="preserve">, локальная смета № </w:t>
      </w:r>
      <w:r w:rsidR="002A68F3" w:rsidRPr="00B51D18">
        <w:rPr>
          <w:szCs w:val="22"/>
        </w:rPr>
        <w:t>102-2017</w:t>
      </w:r>
      <w:r w:rsidR="002A68F3">
        <w:rPr>
          <w:szCs w:val="22"/>
        </w:rPr>
        <w:t xml:space="preserve"> на Работы по </w:t>
      </w:r>
      <w:r w:rsidR="002A68F3" w:rsidRPr="00D54220">
        <w:rPr>
          <w:szCs w:val="22"/>
        </w:rPr>
        <w:t>капитальном</w:t>
      </w:r>
      <w:r w:rsidR="002A68F3">
        <w:rPr>
          <w:szCs w:val="22"/>
        </w:rPr>
        <w:t xml:space="preserve">у ремонту установки </w:t>
      </w:r>
      <w:r w:rsidR="002A68F3" w:rsidRPr="00613BC8">
        <w:rPr>
          <w:szCs w:val="22"/>
        </w:rPr>
        <w:t xml:space="preserve">Висбрекинг ВТ-6 (паровыжиг) </w:t>
      </w:r>
      <w:r w:rsidR="002A68F3" w:rsidRPr="00613BC8">
        <w:rPr>
          <w:szCs w:val="22"/>
          <w:lang w:val="en-US"/>
        </w:rPr>
        <w:t>I</w:t>
      </w:r>
      <w:r w:rsidR="002A68F3">
        <w:rPr>
          <w:szCs w:val="22"/>
          <w:lang w:val="en-US"/>
        </w:rPr>
        <w:t>I</w:t>
      </w:r>
      <w:r w:rsidR="002A68F3" w:rsidRPr="00613BC8">
        <w:rPr>
          <w:szCs w:val="22"/>
        </w:rPr>
        <w:t xml:space="preserve"> полугодие цех № 1</w:t>
      </w:r>
      <w:r w:rsidR="002A68F3">
        <w:rPr>
          <w:szCs w:val="22"/>
        </w:rPr>
        <w:t xml:space="preserve"> в 2018 г.</w:t>
      </w:r>
      <w:r w:rsidR="002A68F3" w:rsidRPr="00F815C6">
        <w:rPr>
          <w:szCs w:val="22"/>
        </w:rPr>
        <w:t xml:space="preserve"> </w:t>
      </w:r>
      <w:r w:rsidR="002A68F3" w:rsidRPr="00F815C6">
        <w:rPr>
          <w:color w:val="000000"/>
          <w:szCs w:val="22"/>
        </w:rPr>
        <w:t xml:space="preserve">передаются Контрагентам в электронном </w:t>
      </w:r>
      <w:r w:rsidR="002A68F3" w:rsidRPr="00F815C6">
        <w:rPr>
          <w:szCs w:val="22"/>
        </w:rPr>
        <w:t xml:space="preserve">виде, посредством </w:t>
      </w:r>
      <w:r w:rsidR="002A68F3" w:rsidRPr="00F815C6">
        <w:rPr>
          <w:szCs w:val="22"/>
          <w:lang w:val="en-US"/>
        </w:rPr>
        <w:t>USB</w:t>
      </w:r>
      <w:r w:rsidR="002A68F3" w:rsidRPr="00F815C6">
        <w:rPr>
          <w:szCs w:val="22"/>
        </w:rPr>
        <w:t xml:space="preserve"> флеш - накопителя / электронной почты</w:t>
      </w:r>
      <w:r w:rsidR="00B43A17" w:rsidRPr="00F815C6">
        <w:rPr>
          <w:szCs w:val="22"/>
        </w:rPr>
        <w:t>.</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985B13" w:rsidRPr="00CE72DF" w:rsidRDefault="007E57B9" w:rsidP="004937C4">
      <w:pPr>
        <w:ind w:firstLine="567"/>
        <w:jc w:val="both"/>
        <w:rPr>
          <w:szCs w:val="22"/>
        </w:rPr>
      </w:pPr>
      <w:r w:rsidRPr="00CE72DF">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r w:rsidR="00985B13" w:rsidRPr="00CE72DF">
        <w:rPr>
          <w:szCs w:val="22"/>
        </w:rPr>
        <w:t>, в.т.ч.</w:t>
      </w:r>
      <w:r w:rsidR="00A46F56">
        <w:rPr>
          <w:szCs w:val="22"/>
        </w:rPr>
        <w:t xml:space="preserve"> </w:t>
      </w:r>
      <w:r w:rsidR="000B0EE7">
        <w:rPr>
          <w:szCs w:val="22"/>
        </w:rPr>
        <w:t>СП 16.13330.2011, СП 63.13330.2012, СП 70.13330.2012, СП 45.13330.2012, СП 75.13330.2011, СП 61.13330.2012, СП 126.13330.2012</w:t>
      </w:r>
      <w:r w:rsidR="000B0EE7" w:rsidRPr="00D02722">
        <w:rPr>
          <w:szCs w:val="22"/>
        </w:rPr>
        <w:t>, Правила по охране труда в строительстве, утв. приказом от 1 июня 2015 г. N 336н</w:t>
      </w:r>
      <w:r w:rsidR="00146A7C" w:rsidRPr="00CE72DF">
        <w:rPr>
          <w:szCs w:val="22"/>
        </w:rPr>
        <w:t>.</w:t>
      </w:r>
    </w:p>
    <w:p w:rsidR="00985B13" w:rsidRDefault="00985B13" w:rsidP="00985B13">
      <w:pPr>
        <w:autoSpaceDE w:val="0"/>
        <w:spacing w:after="120"/>
        <w:jc w:val="both"/>
        <w:rPr>
          <w:szCs w:val="22"/>
        </w:rPr>
      </w:pPr>
      <w:r w:rsidRPr="007E57B9">
        <w:rPr>
          <w:szCs w:val="22"/>
        </w:rPr>
        <w:t>Осущес</w:t>
      </w:r>
      <w:r w:rsidR="00F84A4B">
        <w:rPr>
          <w:szCs w:val="22"/>
        </w:rPr>
        <w:t xml:space="preserve">твлять работы в соответствии </w:t>
      </w:r>
      <w:r w:rsidR="004029C5">
        <w:rPr>
          <w:szCs w:val="22"/>
        </w:rPr>
        <w:t xml:space="preserve">с </w:t>
      </w:r>
      <w:r w:rsidR="00901A68">
        <w:rPr>
          <w:szCs w:val="22"/>
        </w:rPr>
        <w:t>утвержденными</w:t>
      </w:r>
      <w:r w:rsidR="004029C5">
        <w:rPr>
          <w:szCs w:val="22"/>
        </w:rPr>
        <w:t xml:space="preserve"> дефектн</w:t>
      </w:r>
      <w:r w:rsidR="00901A68">
        <w:rPr>
          <w:szCs w:val="22"/>
        </w:rPr>
        <w:t>ыми</w:t>
      </w:r>
      <w:r w:rsidR="004029C5">
        <w:rPr>
          <w:szCs w:val="22"/>
        </w:rPr>
        <w:t xml:space="preserve"> ведомост</w:t>
      </w:r>
      <w:r w:rsidR="00901A68">
        <w:rPr>
          <w:szCs w:val="22"/>
        </w:rPr>
        <w:t>ями</w:t>
      </w:r>
      <w:r w:rsidR="004029C5">
        <w:rPr>
          <w:szCs w:val="22"/>
        </w:rPr>
        <w:t xml:space="preserve"> и сметными расчетами</w:t>
      </w:r>
      <w:r w:rsidR="0048643B">
        <w:rPr>
          <w:szCs w:val="22"/>
        </w:rPr>
        <w:t xml:space="preserve">, </w:t>
      </w:r>
      <w:r w:rsidR="004937C4">
        <w:rPr>
          <w:szCs w:val="22"/>
        </w:rPr>
        <w:t>документами</w:t>
      </w:r>
      <w:r w:rsidR="0048643B">
        <w:rPr>
          <w:szCs w:val="22"/>
        </w:rPr>
        <w:t>,</w:t>
      </w:r>
      <w:r w:rsidR="004937C4">
        <w:rPr>
          <w:szCs w:val="22"/>
        </w:rPr>
        <w:t xml:space="preserve"> </w:t>
      </w:r>
      <w:r w:rsidRPr="00F318BA">
        <w:rPr>
          <w:szCs w:val="22"/>
        </w:rPr>
        <w:t>указанными в п.п. 5.</w:t>
      </w:r>
      <w:r w:rsidR="00304C18">
        <w:rPr>
          <w:szCs w:val="22"/>
        </w:rPr>
        <w:t>5</w:t>
      </w:r>
      <w:r w:rsidRPr="00F318BA">
        <w:rPr>
          <w:szCs w:val="22"/>
        </w:rPr>
        <w:t>, 6.</w:t>
      </w:r>
      <w:r w:rsidR="00311289">
        <w:rPr>
          <w:szCs w:val="22"/>
        </w:rPr>
        <w:t>6</w:t>
      </w:r>
      <w:r w:rsidRPr="007E57B9">
        <w:rPr>
          <w:szCs w:val="22"/>
        </w:rPr>
        <w:t xml:space="preserve"> проекта Договора. </w:t>
      </w:r>
      <w:r>
        <w:rPr>
          <w:szCs w:val="22"/>
        </w:rPr>
        <w:t>Данная документация передается Заказчиком Подрядчику в электронном виде, посредством электронной почты.</w:t>
      </w:r>
    </w:p>
    <w:p w:rsidR="00DE65E5" w:rsidRDefault="00304C18" w:rsidP="00985B13">
      <w:pPr>
        <w:autoSpaceDE w:val="0"/>
        <w:spacing w:after="120"/>
        <w:jc w:val="both"/>
        <w:rPr>
          <w:szCs w:val="22"/>
        </w:rPr>
      </w:pPr>
      <w:r>
        <w:rPr>
          <w:b/>
          <w:szCs w:val="22"/>
        </w:rPr>
        <w:t>Локальн</w:t>
      </w:r>
      <w:r w:rsidR="0001150F">
        <w:rPr>
          <w:b/>
          <w:szCs w:val="22"/>
        </w:rPr>
        <w:t>ая</w:t>
      </w:r>
      <w:r>
        <w:rPr>
          <w:b/>
          <w:szCs w:val="22"/>
        </w:rPr>
        <w:t xml:space="preserve"> </w:t>
      </w:r>
      <w:r w:rsidRPr="00931D91">
        <w:rPr>
          <w:b/>
          <w:szCs w:val="22"/>
        </w:rPr>
        <w:t>смет</w:t>
      </w:r>
      <w:r w:rsidR="0001150F">
        <w:rPr>
          <w:b/>
          <w:szCs w:val="22"/>
        </w:rPr>
        <w:t>а</w:t>
      </w:r>
      <w:r w:rsidRPr="00931D91">
        <w:rPr>
          <w:b/>
          <w:szCs w:val="22"/>
        </w:rPr>
        <w:t xml:space="preserve"> №</w:t>
      </w:r>
      <w:r w:rsidR="0001150F">
        <w:rPr>
          <w:b/>
          <w:szCs w:val="22"/>
        </w:rPr>
        <w:t>102-2017</w:t>
      </w:r>
      <w:r w:rsidRPr="00931D91">
        <w:rPr>
          <w:b/>
          <w:szCs w:val="22"/>
        </w:rPr>
        <w:t>, представленн</w:t>
      </w:r>
      <w:r w:rsidR="0001150F">
        <w:rPr>
          <w:b/>
          <w:szCs w:val="22"/>
        </w:rPr>
        <w:t>ая</w:t>
      </w:r>
      <w:r w:rsidRPr="00931D91">
        <w:rPr>
          <w:b/>
          <w:szCs w:val="22"/>
        </w:rPr>
        <w:t xml:space="preserve"> в составе проектно-технической документации изменениям со стороны контрагентов не подлеж</w:t>
      </w:r>
      <w:r w:rsidR="0001150F">
        <w:rPr>
          <w:b/>
          <w:szCs w:val="22"/>
        </w:rPr>
        <w:t>и</w:t>
      </w:r>
      <w:r w:rsidRPr="00931D91">
        <w:rPr>
          <w:b/>
          <w:szCs w:val="22"/>
        </w:rPr>
        <w:t>т</w:t>
      </w:r>
      <w:r w:rsidR="00DE65E5" w:rsidRPr="00931D91">
        <w:rPr>
          <w:b/>
          <w:szCs w:val="22"/>
        </w:rPr>
        <w:t>.</w:t>
      </w:r>
    </w:p>
    <w:p w:rsidR="00EF1336" w:rsidRDefault="00985B13" w:rsidP="000435A4">
      <w:pPr>
        <w:autoSpaceDE w:val="0"/>
        <w:jc w:val="both"/>
        <w:rPr>
          <w:rFonts w:cs="Arial"/>
          <w:b/>
          <w:iCs/>
          <w:szCs w:val="22"/>
        </w:rPr>
      </w:pPr>
      <w:r>
        <w:rPr>
          <w:b/>
          <w:szCs w:val="22"/>
        </w:rPr>
        <w:t xml:space="preserve">  </w:t>
      </w:r>
      <w:r w:rsidR="00EF1336" w:rsidRPr="00EF1336">
        <w:rPr>
          <w:rFonts w:cs="Arial"/>
          <w:b/>
          <w:iCs/>
          <w:szCs w:val="22"/>
        </w:rPr>
        <w:t>3. Основные требования к Контрагенту.</w:t>
      </w:r>
    </w:p>
    <w:tbl>
      <w:tblPr>
        <w:tblW w:w="10373" w:type="dxa"/>
        <w:tblInd w:w="83" w:type="dxa"/>
        <w:tblLayout w:type="fixed"/>
        <w:tblLook w:val="0000" w:firstRow="0" w:lastRow="0" w:firstColumn="0" w:lastColumn="0" w:noHBand="0" w:noVBand="0"/>
      </w:tblPr>
      <w:tblGrid>
        <w:gridCol w:w="734"/>
        <w:gridCol w:w="3686"/>
        <w:gridCol w:w="2693"/>
        <w:gridCol w:w="1559"/>
        <w:gridCol w:w="1701"/>
      </w:tblGrid>
      <w:tr w:rsidR="00975823" w:rsidTr="00FF4F3F">
        <w:trPr>
          <w:trHeight w:val="300"/>
          <w:tblHeader/>
        </w:trPr>
        <w:tc>
          <w:tcPr>
            <w:tcW w:w="734" w:type="dxa"/>
            <w:tcBorders>
              <w:top w:val="single" w:sz="4" w:space="0" w:color="000000"/>
              <w:left w:val="single" w:sz="4" w:space="0" w:color="000000"/>
              <w:bottom w:val="single" w:sz="4" w:space="0" w:color="000000"/>
            </w:tcBorders>
            <w:shd w:val="clear" w:color="auto" w:fill="D9D9D9"/>
            <w:vAlign w:val="center"/>
          </w:tcPr>
          <w:p w:rsidR="00975823" w:rsidRPr="00975823" w:rsidRDefault="00975823" w:rsidP="00EA0BB0">
            <w:pPr>
              <w:rPr>
                <w:rFonts w:ascii="Arial monospaced for SAP" w:hAnsi="Arial monospaced for SAP"/>
                <w:b/>
                <w:bCs/>
                <w:sz w:val="20"/>
                <w:szCs w:val="20"/>
              </w:rPr>
            </w:pPr>
            <w:r w:rsidRPr="00975823">
              <w:rPr>
                <w:b/>
                <w:bCs/>
                <w:sz w:val="20"/>
                <w:szCs w:val="20"/>
              </w:rPr>
              <w:t>№</w:t>
            </w:r>
            <w:r w:rsidRPr="00975823">
              <w:rPr>
                <w:rFonts w:ascii="Arial monospaced for SAP" w:hAnsi="Arial monospaced for SAP"/>
                <w:b/>
                <w:bCs/>
                <w:sz w:val="20"/>
                <w:szCs w:val="20"/>
              </w:rPr>
              <w:t xml:space="preserve"> </w:t>
            </w:r>
            <w:r w:rsidRPr="00975823">
              <w:rPr>
                <w:b/>
                <w:bCs/>
                <w:sz w:val="20"/>
                <w:szCs w:val="20"/>
              </w:rPr>
              <w:t>п</w:t>
            </w:r>
            <w:r w:rsidRPr="00975823">
              <w:rPr>
                <w:rFonts w:ascii="Arial monospaced for SAP" w:hAnsi="Arial monospaced for SAP"/>
                <w:b/>
                <w:bCs/>
                <w:sz w:val="20"/>
                <w:szCs w:val="20"/>
              </w:rPr>
              <w:t>/</w:t>
            </w:r>
            <w:r w:rsidRPr="00975823">
              <w:rPr>
                <w:b/>
                <w:bCs/>
                <w:sz w:val="20"/>
                <w:szCs w:val="20"/>
              </w:rPr>
              <w:t>п</w:t>
            </w:r>
          </w:p>
        </w:tc>
        <w:tc>
          <w:tcPr>
            <w:tcW w:w="3686" w:type="dxa"/>
            <w:tcBorders>
              <w:top w:val="single" w:sz="4" w:space="0" w:color="000000"/>
              <w:left w:val="single" w:sz="4" w:space="0" w:color="000000"/>
              <w:bottom w:val="single" w:sz="4" w:space="0" w:color="000000"/>
            </w:tcBorders>
            <w:shd w:val="clear" w:color="auto" w:fill="D9D9D9"/>
            <w:vAlign w:val="center"/>
          </w:tcPr>
          <w:p w:rsidR="00975823" w:rsidRPr="00975823" w:rsidRDefault="00975823" w:rsidP="00EA0BB0">
            <w:pPr>
              <w:rPr>
                <w:rFonts w:ascii="Arial monospaced for SAP" w:hAnsi="Arial monospaced for SAP"/>
                <w:b/>
                <w:bCs/>
                <w:sz w:val="20"/>
                <w:szCs w:val="20"/>
              </w:rPr>
            </w:pPr>
            <w:r w:rsidRPr="00975823">
              <w:rPr>
                <w:b/>
                <w:bCs/>
                <w:sz w:val="20"/>
                <w:szCs w:val="20"/>
              </w:rPr>
              <w:t>Требование</w:t>
            </w:r>
            <w:r w:rsidRPr="00975823">
              <w:rPr>
                <w:rFonts w:ascii="Arial monospaced for SAP" w:hAnsi="Arial monospaced for SAP"/>
                <w:b/>
                <w:bCs/>
                <w:sz w:val="20"/>
                <w:szCs w:val="20"/>
              </w:rPr>
              <w:t xml:space="preserve"> </w:t>
            </w:r>
            <w:r w:rsidRPr="00975823">
              <w:rPr>
                <w:rFonts w:ascii="Arial monospaced for SAP" w:hAnsi="Arial monospaced for SAP"/>
                <w:b/>
                <w:bCs/>
                <w:sz w:val="20"/>
                <w:szCs w:val="20"/>
              </w:rPr>
              <w:br/>
              <w:t>(</w:t>
            </w:r>
            <w:r w:rsidRPr="00975823">
              <w:rPr>
                <w:b/>
                <w:bCs/>
                <w:sz w:val="20"/>
                <w:szCs w:val="20"/>
              </w:rPr>
              <w:t>параметр</w:t>
            </w:r>
            <w:r w:rsidRPr="00975823">
              <w:rPr>
                <w:rFonts w:ascii="Arial monospaced for SAP" w:hAnsi="Arial monospaced for SAP"/>
                <w:b/>
                <w:bCs/>
                <w:sz w:val="20"/>
                <w:szCs w:val="20"/>
              </w:rPr>
              <w:t xml:space="preserve"> </w:t>
            </w:r>
            <w:r w:rsidRPr="00975823">
              <w:rPr>
                <w:b/>
                <w:bCs/>
                <w:sz w:val="20"/>
                <w:szCs w:val="20"/>
              </w:rPr>
              <w:t>оценки</w:t>
            </w:r>
            <w:r w:rsidRPr="00975823">
              <w:rPr>
                <w:rFonts w:ascii="Arial monospaced for SAP" w:hAnsi="Arial monospaced for SAP"/>
                <w:b/>
                <w:bCs/>
                <w:sz w:val="20"/>
                <w:szCs w:val="20"/>
              </w:rPr>
              <w:t>)</w:t>
            </w:r>
          </w:p>
        </w:tc>
        <w:tc>
          <w:tcPr>
            <w:tcW w:w="2693" w:type="dxa"/>
            <w:tcBorders>
              <w:top w:val="single" w:sz="4" w:space="0" w:color="000000"/>
              <w:left w:val="single" w:sz="4" w:space="0" w:color="000000"/>
              <w:bottom w:val="single" w:sz="4" w:space="0" w:color="000000"/>
            </w:tcBorders>
            <w:shd w:val="clear" w:color="auto" w:fill="D9D9D9"/>
            <w:vAlign w:val="center"/>
          </w:tcPr>
          <w:p w:rsidR="00975823" w:rsidRPr="00975823" w:rsidRDefault="00975823" w:rsidP="00EA0BB0">
            <w:pPr>
              <w:rPr>
                <w:rFonts w:ascii="Arial monospaced for SAP" w:hAnsi="Arial monospaced for SAP"/>
                <w:b/>
                <w:bCs/>
                <w:sz w:val="20"/>
                <w:szCs w:val="20"/>
              </w:rPr>
            </w:pPr>
            <w:r w:rsidRPr="00975823">
              <w:rPr>
                <w:b/>
                <w:bCs/>
                <w:sz w:val="20"/>
                <w:szCs w:val="20"/>
              </w:rPr>
              <w:t>Документы</w:t>
            </w:r>
            <w:r w:rsidRPr="00975823">
              <w:rPr>
                <w:rFonts w:ascii="Arial monospaced for SAP" w:hAnsi="Arial monospaced for SAP"/>
                <w:b/>
                <w:bCs/>
                <w:sz w:val="20"/>
                <w:szCs w:val="20"/>
              </w:rPr>
              <w:t xml:space="preserve">, </w:t>
            </w:r>
            <w:r w:rsidRPr="00975823">
              <w:rPr>
                <w:b/>
                <w:bCs/>
                <w:sz w:val="20"/>
                <w:szCs w:val="20"/>
              </w:rPr>
              <w:t>подтверждающие</w:t>
            </w:r>
            <w:r w:rsidRPr="00975823">
              <w:rPr>
                <w:rFonts w:ascii="Arial monospaced for SAP" w:hAnsi="Arial monospaced for SAP"/>
                <w:b/>
                <w:bCs/>
                <w:sz w:val="20"/>
                <w:szCs w:val="20"/>
              </w:rPr>
              <w:t xml:space="preserve"> </w:t>
            </w:r>
            <w:r w:rsidRPr="00975823">
              <w:rPr>
                <w:b/>
                <w:bCs/>
                <w:sz w:val="20"/>
                <w:szCs w:val="20"/>
              </w:rPr>
              <w:t>соответствия</w:t>
            </w:r>
            <w:r w:rsidRPr="00975823">
              <w:rPr>
                <w:rFonts w:ascii="Arial monospaced for SAP" w:hAnsi="Arial monospaced for SAP"/>
                <w:b/>
                <w:bCs/>
                <w:sz w:val="20"/>
                <w:szCs w:val="20"/>
              </w:rPr>
              <w:t xml:space="preserve"> </w:t>
            </w:r>
            <w:r w:rsidRPr="00975823">
              <w:rPr>
                <w:b/>
                <w:bCs/>
                <w:sz w:val="20"/>
                <w:szCs w:val="20"/>
              </w:rPr>
              <w:t>требованию</w:t>
            </w:r>
          </w:p>
        </w:tc>
        <w:tc>
          <w:tcPr>
            <w:tcW w:w="1559" w:type="dxa"/>
            <w:tcBorders>
              <w:top w:val="single" w:sz="4" w:space="0" w:color="000000"/>
              <w:left w:val="single" w:sz="4" w:space="0" w:color="000000"/>
              <w:bottom w:val="single" w:sz="4" w:space="0" w:color="000000"/>
            </w:tcBorders>
            <w:shd w:val="clear" w:color="auto" w:fill="D9D9D9"/>
            <w:vAlign w:val="center"/>
          </w:tcPr>
          <w:p w:rsidR="00975823" w:rsidRPr="00975823" w:rsidRDefault="00975823" w:rsidP="00EA0BB0">
            <w:pPr>
              <w:rPr>
                <w:rFonts w:ascii="Arial monospaced for SAP" w:hAnsi="Arial monospaced for SAP"/>
                <w:b/>
                <w:bCs/>
                <w:sz w:val="20"/>
                <w:szCs w:val="20"/>
              </w:rPr>
            </w:pPr>
            <w:r w:rsidRPr="00975823">
              <w:rPr>
                <w:b/>
                <w:bCs/>
                <w:sz w:val="20"/>
                <w:szCs w:val="20"/>
              </w:rPr>
              <w:t>Единица</w:t>
            </w:r>
            <w:r w:rsidRPr="00975823">
              <w:rPr>
                <w:rFonts w:ascii="Arial monospaced for SAP" w:hAnsi="Arial monospaced for SAP"/>
                <w:b/>
                <w:bCs/>
                <w:sz w:val="20"/>
                <w:szCs w:val="20"/>
              </w:rPr>
              <w:t xml:space="preserve"> </w:t>
            </w:r>
            <w:r w:rsidRPr="00975823">
              <w:rPr>
                <w:b/>
                <w:bCs/>
                <w:sz w:val="20"/>
                <w:szCs w:val="20"/>
              </w:rPr>
              <w:t>измерения</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75823" w:rsidRPr="00975823" w:rsidRDefault="00975823" w:rsidP="00EA0BB0">
            <w:pPr>
              <w:rPr>
                <w:rFonts w:ascii="Arial monospaced for SAP" w:hAnsi="Arial monospaced for SAP"/>
                <w:b/>
                <w:bCs/>
                <w:sz w:val="20"/>
                <w:szCs w:val="20"/>
              </w:rPr>
            </w:pPr>
            <w:r w:rsidRPr="00975823">
              <w:rPr>
                <w:b/>
                <w:bCs/>
                <w:sz w:val="20"/>
                <w:szCs w:val="20"/>
              </w:rPr>
              <w:t>Условия</w:t>
            </w:r>
            <w:r w:rsidRPr="00975823">
              <w:rPr>
                <w:rFonts w:ascii="Arial monospaced for SAP" w:hAnsi="Arial monospaced for SAP"/>
                <w:b/>
                <w:bCs/>
                <w:sz w:val="20"/>
                <w:szCs w:val="20"/>
              </w:rPr>
              <w:t xml:space="preserve"> </w:t>
            </w:r>
            <w:r w:rsidRPr="00975823">
              <w:rPr>
                <w:b/>
                <w:bCs/>
                <w:sz w:val="20"/>
                <w:szCs w:val="20"/>
              </w:rPr>
              <w:t>соответствия</w:t>
            </w:r>
          </w:p>
        </w:tc>
      </w:tr>
      <w:tr w:rsidR="00975823" w:rsidTr="00FF4F3F">
        <w:trPr>
          <w:trHeight w:val="303"/>
          <w:tblHeader/>
        </w:trPr>
        <w:tc>
          <w:tcPr>
            <w:tcW w:w="734" w:type="dxa"/>
            <w:tcBorders>
              <w:top w:val="single" w:sz="4" w:space="0" w:color="000000"/>
              <w:left w:val="single" w:sz="4" w:space="0" w:color="000000"/>
              <w:bottom w:val="single" w:sz="4" w:space="0" w:color="000000"/>
            </w:tcBorders>
            <w:shd w:val="clear" w:color="auto" w:fill="D9D9D9"/>
            <w:vAlign w:val="center"/>
          </w:tcPr>
          <w:p w:rsidR="00975823" w:rsidRPr="00975823" w:rsidRDefault="00975823" w:rsidP="00EA0BB0">
            <w:pPr>
              <w:rPr>
                <w:rFonts w:ascii="Arial monospaced for SAP" w:hAnsi="Arial monospaced for SAP"/>
                <w:b/>
                <w:sz w:val="20"/>
                <w:szCs w:val="20"/>
              </w:rPr>
            </w:pPr>
            <w:r w:rsidRPr="00975823">
              <w:rPr>
                <w:rFonts w:ascii="Arial monospaced for SAP" w:hAnsi="Arial monospaced for SAP"/>
                <w:b/>
                <w:sz w:val="20"/>
                <w:szCs w:val="20"/>
              </w:rPr>
              <w:t>1</w:t>
            </w:r>
          </w:p>
        </w:tc>
        <w:tc>
          <w:tcPr>
            <w:tcW w:w="3686" w:type="dxa"/>
            <w:tcBorders>
              <w:top w:val="single" w:sz="4" w:space="0" w:color="000000"/>
              <w:left w:val="single" w:sz="4" w:space="0" w:color="000000"/>
              <w:bottom w:val="single" w:sz="4" w:space="0" w:color="000000"/>
            </w:tcBorders>
            <w:shd w:val="clear" w:color="auto" w:fill="D9D9D9"/>
            <w:vAlign w:val="center"/>
          </w:tcPr>
          <w:p w:rsidR="00975823" w:rsidRPr="00975823" w:rsidRDefault="00975823" w:rsidP="00EA0BB0">
            <w:pPr>
              <w:rPr>
                <w:rFonts w:ascii="Arial monospaced for SAP" w:hAnsi="Arial monospaced for SAP"/>
                <w:b/>
                <w:sz w:val="20"/>
                <w:szCs w:val="20"/>
              </w:rPr>
            </w:pPr>
            <w:r w:rsidRPr="00975823">
              <w:rPr>
                <w:rFonts w:ascii="Arial monospaced for SAP" w:hAnsi="Arial monospaced for SAP"/>
                <w:b/>
                <w:sz w:val="20"/>
                <w:szCs w:val="20"/>
              </w:rPr>
              <w:t>2</w:t>
            </w:r>
          </w:p>
        </w:tc>
        <w:tc>
          <w:tcPr>
            <w:tcW w:w="2693" w:type="dxa"/>
            <w:tcBorders>
              <w:top w:val="single" w:sz="4" w:space="0" w:color="000000"/>
              <w:left w:val="single" w:sz="4" w:space="0" w:color="000000"/>
              <w:bottom w:val="single" w:sz="4" w:space="0" w:color="000000"/>
            </w:tcBorders>
            <w:shd w:val="clear" w:color="auto" w:fill="D9D9D9"/>
            <w:vAlign w:val="center"/>
          </w:tcPr>
          <w:p w:rsidR="00975823" w:rsidRPr="00975823" w:rsidRDefault="00975823" w:rsidP="00EA0BB0">
            <w:pPr>
              <w:rPr>
                <w:rFonts w:ascii="Arial monospaced for SAP" w:hAnsi="Arial monospaced for SAP"/>
                <w:b/>
                <w:sz w:val="20"/>
                <w:szCs w:val="20"/>
              </w:rPr>
            </w:pPr>
            <w:r w:rsidRPr="00975823">
              <w:rPr>
                <w:rFonts w:ascii="Arial monospaced for SAP" w:hAnsi="Arial monospaced for SAP"/>
                <w:b/>
                <w:sz w:val="20"/>
                <w:szCs w:val="20"/>
              </w:rPr>
              <w:t>3</w:t>
            </w:r>
          </w:p>
        </w:tc>
        <w:tc>
          <w:tcPr>
            <w:tcW w:w="1559" w:type="dxa"/>
            <w:tcBorders>
              <w:top w:val="single" w:sz="4" w:space="0" w:color="000000"/>
              <w:left w:val="single" w:sz="4" w:space="0" w:color="000000"/>
              <w:bottom w:val="single" w:sz="4" w:space="0" w:color="000000"/>
            </w:tcBorders>
            <w:shd w:val="clear" w:color="auto" w:fill="D9D9D9"/>
            <w:vAlign w:val="center"/>
          </w:tcPr>
          <w:p w:rsidR="00975823" w:rsidRPr="00975823" w:rsidRDefault="00975823" w:rsidP="00EA0BB0">
            <w:pPr>
              <w:rPr>
                <w:rFonts w:ascii="Arial monospaced for SAP" w:hAnsi="Arial monospaced for SAP"/>
                <w:b/>
                <w:sz w:val="20"/>
                <w:szCs w:val="20"/>
              </w:rPr>
            </w:pPr>
            <w:r w:rsidRPr="00975823">
              <w:rPr>
                <w:rFonts w:ascii="Arial monospaced for SAP" w:hAnsi="Arial monospaced for SAP"/>
                <w:b/>
                <w:sz w:val="20"/>
                <w:szCs w:val="20"/>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b/>
                <w:sz w:val="20"/>
                <w:szCs w:val="20"/>
              </w:rPr>
              <w:t>5</w:t>
            </w:r>
          </w:p>
        </w:tc>
      </w:tr>
      <w:tr w:rsidR="00975823" w:rsidRPr="00232DB5" w:rsidTr="00FF4F3F">
        <w:trPr>
          <w:trHeight w:val="164"/>
        </w:trPr>
        <w:tc>
          <w:tcPr>
            <w:tcW w:w="734"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1</w:t>
            </w:r>
          </w:p>
        </w:tc>
        <w:tc>
          <w:tcPr>
            <w:tcW w:w="3686" w:type="dxa"/>
            <w:tcBorders>
              <w:top w:val="single" w:sz="4" w:space="0" w:color="000000"/>
              <w:left w:val="single" w:sz="4" w:space="0" w:color="000000"/>
              <w:bottom w:val="single" w:sz="4" w:space="0" w:color="000000"/>
            </w:tcBorders>
            <w:shd w:val="clear" w:color="auto" w:fill="auto"/>
            <w:vAlign w:val="center"/>
          </w:tcPr>
          <w:p w:rsidR="00975823" w:rsidRPr="00975823" w:rsidRDefault="0023460A" w:rsidP="0023460A">
            <w:pPr>
              <w:autoSpaceDE w:val="0"/>
              <w:spacing w:line="276" w:lineRule="auto"/>
              <w:jc w:val="both"/>
              <w:rPr>
                <w:rFonts w:ascii="Arial monospaced for SAP" w:hAnsi="Arial monospaced for SAP"/>
                <w:sz w:val="20"/>
                <w:szCs w:val="20"/>
              </w:rPr>
            </w:pPr>
            <w:r>
              <w:rPr>
                <w:rFonts w:cs="Arial"/>
                <w:sz w:val="20"/>
                <w:szCs w:val="20"/>
                <w:lang w:eastAsia="en-US"/>
              </w:rPr>
              <w:t xml:space="preserve">Среднегодовой объем выполненных СМР, в качестве генерального подрядчика при проведении работ комплексного капитального ремонта, капитального строительства и технического перевооружения на </w:t>
            </w:r>
            <w:r>
              <w:rPr>
                <w:rFonts w:cs="Arial"/>
                <w:sz w:val="20"/>
                <w:szCs w:val="20"/>
                <w:lang w:eastAsia="en-US"/>
              </w:rPr>
              <w:lastRenderedPageBreak/>
              <w:t>технологических объектах нефтепереработки, в том числе, но не ограничиваясь, на ОАО «Славнефть-ЯНОС», ОАО «Газпром нефть», ОАО «НК «Роснефть», за последние 3 года.</w:t>
            </w:r>
          </w:p>
        </w:tc>
        <w:tc>
          <w:tcPr>
            <w:tcW w:w="2693" w:type="dxa"/>
            <w:tcBorders>
              <w:top w:val="single" w:sz="4" w:space="0" w:color="000000"/>
              <w:left w:val="single" w:sz="4" w:space="0" w:color="000000"/>
              <w:bottom w:val="single" w:sz="4" w:space="0" w:color="000000"/>
            </w:tcBorders>
            <w:shd w:val="clear" w:color="auto" w:fill="auto"/>
            <w:vAlign w:val="center"/>
          </w:tcPr>
          <w:p w:rsidR="00975823" w:rsidRPr="00FF4F3F" w:rsidRDefault="00975823" w:rsidP="00EA0BB0">
            <w:pPr>
              <w:autoSpaceDE w:val="0"/>
              <w:ind w:left="34"/>
              <w:jc w:val="both"/>
              <w:rPr>
                <w:rFonts w:ascii="Arial monospaced for SAP" w:hAnsi="Arial monospaced for SAP"/>
                <w:sz w:val="20"/>
                <w:szCs w:val="20"/>
                <w:shd w:val="clear" w:color="auto" w:fill="FFFF00"/>
              </w:rPr>
            </w:pPr>
            <w:r w:rsidRPr="00FF4F3F">
              <w:rPr>
                <w:sz w:val="20"/>
                <w:szCs w:val="20"/>
              </w:rPr>
              <w:lastRenderedPageBreak/>
              <w:t>Справка</w:t>
            </w:r>
            <w:r w:rsidRPr="00FF4F3F">
              <w:rPr>
                <w:rFonts w:ascii="Arial monospaced for SAP" w:hAnsi="Arial monospaced for SAP"/>
                <w:sz w:val="20"/>
                <w:szCs w:val="20"/>
              </w:rPr>
              <w:t xml:space="preserve"> </w:t>
            </w:r>
            <w:r w:rsidRPr="00FF4F3F">
              <w:rPr>
                <w:sz w:val="20"/>
                <w:szCs w:val="20"/>
              </w:rPr>
              <w:t>об</w:t>
            </w:r>
            <w:r w:rsidRPr="00FF4F3F">
              <w:rPr>
                <w:rFonts w:ascii="Arial monospaced for SAP" w:hAnsi="Arial monospaced for SAP"/>
                <w:sz w:val="20"/>
                <w:szCs w:val="20"/>
              </w:rPr>
              <w:t xml:space="preserve"> </w:t>
            </w:r>
            <w:r w:rsidRPr="00FF4F3F">
              <w:rPr>
                <w:sz w:val="20"/>
                <w:szCs w:val="20"/>
              </w:rPr>
              <w:t>опыте</w:t>
            </w:r>
            <w:r w:rsidRPr="00FF4F3F">
              <w:rPr>
                <w:rFonts w:ascii="Arial monospaced for SAP" w:hAnsi="Arial monospaced for SAP"/>
                <w:sz w:val="20"/>
                <w:szCs w:val="20"/>
              </w:rPr>
              <w:t xml:space="preserve"> </w:t>
            </w:r>
            <w:r w:rsidRPr="00FF4F3F">
              <w:rPr>
                <w:sz w:val="20"/>
                <w:szCs w:val="20"/>
              </w:rPr>
              <w:t>работы</w:t>
            </w:r>
            <w:r w:rsidRPr="00FF4F3F">
              <w:rPr>
                <w:rFonts w:ascii="Arial monospaced for SAP" w:hAnsi="Arial monospaced for SAP"/>
                <w:sz w:val="20"/>
                <w:szCs w:val="20"/>
              </w:rPr>
              <w:t xml:space="preserve"> </w:t>
            </w:r>
            <w:r w:rsidRPr="00FF4F3F">
              <w:rPr>
                <w:sz w:val="20"/>
                <w:szCs w:val="20"/>
              </w:rPr>
              <w:t>за</w:t>
            </w:r>
            <w:r w:rsidRPr="00FF4F3F">
              <w:rPr>
                <w:rFonts w:ascii="Arial monospaced for SAP" w:hAnsi="Arial monospaced for SAP"/>
                <w:sz w:val="20"/>
                <w:szCs w:val="20"/>
              </w:rPr>
              <w:t xml:space="preserve"> 2015-2017 </w:t>
            </w:r>
            <w:r w:rsidRPr="00FF4F3F">
              <w:rPr>
                <w:sz w:val="20"/>
                <w:szCs w:val="20"/>
              </w:rPr>
              <w:t>г</w:t>
            </w:r>
            <w:r w:rsidRPr="00FF4F3F">
              <w:rPr>
                <w:rFonts w:ascii="Arial monospaced for SAP" w:hAnsi="Arial monospaced for SAP"/>
                <w:sz w:val="20"/>
                <w:szCs w:val="20"/>
              </w:rPr>
              <w:t>.</w:t>
            </w:r>
            <w:r w:rsidRPr="00FF4F3F">
              <w:rPr>
                <w:sz w:val="20"/>
                <w:szCs w:val="20"/>
              </w:rPr>
              <w:t>г</w:t>
            </w:r>
            <w:r w:rsidRPr="00FF4F3F">
              <w:rPr>
                <w:rFonts w:ascii="Arial monospaced for SAP" w:hAnsi="Arial monospaced for SAP"/>
                <w:sz w:val="20"/>
                <w:szCs w:val="20"/>
              </w:rPr>
              <w:t xml:space="preserve">. </w:t>
            </w:r>
            <w:r w:rsidRPr="00FF4F3F">
              <w:rPr>
                <w:sz w:val="20"/>
                <w:szCs w:val="20"/>
              </w:rPr>
              <w:t>за</w:t>
            </w:r>
            <w:r w:rsidRPr="00FF4F3F">
              <w:rPr>
                <w:rFonts w:ascii="Arial monospaced for SAP" w:hAnsi="Arial monospaced for SAP"/>
                <w:sz w:val="20"/>
                <w:szCs w:val="20"/>
              </w:rPr>
              <w:t xml:space="preserve"> </w:t>
            </w:r>
            <w:r w:rsidRPr="00FF4F3F">
              <w:rPr>
                <w:sz w:val="20"/>
                <w:szCs w:val="20"/>
              </w:rPr>
              <w:t>подписью</w:t>
            </w:r>
            <w:r w:rsidRPr="00FF4F3F">
              <w:rPr>
                <w:rFonts w:ascii="Arial monospaced for SAP" w:hAnsi="Arial monospaced for SAP"/>
                <w:sz w:val="20"/>
                <w:szCs w:val="20"/>
              </w:rPr>
              <w:t xml:space="preserve"> </w:t>
            </w:r>
            <w:r w:rsidRPr="00FF4F3F">
              <w:rPr>
                <w:sz w:val="20"/>
                <w:szCs w:val="20"/>
              </w:rPr>
              <w:t>руководителя</w:t>
            </w:r>
            <w:r w:rsidRPr="00FF4F3F">
              <w:rPr>
                <w:rFonts w:ascii="Arial monospaced for SAP" w:hAnsi="Arial monospaced for SAP"/>
                <w:sz w:val="20"/>
                <w:szCs w:val="20"/>
              </w:rPr>
              <w:t xml:space="preserve"> </w:t>
            </w:r>
            <w:r w:rsidRPr="00FF4F3F">
              <w:rPr>
                <w:sz w:val="20"/>
                <w:szCs w:val="20"/>
              </w:rPr>
              <w:t>организации</w:t>
            </w:r>
            <w:r w:rsidRPr="00FF4F3F">
              <w:rPr>
                <w:rFonts w:ascii="Arial monospaced for SAP" w:hAnsi="Arial monospaced for SAP"/>
                <w:sz w:val="20"/>
                <w:szCs w:val="20"/>
              </w:rPr>
              <w:t xml:space="preserve"> </w:t>
            </w:r>
            <w:r w:rsidRPr="00FF4F3F">
              <w:rPr>
                <w:sz w:val="20"/>
                <w:szCs w:val="20"/>
              </w:rPr>
              <w:t>с</w:t>
            </w:r>
            <w:r w:rsidRPr="00FF4F3F">
              <w:rPr>
                <w:rFonts w:ascii="Arial monospaced for SAP" w:hAnsi="Arial monospaced for SAP"/>
                <w:sz w:val="20"/>
                <w:szCs w:val="20"/>
              </w:rPr>
              <w:t xml:space="preserve"> </w:t>
            </w:r>
            <w:r w:rsidRPr="00FF4F3F">
              <w:rPr>
                <w:sz w:val="20"/>
                <w:szCs w:val="20"/>
              </w:rPr>
              <w:t>обязательным</w:t>
            </w:r>
            <w:r w:rsidRPr="00FF4F3F">
              <w:rPr>
                <w:rFonts w:ascii="Arial monospaced for SAP" w:hAnsi="Arial monospaced for SAP"/>
                <w:sz w:val="20"/>
                <w:szCs w:val="20"/>
              </w:rPr>
              <w:t xml:space="preserve"> </w:t>
            </w:r>
            <w:r w:rsidRPr="00FF4F3F">
              <w:rPr>
                <w:sz w:val="20"/>
                <w:szCs w:val="20"/>
              </w:rPr>
              <w:t>приложением</w:t>
            </w:r>
            <w:r w:rsidRPr="00FF4F3F">
              <w:rPr>
                <w:rFonts w:ascii="Arial monospaced for SAP" w:hAnsi="Arial monospaced for SAP"/>
                <w:sz w:val="20"/>
                <w:szCs w:val="20"/>
              </w:rPr>
              <w:t xml:space="preserve"> </w:t>
            </w:r>
            <w:r w:rsidRPr="00FF4F3F">
              <w:rPr>
                <w:sz w:val="20"/>
                <w:szCs w:val="20"/>
              </w:rPr>
              <w:t>к</w:t>
            </w:r>
            <w:r w:rsidRPr="00FF4F3F">
              <w:rPr>
                <w:rFonts w:ascii="Arial monospaced for SAP" w:hAnsi="Arial monospaced for SAP"/>
                <w:sz w:val="20"/>
                <w:szCs w:val="20"/>
              </w:rPr>
              <w:t xml:space="preserve"> </w:t>
            </w:r>
            <w:r w:rsidRPr="00FF4F3F">
              <w:rPr>
                <w:sz w:val="20"/>
                <w:szCs w:val="20"/>
              </w:rPr>
              <w:t>ней</w:t>
            </w:r>
            <w:r w:rsidRPr="00FF4F3F">
              <w:rPr>
                <w:rFonts w:ascii="Arial monospaced for SAP" w:hAnsi="Arial monospaced for SAP"/>
                <w:sz w:val="20"/>
                <w:szCs w:val="20"/>
              </w:rPr>
              <w:t xml:space="preserve"> </w:t>
            </w:r>
            <w:r w:rsidRPr="00FF4F3F">
              <w:rPr>
                <w:sz w:val="20"/>
                <w:szCs w:val="20"/>
              </w:rPr>
              <w:lastRenderedPageBreak/>
              <w:t>копий</w:t>
            </w:r>
            <w:r w:rsidRPr="00FF4F3F">
              <w:rPr>
                <w:rFonts w:ascii="Arial monospaced for SAP" w:hAnsi="Arial monospaced for SAP"/>
                <w:sz w:val="20"/>
                <w:szCs w:val="20"/>
              </w:rPr>
              <w:t xml:space="preserve"> </w:t>
            </w:r>
            <w:r w:rsidRPr="00FF4F3F">
              <w:rPr>
                <w:sz w:val="20"/>
                <w:szCs w:val="20"/>
              </w:rPr>
              <w:t>справок</w:t>
            </w:r>
            <w:r w:rsidRPr="00FF4F3F">
              <w:rPr>
                <w:rFonts w:ascii="Arial monospaced for SAP" w:hAnsi="Arial monospaced for SAP"/>
                <w:sz w:val="20"/>
                <w:szCs w:val="20"/>
              </w:rPr>
              <w:t xml:space="preserve"> </w:t>
            </w:r>
            <w:r w:rsidRPr="00FF4F3F">
              <w:rPr>
                <w:sz w:val="20"/>
                <w:szCs w:val="20"/>
              </w:rPr>
              <w:t>о</w:t>
            </w:r>
            <w:r w:rsidRPr="00FF4F3F">
              <w:rPr>
                <w:rFonts w:ascii="Arial monospaced for SAP" w:hAnsi="Arial monospaced for SAP"/>
                <w:sz w:val="20"/>
                <w:szCs w:val="20"/>
              </w:rPr>
              <w:t xml:space="preserve"> </w:t>
            </w:r>
            <w:r w:rsidRPr="00FF4F3F">
              <w:rPr>
                <w:sz w:val="20"/>
                <w:szCs w:val="20"/>
              </w:rPr>
              <w:t>стоимости</w:t>
            </w:r>
            <w:r w:rsidRPr="00FF4F3F">
              <w:rPr>
                <w:rFonts w:ascii="Arial monospaced for SAP" w:hAnsi="Arial monospaced for SAP"/>
                <w:sz w:val="20"/>
                <w:szCs w:val="20"/>
              </w:rPr>
              <w:t xml:space="preserve"> </w:t>
            </w:r>
            <w:r w:rsidRPr="00FF4F3F">
              <w:rPr>
                <w:sz w:val="20"/>
                <w:szCs w:val="20"/>
              </w:rPr>
              <w:t>выполненных</w:t>
            </w:r>
            <w:r w:rsidRPr="00FF4F3F">
              <w:rPr>
                <w:rFonts w:ascii="Arial monospaced for SAP" w:hAnsi="Arial monospaced for SAP"/>
                <w:sz w:val="20"/>
                <w:szCs w:val="20"/>
              </w:rPr>
              <w:t xml:space="preserve"> </w:t>
            </w:r>
            <w:r w:rsidRPr="00FF4F3F">
              <w:rPr>
                <w:sz w:val="20"/>
                <w:szCs w:val="20"/>
              </w:rPr>
              <w:t>работ</w:t>
            </w:r>
            <w:r w:rsidRPr="00FF4F3F">
              <w:rPr>
                <w:rFonts w:ascii="Arial monospaced for SAP" w:hAnsi="Arial monospaced for SAP"/>
                <w:sz w:val="20"/>
                <w:szCs w:val="20"/>
              </w:rPr>
              <w:t xml:space="preserve"> </w:t>
            </w:r>
            <w:r w:rsidRPr="00FF4F3F">
              <w:rPr>
                <w:sz w:val="20"/>
                <w:szCs w:val="20"/>
              </w:rPr>
              <w:t>и</w:t>
            </w:r>
            <w:r w:rsidRPr="00FF4F3F">
              <w:rPr>
                <w:rFonts w:ascii="Arial monospaced for SAP" w:hAnsi="Arial monospaced for SAP"/>
                <w:sz w:val="20"/>
                <w:szCs w:val="20"/>
              </w:rPr>
              <w:t xml:space="preserve"> </w:t>
            </w:r>
            <w:r w:rsidRPr="00FF4F3F">
              <w:rPr>
                <w:sz w:val="20"/>
                <w:szCs w:val="20"/>
              </w:rPr>
              <w:t>затрат</w:t>
            </w:r>
            <w:r w:rsidRPr="00FF4F3F">
              <w:rPr>
                <w:rFonts w:ascii="Arial monospaced for SAP" w:hAnsi="Arial monospaced for SAP"/>
                <w:sz w:val="20"/>
                <w:szCs w:val="20"/>
              </w:rPr>
              <w:t xml:space="preserve"> (</w:t>
            </w:r>
            <w:r w:rsidRPr="00FF4F3F">
              <w:rPr>
                <w:sz w:val="20"/>
                <w:szCs w:val="20"/>
              </w:rPr>
              <w:t>форма</w:t>
            </w:r>
            <w:r w:rsidRPr="00FF4F3F">
              <w:rPr>
                <w:rFonts w:ascii="Arial monospaced for SAP" w:hAnsi="Arial monospaced for SAP"/>
                <w:sz w:val="20"/>
                <w:szCs w:val="20"/>
              </w:rPr>
              <w:t xml:space="preserve"> </w:t>
            </w:r>
            <w:r w:rsidRPr="00FF4F3F">
              <w:rPr>
                <w:sz w:val="20"/>
                <w:szCs w:val="20"/>
              </w:rPr>
              <w:t>КС</w:t>
            </w:r>
            <w:r w:rsidRPr="00FF4F3F">
              <w:rPr>
                <w:rFonts w:ascii="Arial monospaced for SAP" w:hAnsi="Arial monospaced for SAP"/>
                <w:sz w:val="20"/>
                <w:szCs w:val="20"/>
              </w:rPr>
              <w:t xml:space="preserve">-3, </w:t>
            </w:r>
            <w:r w:rsidRPr="00FF4F3F">
              <w:rPr>
                <w:sz w:val="20"/>
                <w:szCs w:val="20"/>
              </w:rPr>
              <w:t>утвержденная</w:t>
            </w:r>
            <w:r w:rsidRPr="00FF4F3F">
              <w:rPr>
                <w:rFonts w:ascii="Arial monospaced for SAP" w:hAnsi="Arial monospaced for SAP"/>
                <w:sz w:val="20"/>
                <w:szCs w:val="20"/>
              </w:rPr>
              <w:t xml:space="preserve"> </w:t>
            </w:r>
            <w:r w:rsidRPr="00FF4F3F">
              <w:rPr>
                <w:sz w:val="20"/>
                <w:szCs w:val="20"/>
              </w:rPr>
              <w:t>постановлением</w:t>
            </w:r>
            <w:r w:rsidRPr="00FF4F3F">
              <w:rPr>
                <w:rFonts w:ascii="Arial monospaced for SAP" w:hAnsi="Arial monospaced for SAP"/>
                <w:sz w:val="20"/>
                <w:szCs w:val="20"/>
              </w:rPr>
              <w:t xml:space="preserve"> </w:t>
            </w:r>
            <w:r w:rsidRPr="00FF4F3F">
              <w:rPr>
                <w:sz w:val="20"/>
                <w:szCs w:val="20"/>
              </w:rPr>
              <w:t>Госкомстата</w:t>
            </w:r>
            <w:r w:rsidRPr="00FF4F3F">
              <w:rPr>
                <w:rFonts w:ascii="Arial monospaced for SAP" w:hAnsi="Arial monospaced for SAP"/>
                <w:sz w:val="20"/>
                <w:szCs w:val="20"/>
              </w:rPr>
              <w:t xml:space="preserve"> </w:t>
            </w:r>
            <w:r w:rsidRPr="00FF4F3F">
              <w:rPr>
                <w:sz w:val="20"/>
                <w:szCs w:val="20"/>
              </w:rPr>
              <w:t>№</w:t>
            </w:r>
            <w:r w:rsidRPr="00FF4F3F">
              <w:rPr>
                <w:rFonts w:ascii="Arial monospaced for SAP" w:hAnsi="Arial monospaced for SAP"/>
                <w:sz w:val="20"/>
                <w:szCs w:val="20"/>
              </w:rPr>
              <w:t xml:space="preserve"> 100 </w:t>
            </w:r>
            <w:r w:rsidRPr="00FF4F3F">
              <w:rPr>
                <w:sz w:val="20"/>
                <w:szCs w:val="20"/>
              </w:rPr>
              <w:t>от</w:t>
            </w:r>
            <w:r w:rsidRPr="00FF4F3F">
              <w:rPr>
                <w:rFonts w:ascii="Arial monospaced for SAP" w:hAnsi="Arial monospaced for SAP"/>
                <w:sz w:val="20"/>
                <w:szCs w:val="20"/>
              </w:rPr>
              <w:t xml:space="preserve"> 11.11.1999) (</w:t>
            </w:r>
            <w:r w:rsidRPr="00FF4F3F">
              <w:rPr>
                <w:sz w:val="20"/>
                <w:szCs w:val="20"/>
              </w:rPr>
              <w:t>Форма</w:t>
            </w:r>
            <w:r w:rsidRPr="00FF4F3F">
              <w:rPr>
                <w:rFonts w:ascii="Arial monospaced for SAP" w:hAnsi="Arial monospaced for SAP"/>
                <w:sz w:val="20"/>
                <w:szCs w:val="20"/>
              </w:rPr>
              <w:t xml:space="preserve"> 7), </w:t>
            </w:r>
            <w:r w:rsidRPr="00FF4F3F">
              <w:rPr>
                <w:sz w:val="20"/>
                <w:szCs w:val="20"/>
              </w:rPr>
              <w:t>референц</w:t>
            </w:r>
            <w:r w:rsidRPr="00FF4F3F">
              <w:rPr>
                <w:rFonts w:ascii="Arial monospaced for SAP" w:hAnsi="Arial monospaced for SAP"/>
                <w:sz w:val="20"/>
                <w:szCs w:val="20"/>
              </w:rPr>
              <w:t>-</w:t>
            </w:r>
            <w:r w:rsidRPr="00FF4F3F">
              <w:rPr>
                <w:sz w:val="20"/>
                <w:szCs w:val="20"/>
              </w:rPr>
              <w:t>лист</w:t>
            </w:r>
          </w:p>
        </w:tc>
        <w:tc>
          <w:tcPr>
            <w:tcW w:w="1559" w:type="dxa"/>
            <w:tcBorders>
              <w:top w:val="single" w:sz="4" w:space="0" w:color="000000"/>
              <w:left w:val="single" w:sz="4" w:space="0" w:color="000000"/>
              <w:bottom w:val="single" w:sz="4" w:space="0" w:color="000000"/>
            </w:tcBorders>
            <w:shd w:val="clear" w:color="auto" w:fill="auto"/>
            <w:vAlign w:val="center"/>
          </w:tcPr>
          <w:p w:rsidR="00975823" w:rsidRPr="00975823" w:rsidRDefault="003F78F1" w:rsidP="00EA0BB0">
            <w:pPr>
              <w:autoSpaceDE w:val="0"/>
              <w:ind w:left="34"/>
              <w:jc w:val="both"/>
              <w:rPr>
                <w:rFonts w:ascii="Arial monospaced for SAP" w:hAnsi="Arial monospaced for SAP"/>
                <w:sz w:val="20"/>
                <w:szCs w:val="20"/>
              </w:rPr>
            </w:pPr>
            <w:r>
              <w:rPr>
                <w:sz w:val="20"/>
                <w:szCs w:val="20"/>
              </w:rPr>
              <w:lastRenderedPageBreak/>
              <w:t>р</w:t>
            </w:r>
            <w:r w:rsidR="00975823" w:rsidRPr="00975823">
              <w:rPr>
                <w:sz w:val="20"/>
                <w:szCs w:val="20"/>
              </w:rPr>
              <w:t>убль</w:t>
            </w:r>
            <w:r w:rsidR="00975823" w:rsidRPr="00975823">
              <w:rPr>
                <w:rFonts w:ascii="Arial monospaced for SAP" w:hAnsi="Arial monospaced for SAP"/>
                <w:sz w:val="20"/>
                <w:szCs w:val="20"/>
              </w:rPr>
              <w:t xml:space="preserve">, </w:t>
            </w:r>
            <w:r w:rsidR="00975823" w:rsidRPr="00975823">
              <w:rPr>
                <w:sz w:val="20"/>
                <w:szCs w:val="20"/>
              </w:rPr>
              <w:t>без</w:t>
            </w:r>
            <w:r w:rsidR="00975823" w:rsidRPr="00975823">
              <w:rPr>
                <w:rFonts w:ascii="Arial monospaced for SAP" w:hAnsi="Arial monospaced for SAP"/>
                <w:sz w:val="20"/>
                <w:szCs w:val="20"/>
              </w:rPr>
              <w:t xml:space="preserve"> </w:t>
            </w:r>
            <w:r w:rsidR="00975823" w:rsidRPr="00975823">
              <w:rPr>
                <w:sz w:val="20"/>
                <w:szCs w:val="20"/>
              </w:rPr>
              <w:t>НДС</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5823" w:rsidRPr="00975823" w:rsidRDefault="00975823" w:rsidP="00EA0BB0">
            <w:pPr>
              <w:autoSpaceDE w:val="0"/>
              <w:jc w:val="both"/>
              <w:rPr>
                <w:rFonts w:ascii="Arial monospaced for SAP" w:hAnsi="Arial monospaced for SAP"/>
                <w:sz w:val="20"/>
                <w:szCs w:val="20"/>
              </w:rPr>
            </w:pPr>
            <w:r w:rsidRPr="00975823">
              <w:rPr>
                <w:rFonts w:ascii="Arial monospaced for SAP" w:hAnsi="Arial monospaced for SAP"/>
                <w:sz w:val="20"/>
                <w:szCs w:val="20"/>
              </w:rPr>
              <w:t xml:space="preserve">2 000 000 </w:t>
            </w:r>
          </w:p>
          <w:p w:rsidR="00975823" w:rsidRPr="00975823" w:rsidRDefault="00975823" w:rsidP="00EA0BB0">
            <w:pPr>
              <w:autoSpaceDE w:val="0"/>
              <w:jc w:val="both"/>
              <w:rPr>
                <w:rFonts w:ascii="Arial monospaced for SAP" w:hAnsi="Arial monospaced for SAP"/>
                <w:sz w:val="20"/>
                <w:szCs w:val="20"/>
              </w:rPr>
            </w:pPr>
            <w:r w:rsidRPr="00975823">
              <w:rPr>
                <w:sz w:val="20"/>
                <w:szCs w:val="20"/>
              </w:rPr>
              <w:t>и</w:t>
            </w:r>
            <w:r w:rsidRPr="00975823">
              <w:rPr>
                <w:rFonts w:ascii="Arial monospaced for SAP" w:hAnsi="Arial monospaced for SAP"/>
                <w:sz w:val="20"/>
                <w:szCs w:val="20"/>
              </w:rPr>
              <w:t xml:space="preserve"> </w:t>
            </w:r>
            <w:r w:rsidRPr="00975823">
              <w:rPr>
                <w:sz w:val="20"/>
                <w:szCs w:val="20"/>
              </w:rPr>
              <w:t>более</w:t>
            </w:r>
          </w:p>
        </w:tc>
      </w:tr>
      <w:tr w:rsidR="00975823" w:rsidRPr="009571D3" w:rsidTr="00FF4F3F">
        <w:trPr>
          <w:trHeight w:val="164"/>
        </w:trPr>
        <w:tc>
          <w:tcPr>
            <w:tcW w:w="734"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2</w:t>
            </w:r>
          </w:p>
        </w:tc>
        <w:tc>
          <w:tcPr>
            <w:tcW w:w="3686"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autoSpaceDE w:val="0"/>
              <w:ind w:left="34"/>
              <w:jc w:val="both"/>
              <w:rPr>
                <w:rFonts w:ascii="Arial monospaced for SAP" w:hAnsi="Arial monospaced for SAP"/>
                <w:sz w:val="20"/>
                <w:szCs w:val="20"/>
              </w:rPr>
            </w:pPr>
            <w:r w:rsidRPr="00975823">
              <w:rPr>
                <w:sz w:val="20"/>
                <w:szCs w:val="20"/>
              </w:rPr>
              <w:t>Членство</w:t>
            </w:r>
            <w:r w:rsidRPr="00975823">
              <w:rPr>
                <w:rFonts w:ascii="Arial monospaced for SAP" w:hAnsi="Arial monospaced for SAP"/>
                <w:sz w:val="20"/>
                <w:szCs w:val="20"/>
              </w:rPr>
              <w:t xml:space="preserve"> </w:t>
            </w:r>
            <w:r w:rsidRPr="00975823">
              <w:rPr>
                <w:sz w:val="20"/>
                <w:szCs w:val="20"/>
              </w:rPr>
              <w:t>в</w:t>
            </w:r>
            <w:r w:rsidRPr="00975823">
              <w:rPr>
                <w:rFonts w:ascii="Arial monospaced for SAP" w:hAnsi="Arial monospaced for SAP"/>
                <w:sz w:val="20"/>
                <w:szCs w:val="20"/>
              </w:rPr>
              <w:t xml:space="preserve"> </w:t>
            </w:r>
            <w:r w:rsidRPr="00975823">
              <w:rPr>
                <w:sz w:val="20"/>
                <w:szCs w:val="20"/>
              </w:rPr>
              <w:t>региональной</w:t>
            </w:r>
            <w:r w:rsidRPr="00975823">
              <w:rPr>
                <w:rFonts w:ascii="Arial monospaced for SAP" w:hAnsi="Arial monospaced for SAP"/>
                <w:sz w:val="20"/>
                <w:szCs w:val="20"/>
              </w:rPr>
              <w:t xml:space="preserve"> </w:t>
            </w:r>
            <w:r w:rsidRPr="00975823">
              <w:rPr>
                <w:sz w:val="20"/>
                <w:szCs w:val="20"/>
              </w:rPr>
              <w:t>саморегулируемой</w:t>
            </w:r>
            <w:r w:rsidRPr="00975823">
              <w:rPr>
                <w:rFonts w:ascii="Arial monospaced for SAP" w:hAnsi="Arial monospaced for SAP"/>
                <w:sz w:val="20"/>
                <w:szCs w:val="20"/>
              </w:rPr>
              <w:t xml:space="preserve"> </w:t>
            </w:r>
            <w:r w:rsidRPr="00975823">
              <w:rPr>
                <w:sz w:val="20"/>
                <w:szCs w:val="20"/>
              </w:rPr>
              <w:t>организации</w:t>
            </w:r>
            <w:r w:rsidRPr="00975823">
              <w:rPr>
                <w:rFonts w:ascii="Arial monospaced for SAP" w:hAnsi="Arial monospaced for SAP"/>
                <w:sz w:val="20"/>
                <w:szCs w:val="20"/>
              </w:rPr>
              <w:t xml:space="preserve"> </w:t>
            </w:r>
            <w:r w:rsidRPr="00975823">
              <w:rPr>
                <w:sz w:val="20"/>
                <w:szCs w:val="20"/>
              </w:rPr>
              <w:t>согласно</w:t>
            </w:r>
            <w:r w:rsidRPr="00975823">
              <w:rPr>
                <w:rFonts w:ascii="Arial monospaced for SAP" w:hAnsi="Arial monospaced for SAP"/>
                <w:sz w:val="20"/>
                <w:szCs w:val="20"/>
              </w:rPr>
              <w:t xml:space="preserve"> </w:t>
            </w:r>
            <w:r w:rsidRPr="00975823">
              <w:rPr>
                <w:sz w:val="20"/>
                <w:szCs w:val="20"/>
              </w:rPr>
              <w:t>требованиям</w:t>
            </w:r>
            <w:r w:rsidRPr="00975823">
              <w:rPr>
                <w:rFonts w:ascii="Arial monospaced for SAP" w:hAnsi="Arial monospaced for SAP"/>
                <w:sz w:val="20"/>
                <w:szCs w:val="20"/>
              </w:rPr>
              <w:t xml:space="preserve"> </w:t>
            </w:r>
            <w:r w:rsidRPr="00975823">
              <w:rPr>
                <w:sz w:val="20"/>
                <w:szCs w:val="20"/>
              </w:rPr>
              <w:t>ФЗ</w:t>
            </w:r>
            <w:r w:rsidRPr="00975823">
              <w:rPr>
                <w:rFonts w:ascii="Arial monospaced for SAP" w:hAnsi="Arial monospaced for SAP"/>
                <w:sz w:val="20"/>
                <w:szCs w:val="20"/>
              </w:rPr>
              <w:t xml:space="preserve">-372 </w:t>
            </w:r>
            <w:r w:rsidRPr="00975823">
              <w:rPr>
                <w:sz w:val="20"/>
                <w:szCs w:val="20"/>
              </w:rPr>
              <w:t>с</w:t>
            </w:r>
            <w:r w:rsidRPr="00975823">
              <w:rPr>
                <w:rFonts w:ascii="Arial monospaced for SAP" w:hAnsi="Arial monospaced for SAP"/>
                <w:sz w:val="20"/>
                <w:szCs w:val="20"/>
              </w:rPr>
              <w:t xml:space="preserve"> </w:t>
            </w:r>
            <w:r w:rsidRPr="00975823">
              <w:rPr>
                <w:sz w:val="20"/>
                <w:szCs w:val="20"/>
              </w:rPr>
              <w:t>изменениями</w:t>
            </w:r>
            <w:r w:rsidRPr="00975823">
              <w:rPr>
                <w:rFonts w:ascii="Arial monospaced for SAP" w:hAnsi="Arial monospaced for SAP"/>
                <w:sz w:val="20"/>
                <w:szCs w:val="20"/>
              </w:rPr>
              <w:t xml:space="preserve">, </w:t>
            </w:r>
            <w:r w:rsidRPr="00975823">
              <w:rPr>
                <w:sz w:val="20"/>
                <w:szCs w:val="20"/>
              </w:rPr>
              <w:t>вступившими</w:t>
            </w:r>
            <w:r w:rsidRPr="00975823">
              <w:rPr>
                <w:rFonts w:ascii="Arial monospaced for SAP" w:hAnsi="Arial monospaced for SAP"/>
                <w:sz w:val="20"/>
                <w:szCs w:val="20"/>
              </w:rPr>
              <w:t xml:space="preserve"> </w:t>
            </w:r>
            <w:r w:rsidRPr="00975823">
              <w:rPr>
                <w:sz w:val="20"/>
                <w:szCs w:val="20"/>
              </w:rPr>
              <w:t>в</w:t>
            </w:r>
            <w:r w:rsidRPr="00975823">
              <w:rPr>
                <w:rFonts w:ascii="Arial monospaced for SAP" w:hAnsi="Arial monospaced for SAP"/>
                <w:sz w:val="20"/>
                <w:szCs w:val="20"/>
              </w:rPr>
              <w:t xml:space="preserve"> </w:t>
            </w:r>
            <w:r w:rsidRPr="00975823">
              <w:rPr>
                <w:sz w:val="20"/>
                <w:szCs w:val="20"/>
              </w:rPr>
              <w:t>силу</w:t>
            </w:r>
            <w:r w:rsidRPr="00975823">
              <w:rPr>
                <w:rFonts w:ascii="Arial monospaced for SAP" w:hAnsi="Arial monospaced for SAP"/>
                <w:sz w:val="20"/>
                <w:szCs w:val="20"/>
              </w:rPr>
              <w:t xml:space="preserve"> </w:t>
            </w:r>
            <w:r w:rsidRPr="00975823">
              <w:rPr>
                <w:sz w:val="20"/>
                <w:szCs w:val="20"/>
              </w:rPr>
              <w:t>с</w:t>
            </w:r>
            <w:r w:rsidRPr="00975823">
              <w:rPr>
                <w:rFonts w:ascii="Arial monospaced for SAP" w:hAnsi="Arial monospaced for SAP"/>
                <w:sz w:val="20"/>
                <w:szCs w:val="20"/>
              </w:rPr>
              <w:t xml:space="preserve"> 01.07.2017 </w:t>
            </w:r>
            <w:r w:rsidRPr="00975823">
              <w:rPr>
                <w:sz w:val="20"/>
                <w:szCs w:val="20"/>
              </w:rPr>
              <w:t>года</w:t>
            </w:r>
            <w:r w:rsidRPr="00975823">
              <w:rPr>
                <w:rFonts w:ascii="Arial monospaced for SAP" w:hAnsi="Arial monospaced for SAP"/>
                <w:sz w:val="20"/>
                <w:szCs w:val="20"/>
              </w:rPr>
              <w:t>.</w:t>
            </w:r>
          </w:p>
        </w:tc>
        <w:tc>
          <w:tcPr>
            <w:tcW w:w="2693" w:type="dxa"/>
            <w:tcBorders>
              <w:top w:val="single" w:sz="4" w:space="0" w:color="000000"/>
              <w:left w:val="single" w:sz="4" w:space="0" w:color="000000"/>
              <w:bottom w:val="single" w:sz="4" w:space="0" w:color="000000"/>
            </w:tcBorders>
            <w:shd w:val="clear" w:color="auto" w:fill="auto"/>
            <w:vAlign w:val="center"/>
          </w:tcPr>
          <w:p w:rsidR="00975823" w:rsidRPr="00FF4F3F" w:rsidRDefault="00975823" w:rsidP="00EA0BB0">
            <w:pPr>
              <w:tabs>
                <w:tab w:val="left" w:pos="644"/>
              </w:tabs>
              <w:autoSpaceDE w:val="0"/>
              <w:ind w:left="34"/>
              <w:jc w:val="both"/>
              <w:rPr>
                <w:rFonts w:ascii="Arial monospaced for SAP" w:hAnsi="Arial monospaced for SAP"/>
                <w:sz w:val="20"/>
                <w:szCs w:val="20"/>
              </w:rPr>
            </w:pPr>
            <w:r w:rsidRPr="00FF4F3F">
              <w:rPr>
                <w:sz w:val="20"/>
                <w:szCs w:val="20"/>
              </w:rPr>
              <w:t>Копия</w:t>
            </w:r>
            <w:r w:rsidRPr="00FF4F3F">
              <w:rPr>
                <w:rFonts w:ascii="Arial monospaced for SAP" w:hAnsi="Arial monospaced for SAP"/>
                <w:sz w:val="20"/>
                <w:szCs w:val="20"/>
              </w:rPr>
              <w:t xml:space="preserve"> </w:t>
            </w:r>
            <w:r w:rsidRPr="00FF4F3F">
              <w:rPr>
                <w:sz w:val="20"/>
                <w:szCs w:val="20"/>
              </w:rPr>
              <w:t>выписки</w:t>
            </w:r>
            <w:r w:rsidRPr="00FF4F3F">
              <w:rPr>
                <w:rFonts w:ascii="Arial monospaced for SAP" w:hAnsi="Arial monospaced for SAP"/>
                <w:sz w:val="20"/>
                <w:szCs w:val="20"/>
              </w:rPr>
              <w:t xml:space="preserve"> </w:t>
            </w:r>
            <w:r w:rsidRPr="00FF4F3F">
              <w:rPr>
                <w:sz w:val="20"/>
                <w:szCs w:val="20"/>
              </w:rPr>
              <w:t>из</w:t>
            </w:r>
            <w:r w:rsidRPr="00FF4F3F">
              <w:rPr>
                <w:rFonts w:ascii="Arial monospaced for SAP" w:hAnsi="Arial monospaced for SAP"/>
                <w:sz w:val="20"/>
                <w:szCs w:val="20"/>
              </w:rPr>
              <w:t xml:space="preserve"> </w:t>
            </w:r>
            <w:r w:rsidRPr="00FF4F3F">
              <w:rPr>
                <w:sz w:val="20"/>
                <w:szCs w:val="20"/>
              </w:rPr>
              <w:t>реестра</w:t>
            </w:r>
            <w:r w:rsidRPr="00FF4F3F">
              <w:rPr>
                <w:rFonts w:ascii="Arial monospaced for SAP" w:hAnsi="Arial monospaced for SAP"/>
                <w:sz w:val="20"/>
                <w:szCs w:val="20"/>
              </w:rPr>
              <w:t xml:space="preserve"> (</w:t>
            </w:r>
            <w:r w:rsidRPr="00FF4F3F">
              <w:rPr>
                <w:sz w:val="20"/>
                <w:szCs w:val="20"/>
              </w:rPr>
              <w:t>допускается</w:t>
            </w:r>
            <w:r w:rsidRPr="00FF4F3F">
              <w:rPr>
                <w:rFonts w:ascii="Arial monospaced for SAP" w:hAnsi="Arial monospaced for SAP"/>
                <w:sz w:val="20"/>
                <w:szCs w:val="20"/>
              </w:rPr>
              <w:t xml:space="preserve"> </w:t>
            </w:r>
            <w:r w:rsidRPr="00FF4F3F">
              <w:rPr>
                <w:sz w:val="20"/>
                <w:szCs w:val="20"/>
              </w:rPr>
              <w:t>предоставление</w:t>
            </w:r>
            <w:r w:rsidRPr="00FF4F3F">
              <w:rPr>
                <w:rFonts w:ascii="Arial monospaced for SAP" w:hAnsi="Arial monospaced for SAP"/>
                <w:sz w:val="20"/>
                <w:szCs w:val="20"/>
              </w:rPr>
              <w:t xml:space="preserve"> </w:t>
            </w:r>
            <w:r w:rsidRPr="00FF4F3F">
              <w:rPr>
                <w:sz w:val="20"/>
                <w:szCs w:val="20"/>
              </w:rPr>
              <w:t>гарантийного</w:t>
            </w:r>
            <w:r w:rsidRPr="00FF4F3F">
              <w:rPr>
                <w:rFonts w:ascii="Arial monospaced for SAP" w:hAnsi="Arial monospaced for SAP"/>
                <w:sz w:val="20"/>
                <w:szCs w:val="20"/>
              </w:rPr>
              <w:t xml:space="preserve"> </w:t>
            </w:r>
            <w:r w:rsidRPr="00FF4F3F">
              <w:rPr>
                <w:sz w:val="20"/>
                <w:szCs w:val="20"/>
              </w:rPr>
              <w:t>письма</w:t>
            </w:r>
            <w:r w:rsidRPr="00FF4F3F">
              <w:rPr>
                <w:rFonts w:ascii="Arial monospaced for SAP" w:hAnsi="Arial monospaced for SAP"/>
                <w:sz w:val="20"/>
                <w:szCs w:val="20"/>
              </w:rPr>
              <w:t xml:space="preserve"> </w:t>
            </w:r>
            <w:r w:rsidRPr="00FF4F3F">
              <w:rPr>
                <w:sz w:val="20"/>
                <w:szCs w:val="20"/>
              </w:rPr>
              <w:t>о</w:t>
            </w:r>
            <w:r w:rsidRPr="00FF4F3F">
              <w:rPr>
                <w:rFonts w:ascii="Arial monospaced for SAP" w:hAnsi="Arial monospaced for SAP"/>
                <w:sz w:val="20"/>
                <w:szCs w:val="20"/>
              </w:rPr>
              <w:t xml:space="preserve"> </w:t>
            </w:r>
            <w:r w:rsidRPr="00FF4F3F">
              <w:rPr>
                <w:sz w:val="20"/>
                <w:szCs w:val="20"/>
              </w:rPr>
              <w:t>переоформлении</w:t>
            </w:r>
            <w:r w:rsidRPr="00FF4F3F">
              <w:rPr>
                <w:rFonts w:ascii="Arial monospaced for SAP" w:hAnsi="Arial monospaced for SAP"/>
                <w:sz w:val="20"/>
                <w:szCs w:val="20"/>
              </w:rPr>
              <w:t xml:space="preserve"> </w:t>
            </w:r>
            <w:r w:rsidRPr="00FF4F3F">
              <w:rPr>
                <w:sz w:val="20"/>
                <w:szCs w:val="20"/>
              </w:rPr>
              <w:t>СРО</w:t>
            </w:r>
            <w:r w:rsidRPr="00FF4F3F">
              <w:rPr>
                <w:rFonts w:ascii="Arial monospaced for SAP" w:hAnsi="Arial monospaced for SAP"/>
                <w:sz w:val="20"/>
                <w:szCs w:val="20"/>
              </w:rPr>
              <w:t xml:space="preserve">, </w:t>
            </w:r>
            <w:r w:rsidRPr="00FF4F3F">
              <w:rPr>
                <w:sz w:val="20"/>
                <w:szCs w:val="20"/>
              </w:rPr>
              <w:t>если</w:t>
            </w:r>
            <w:r w:rsidRPr="00FF4F3F">
              <w:rPr>
                <w:rFonts w:ascii="Arial monospaced for SAP" w:hAnsi="Arial monospaced for SAP"/>
                <w:sz w:val="20"/>
                <w:szCs w:val="20"/>
              </w:rPr>
              <w:t xml:space="preserve">  </w:t>
            </w:r>
            <w:r w:rsidRPr="00FF4F3F">
              <w:rPr>
                <w:sz w:val="20"/>
                <w:szCs w:val="20"/>
              </w:rPr>
              <w:t>стоимость</w:t>
            </w:r>
            <w:r w:rsidRPr="00FF4F3F">
              <w:rPr>
                <w:rFonts w:ascii="Arial monospaced for SAP" w:hAnsi="Arial monospaced for SAP"/>
                <w:sz w:val="20"/>
                <w:szCs w:val="20"/>
              </w:rPr>
              <w:t xml:space="preserve"> </w:t>
            </w:r>
            <w:r w:rsidRPr="00FF4F3F">
              <w:rPr>
                <w:sz w:val="20"/>
                <w:szCs w:val="20"/>
              </w:rPr>
              <w:t>одного</w:t>
            </w:r>
            <w:r w:rsidRPr="00FF4F3F">
              <w:rPr>
                <w:rFonts w:ascii="Arial monospaced for SAP" w:hAnsi="Arial monospaced for SAP"/>
                <w:sz w:val="20"/>
                <w:szCs w:val="20"/>
              </w:rPr>
              <w:t xml:space="preserve"> </w:t>
            </w:r>
            <w:r w:rsidRPr="00FF4F3F">
              <w:rPr>
                <w:sz w:val="20"/>
                <w:szCs w:val="20"/>
              </w:rPr>
              <w:t>договора</w:t>
            </w:r>
            <w:r w:rsidRPr="00FF4F3F">
              <w:rPr>
                <w:rFonts w:ascii="Arial monospaced for SAP" w:hAnsi="Arial monospaced for SAP"/>
                <w:sz w:val="20"/>
                <w:szCs w:val="20"/>
              </w:rPr>
              <w:t xml:space="preserve">, </w:t>
            </w:r>
            <w:r w:rsidRPr="00FF4F3F">
              <w:rPr>
                <w:sz w:val="20"/>
                <w:szCs w:val="20"/>
              </w:rPr>
              <w:t>который</w:t>
            </w:r>
            <w:r w:rsidRPr="00FF4F3F">
              <w:rPr>
                <w:rFonts w:ascii="Arial monospaced for SAP" w:hAnsi="Arial monospaced for SAP"/>
                <w:sz w:val="20"/>
                <w:szCs w:val="20"/>
              </w:rPr>
              <w:t xml:space="preserve"> </w:t>
            </w:r>
            <w:r w:rsidRPr="00FF4F3F">
              <w:rPr>
                <w:sz w:val="20"/>
                <w:szCs w:val="20"/>
              </w:rPr>
              <w:t>в</w:t>
            </w:r>
            <w:r w:rsidRPr="00FF4F3F">
              <w:rPr>
                <w:rFonts w:ascii="Arial monospaced for SAP" w:hAnsi="Arial monospaced for SAP"/>
                <w:sz w:val="20"/>
                <w:szCs w:val="20"/>
              </w:rPr>
              <w:t xml:space="preserve"> </w:t>
            </w:r>
            <w:r w:rsidRPr="00FF4F3F">
              <w:rPr>
                <w:sz w:val="20"/>
                <w:szCs w:val="20"/>
              </w:rPr>
              <w:t>праве</w:t>
            </w:r>
            <w:r w:rsidRPr="00FF4F3F">
              <w:rPr>
                <w:rFonts w:ascii="Arial monospaced for SAP" w:hAnsi="Arial monospaced for SAP"/>
                <w:sz w:val="20"/>
                <w:szCs w:val="20"/>
              </w:rPr>
              <w:t xml:space="preserve"> </w:t>
            </w:r>
            <w:r w:rsidRPr="00FF4F3F">
              <w:rPr>
                <w:sz w:val="20"/>
                <w:szCs w:val="20"/>
              </w:rPr>
              <w:t>заключать</w:t>
            </w:r>
            <w:r w:rsidRPr="00FF4F3F">
              <w:rPr>
                <w:rFonts w:ascii="Arial monospaced for SAP" w:hAnsi="Arial monospaced for SAP"/>
                <w:sz w:val="20"/>
                <w:szCs w:val="20"/>
              </w:rPr>
              <w:t xml:space="preserve"> </w:t>
            </w:r>
            <w:r w:rsidRPr="00FF4F3F">
              <w:rPr>
                <w:sz w:val="20"/>
                <w:szCs w:val="20"/>
              </w:rPr>
              <w:t>контрагент</w:t>
            </w:r>
            <w:r w:rsidRPr="00FF4F3F">
              <w:rPr>
                <w:rFonts w:ascii="Arial monospaced for SAP" w:hAnsi="Arial monospaced for SAP"/>
                <w:sz w:val="20"/>
                <w:szCs w:val="20"/>
              </w:rPr>
              <w:t xml:space="preserve"> </w:t>
            </w:r>
            <w:r w:rsidRPr="00FF4F3F">
              <w:rPr>
                <w:sz w:val="20"/>
                <w:szCs w:val="20"/>
              </w:rPr>
              <w:t>менее</w:t>
            </w:r>
            <w:r w:rsidRPr="00FF4F3F">
              <w:rPr>
                <w:rFonts w:ascii="Arial monospaced for SAP" w:hAnsi="Arial monospaced for SAP"/>
                <w:sz w:val="20"/>
                <w:szCs w:val="20"/>
              </w:rPr>
              <w:t xml:space="preserve"> </w:t>
            </w:r>
            <w:r w:rsidRPr="00FF4F3F">
              <w:rPr>
                <w:sz w:val="20"/>
                <w:szCs w:val="20"/>
              </w:rPr>
              <w:t>установленной</w:t>
            </w:r>
            <w:r w:rsidRPr="00FF4F3F">
              <w:rPr>
                <w:rFonts w:ascii="Arial monospaced for SAP" w:hAnsi="Arial monospaced for SAP"/>
                <w:sz w:val="20"/>
                <w:szCs w:val="20"/>
              </w:rPr>
              <w:t xml:space="preserve"> </w:t>
            </w:r>
            <w:r w:rsidRPr="00FF4F3F">
              <w:rPr>
                <w:sz w:val="20"/>
                <w:szCs w:val="20"/>
              </w:rPr>
              <w:t>ПДО</w:t>
            </w:r>
            <w:r w:rsidRPr="00FF4F3F">
              <w:rPr>
                <w:rFonts w:ascii="Arial monospaced for SAP" w:hAnsi="Arial monospaced for SAP"/>
                <w:sz w:val="20"/>
                <w:szCs w:val="20"/>
              </w:rPr>
              <w:t>).</w:t>
            </w:r>
          </w:p>
        </w:tc>
        <w:tc>
          <w:tcPr>
            <w:tcW w:w="1559" w:type="dxa"/>
            <w:tcBorders>
              <w:top w:val="single" w:sz="4" w:space="0" w:color="000000"/>
              <w:left w:val="single" w:sz="4" w:space="0" w:color="000000"/>
              <w:bottom w:val="single" w:sz="4" w:space="0" w:color="000000"/>
            </w:tcBorders>
            <w:shd w:val="clear" w:color="auto" w:fill="auto"/>
            <w:vAlign w:val="center"/>
          </w:tcPr>
          <w:p w:rsidR="00975823" w:rsidRPr="00975823" w:rsidRDefault="00F434B8" w:rsidP="00F434B8">
            <w:pPr>
              <w:rPr>
                <w:rFonts w:ascii="Arial monospaced for SAP" w:hAnsi="Arial monospaced for SAP"/>
                <w:sz w:val="20"/>
                <w:szCs w:val="20"/>
              </w:rPr>
            </w:pPr>
            <w:r>
              <w:rPr>
                <w:sz w:val="20"/>
                <w:szCs w:val="20"/>
              </w:rPr>
              <w:t>н</w:t>
            </w:r>
            <w:r w:rsidR="00975823" w:rsidRPr="00975823">
              <w:rPr>
                <w:sz w:val="20"/>
                <w:szCs w:val="20"/>
              </w:rPr>
              <w:t>аличие</w:t>
            </w:r>
            <w:r w:rsidR="00975823" w:rsidRPr="00975823">
              <w:rPr>
                <w:rFonts w:ascii="Arial monospaced for SAP" w:hAnsi="Arial monospaced for SAP"/>
                <w:sz w:val="20"/>
                <w:szCs w:val="20"/>
              </w:rPr>
              <w:t xml:space="preserve">/ </w:t>
            </w:r>
            <w:r w:rsidR="00975823" w:rsidRPr="00975823">
              <w:rPr>
                <w:sz w:val="20"/>
                <w:szCs w:val="20"/>
              </w:rPr>
              <w:t>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5823" w:rsidRPr="00975823" w:rsidRDefault="00975823" w:rsidP="00F434B8">
            <w:pPr>
              <w:rPr>
                <w:rFonts w:ascii="Arial monospaced for SAP" w:hAnsi="Arial monospaced for SAP"/>
                <w:sz w:val="20"/>
                <w:szCs w:val="20"/>
              </w:rPr>
            </w:pPr>
            <w:r w:rsidRPr="00975823">
              <w:rPr>
                <w:sz w:val="20"/>
                <w:szCs w:val="20"/>
              </w:rPr>
              <w:t>наличие</w:t>
            </w:r>
          </w:p>
        </w:tc>
      </w:tr>
      <w:tr w:rsidR="00975823" w:rsidRPr="009571D3" w:rsidTr="00FF4F3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3</w:t>
            </w:r>
          </w:p>
        </w:tc>
        <w:tc>
          <w:tcPr>
            <w:tcW w:w="3686"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autoSpaceDE w:val="0"/>
              <w:jc w:val="both"/>
              <w:rPr>
                <w:rFonts w:ascii="Arial monospaced for SAP" w:hAnsi="Arial monospaced for SAP"/>
                <w:sz w:val="20"/>
                <w:szCs w:val="20"/>
              </w:rPr>
            </w:pPr>
            <w:r w:rsidRPr="00975823">
              <w:rPr>
                <w:rFonts w:cs="Arial"/>
                <w:sz w:val="20"/>
                <w:szCs w:val="20"/>
              </w:rPr>
              <w:t>Производственная</w:t>
            </w:r>
            <w:r w:rsidRPr="00975823">
              <w:rPr>
                <w:rFonts w:ascii="Arial monospaced for SAP" w:hAnsi="Arial monospaced for SAP" w:cs="Arial"/>
                <w:sz w:val="20"/>
                <w:szCs w:val="20"/>
              </w:rPr>
              <w:t xml:space="preserve"> </w:t>
            </w:r>
            <w:r w:rsidRPr="00975823">
              <w:rPr>
                <w:rFonts w:cs="Arial"/>
                <w:sz w:val="20"/>
                <w:szCs w:val="20"/>
              </w:rPr>
              <w:t>база</w:t>
            </w:r>
            <w:r w:rsidRPr="00975823">
              <w:rPr>
                <w:rFonts w:ascii="Arial monospaced for SAP" w:hAnsi="Arial monospaced for SAP" w:cs="Arial"/>
                <w:sz w:val="20"/>
                <w:szCs w:val="20"/>
              </w:rPr>
              <w:t xml:space="preserve"> </w:t>
            </w:r>
            <w:r w:rsidRPr="00975823">
              <w:rPr>
                <w:rFonts w:cs="Arial"/>
                <w:sz w:val="20"/>
                <w:szCs w:val="20"/>
              </w:rPr>
              <w:t>строительно</w:t>
            </w:r>
            <w:r w:rsidRPr="00975823">
              <w:rPr>
                <w:rFonts w:ascii="Arial monospaced for SAP" w:hAnsi="Arial monospaced for SAP" w:cs="Arial"/>
                <w:sz w:val="20"/>
                <w:szCs w:val="20"/>
              </w:rPr>
              <w:t>-</w:t>
            </w:r>
            <w:r w:rsidRPr="00975823">
              <w:rPr>
                <w:rFonts w:cs="Arial"/>
                <w:sz w:val="20"/>
                <w:szCs w:val="20"/>
              </w:rPr>
              <w:t>монтажной</w:t>
            </w:r>
            <w:r w:rsidRPr="00975823">
              <w:rPr>
                <w:rFonts w:ascii="Arial monospaced for SAP" w:hAnsi="Arial monospaced for SAP" w:cs="Arial"/>
                <w:sz w:val="20"/>
                <w:szCs w:val="20"/>
              </w:rPr>
              <w:t xml:space="preserve"> </w:t>
            </w:r>
            <w:r w:rsidRPr="00975823">
              <w:rPr>
                <w:rFonts w:cs="Arial"/>
                <w:sz w:val="20"/>
                <w:szCs w:val="20"/>
              </w:rPr>
              <w:t>организации</w:t>
            </w:r>
            <w:r w:rsidRPr="00975823">
              <w:rPr>
                <w:rFonts w:ascii="Arial monospaced for SAP" w:hAnsi="Arial monospaced for SAP" w:cs="Arial"/>
                <w:sz w:val="20"/>
                <w:szCs w:val="20"/>
              </w:rPr>
              <w:t xml:space="preserve">, </w:t>
            </w:r>
            <w:r w:rsidRPr="00975823">
              <w:rPr>
                <w:rFonts w:cs="Arial"/>
                <w:sz w:val="20"/>
                <w:szCs w:val="20"/>
              </w:rPr>
              <w:t>с</w:t>
            </w:r>
            <w:r w:rsidRPr="00975823">
              <w:rPr>
                <w:rFonts w:ascii="Arial monospaced for SAP" w:hAnsi="Arial monospaced for SAP" w:cs="Arial"/>
                <w:sz w:val="20"/>
                <w:szCs w:val="20"/>
              </w:rPr>
              <w:t xml:space="preserve"> </w:t>
            </w:r>
            <w:r w:rsidRPr="00975823">
              <w:rPr>
                <w:rFonts w:cs="Arial"/>
                <w:sz w:val="20"/>
                <w:szCs w:val="20"/>
              </w:rPr>
              <w:t>производствен</w:t>
            </w:r>
            <w:r w:rsidRPr="00975823">
              <w:rPr>
                <w:rFonts w:ascii="Arial monospaced for SAP" w:hAnsi="Arial monospaced for SAP" w:cs="Arial"/>
                <w:sz w:val="20"/>
                <w:szCs w:val="20"/>
              </w:rPr>
              <w:t>-</w:t>
            </w:r>
            <w:r w:rsidRPr="00975823">
              <w:rPr>
                <w:rFonts w:cs="Arial"/>
                <w:sz w:val="20"/>
                <w:szCs w:val="20"/>
              </w:rPr>
              <w:t>ными</w:t>
            </w:r>
            <w:r w:rsidRPr="00975823">
              <w:rPr>
                <w:rFonts w:ascii="Arial monospaced for SAP" w:hAnsi="Arial monospaced for SAP" w:cs="Arial"/>
                <w:sz w:val="20"/>
                <w:szCs w:val="20"/>
              </w:rPr>
              <w:t xml:space="preserve"> </w:t>
            </w:r>
            <w:r w:rsidRPr="00975823">
              <w:rPr>
                <w:rFonts w:cs="Arial"/>
                <w:sz w:val="20"/>
                <w:szCs w:val="20"/>
              </w:rPr>
              <w:t>мощностями</w:t>
            </w:r>
            <w:r w:rsidRPr="00975823">
              <w:rPr>
                <w:rFonts w:ascii="Arial monospaced for SAP" w:hAnsi="Arial monospaced for SAP" w:cs="Arial"/>
                <w:sz w:val="20"/>
                <w:szCs w:val="20"/>
              </w:rPr>
              <w:t xml:space="preserve"> </w:t>
            </w:r>
            <w:r w:rsidRPr="00975823">
              <w:rPr>
                <w:rFonts w:cs="Arial"/>
                <w:sz w:val="20"/>
                <w:szCs w:val="20"/>
              </w:rPr>
              <w:t>или</w:t>
            </w:r>
            <w:r w:rsidRPr="00975823">
              <w:rPr>
                <w:rFonts w:ascii="Arial monospaced for SAP" w:hAnsi="Arial monospaced for SAP" w:cs="Arial"/>
                <w:sz w:val="20"/>
                <w:szCs w:val="20"/>
              </w:rPr>
              <w:t xml:space="preserve"> </w:t>
            </w:r>
            <w:r w:rsidRPr="00975823">
              <w:rPr>
                <w:rFonts w:cs="Arial"/>
                <w:sz w:val="20"/>
                <w:szCs w:val="20"/>
              </w:rPr>
              <w:t>ее</w:t>
            </w:r>
            <w:r w:rsidRPr="00975823">
              <w:rPr>
                <w:rFonts w:ascii="Arial monospaced for SAP" w:hAnsi="Arial monospaced for SAP" w:cs="Arial"/>
                <w:sz w:val="20"/>
                <w:szCs w:val="20"/>
              </w:rPr>
              <w:t xml:space="preserve"> </w:t>
            </w:r>
            <w:r w:rsidRPr="00975823">
              <w:rPr>
                <w:rFonts w:cs="Arial"/>
                <w:sz w:val="20"/>
                <w:szCs w:val="20"/>
              </w:rPr>
              <w:t>аренда</w:t>
            </w:r>
            <w:r w:rsidRPr="00975823">
              <w:rPr>
                <w:rFonts w:ascii="Arial monospaced for SAP" w:hAnsi="Arial monospaced for SAP" w:cs="Arial"/>
                <w:sz w:val="20"/>
                <w:szCs w:val="20"/>
              </w:rPr>
              <w:t xml:space="preserve">. </w:t>
            </w:r>
          </w:p>
        </w:tc>
        <w:tc>
          <w:tcPr>
            <w:tcW w:w="2693" w:type="dxa"/>
            <w:tcBorders>
              <w:top w:val="single" w:sz="4" w:space="0" w:color="000000"/>
              <w:left w:val="single" w:sz="4" w:space="0" w:color="000000"/>
              <w:bottom w:val="single" w:sz="4" w:space="0" w:color="000000"/>
            </w:tcBorders>
            <w:shd w:val="clear" w:color="auto" w:fill="auto"/>
            <w:vAlign w:val="center"/>
          </w:tcPr>
          <w:p w:rsidR="00975823" w:rsidRPr="00FF4F3F" w:rsidRDefault="00975823" w:rsidP="00EA0BB0">
            <w:pPr>
              <w:autoSpaceDE w:val="0"/>
              <w:ind w:left="34"/>
              <w:jc w:val="both"/>
              <w:rPr>
                <w:rFonts w:ascii="Arial monospaced for SAP" w:hAnsi="Arial monospaced for SAP"/>
                <w:sz w:val="20"/>
                <w:szCs w:val="20"/>
              </w:rPr>
            </w:pPr>
            <w:r w:rsidRPr="00FF4F3F">
              <w:rPr>
                <w:sz w:val="20"/>
                <w:szCs w:val="20"/>
              </w:rPr>
              <w:t>Справка</w:t>
            </w:r>
            <w:r w:rsidRPr="00FF4F3F">
              <w:rPr>
                <w:rFonts w:ascii="Arial monospaced for SAP" w:hAnsi="Arial monospaced for SAP"/>
                <w:sz w:val="20"/>
                <w:szCs w:val="20"/>
              </w:rPr>
              <w:t xml:space="preserve"> </w:t>
            </w:r>
            <w:r w:rsidRPr="00FF4F3F">
              <w:rPr>
                <w:sz w:val="20"/>
                <w:szCs w:val="20"/>
              </w:rPr>
              <w:t>о</w:t>
            </w:r>
            <w:r w:rsidRPr="00FF4F3F">
              <w:rPr>
                <w:rFonts w:ascii="Arial monospaced for SAP" w:hAnsi="Arial monospaced for SAP"/>
                <w:sz w:val="20"/>
                <w:szCs w:val="20"/>
              </w:rPr>
              <w:t xml:space="preserve"> </w:t>
            </w:r>
            <w:r w:rsidRPr="00FF4F3F">
              <w:rPr>
                <w:sz w:val="20"/>
                <w:szCs w:val="20"/>
              </w:rPr>
              <w:t>наличии</w:t>
            </w:r>
            <w:r w:rsidRPr="00FF4F3F">
              <w:rPr>
                <w:rFonts w:ascii="Arial monospaced for SAP" w:hAnsi="Arial monospaced for SAP"/>
                <w:sz w:val="20"/>
                <w:szCs w:val="20"/>
              </w:rPr>
              <w:t xml:space="preserve"> </w:t>
            </w:r>
            <w:r w:rsidRPr="00FF4F3F">
              <w:rPr>
                <w:sz w:val="20"/>
                <w:szCs w:val="20"/>
              </w:rPr>
              <w:t>производственных</w:t>
            </w:r>
            <w:r w:rsidRPr="00FF4F3F">
              <w:rPr>
                <w:rFonts w:ascii="Arial monospaced for SAP" w:hAnsi="Arial monospaced for SAP"/>
                <w:sz w:val="20"/>
                <w:szCs w:val="20"/>
              </w:rPr>
              <w:t xml:space="preserve"> </w:t>
            </w:r>
            <w:r w:rsidRPr="00FF4F3F">
              <w:rPr>
                <w:sz w:val="20"/>
                <w:szCs w:val="20"/>
              </w:rPr>
              <w:t>мощностей</w:t>
            </w:r>
            <w:r w:rsidRPr="00FF4F3F">
              <w:rPr>
                <w:rFonts w:ascii="Arial monospaced for SAP" w:hAnsi="Arial monospaced for SAP"/>
                <w:sz w:val="20"/>
                <w:szCs w:val="20"/>
              </w:rPr>
              <w:t xml:space="preserve"> (</w:t>
            </w:r>
            <w:r w:rsidRPr="00FF4F3F">
              <w:rPr>
                <w:sz w:val="20"/>
                <w:szCs w:val="20"/>
              </w:rPr>
              <w:t>Форма</w:t>
            </w:r>
            <w:r w:rsidRPr="00FF4F3F">
              <w:rPr>
                <w:rFonts w:ascii="Arial monospaced for SAP" w:hAnsi="Arial monospaced for SAP"/>
                <w:sz w:val="20"/>
                <w:szCs w:val="20"/>
              </w:rPr>
              <w:t xml:space="preserve"> 9) </w:t>
            </w:r>
            <w:r w:rsidRPr="00FF4F3F">
              <w:rPr>
                <w:sz w:val="20"/>
                <w:szCs w:val="20"/>
              </w:rPr>
              <w:t>с</w:t>
            </w:r>
            <w:r w:rsidRPr="00FF4F3F">
              <w:rPr>
                <w:rFonts w:ascii="Arial monospaced for SAP" w:hAnsi="Arial monospaced for SAP"/>
                <w:sz w:val="20"/>
                <w:szCs w:val="20"/>
              </w:rPr>
              <w:t xml:space="preserve"> </w:t>
            </w:r>
            <w:r w:rsidRPr="00FF4F3F">
              <w:rPr>
                <w:sz w:val="20"/>
                <w:szCs w:val="20"/>
              </w:rPr>
              <w:t>обязательным</w:t>
            </w:r>
            <w:r w:rsidRPr="00FF4F3F">
              <w:rPr>
                <w:rFonts w:ascii="Arial monospaced for SAP" w:hAnsi="Arial monospaced for SAP"/>
                <w:sz w:val="20"/>
                <w:szCs w:val="20"/>
              </w:rPr>
              <w:t xml:space="preserve"> </w:t>
            </w:r>
            <w:r w:rsidRPr="00FF4F3F">
              <w:rPr>
                <w:sz w:val="20"/>
                <w:szCs w:val="20"/>
              </w:rPr>
              <w:t>предоставлением</w:t>
            </w:r>
            <w:r w:rsidRPr="00FF4F3F">
              <w:rPr>
                <w:rFonts w:ascii="Arial monospaced for SAP" w:hAnsi="Arial monospaced for SAP"/>
                <w:sz w:val="20"/>
                <w:szCs w:val="20"/>
              </w:rPr>
              <w:t xml:space="preserve"> </w:t>
            </w:r>
            <w:r w:rsidRPr="00FF4F3F">
              <w:rPr>
                <w:sz w:val="20"/>
                <w:szCs w:val="20"/>
              </w:rPr>
              <w:t>документа</w:t>
            </w:r>
            <w:r w:rsidRPr="00FF4F3F">
              <w:rPr>
                <w:rFonts w:ascii="Arial monospaced for SAP" w:hAnsi="Arial monospaced for SAP"/>
                <w:sz w:val="20"/>
                <w:szCs w:val="20"/>
              </w:rPr>
              <w:t xml:space="preserve">, </w:t>
            </w:r>
            <w:r w:rsidRPr="00FF4F3F">
              <w:rPr>
                <w:sz w:val="20"/>
                <w:szCs w:val="20"/>
              </w:rPr>
              <w:t>подтверждающего</w:t>
            </w:r>
            <w:r w:rsidRPr="00FF4F3F">
              <w:rPr>
                <w:rFonts w:ascii="Arial monospaced for SAP" w:hAnsi="Arial monospaced for SAP"/>
                <w:sz w:val="20"/>
                <w:szCs w:val="20"/>
              </w:rPr>
              <w:t xml:space="preserve"> </w:t>
            </w:r>
            <w:r w:rsidRPr="00FF4F3F">
              <w:rPr>
                <w:sz w:val="20"/>
                <w:szCs w:val="20"/>
              </w:rPr>
              <w:t>собственность</w:t>
            </w:r>
            <w:r w:rsidRPr="00FF4F3F">
              <w:rPr>
                <w:rFonts w:ascii="Arial monospaced for SAP" w:hAnsi="Arial monospaced for SAP"/>
                <w:sz w:val="20"/>
                <w:szCs w:val="20"/>
              </w:rPr>
              <w:t xml:space="preserve"> </w:t>
            </w:r>
            <w:r w:rsidRPr="00FF4F3F">
              <w:rPr>
                <w:sz w:val="20"/>
                <w:szCs w:val="20"/>
              </w:rPr>
              <w:t>либо</w:t>
            </w:r>
            <w:r w:rsidRPr="00FF4F3F">
              <w:rPr>
                <w:rFonts w:ascii="Arial monospaced for SAP" w:hAnsi="Arial monospaced for SAP"/>
                <w:sz w:val="20"/>
                <w:szCs w:val="20"/>
              </w:rPr>
              <w:t xml:space="preserve"> </w:t>
            </w:r>
            <w:r w:rsidRPr="00FF4F3F">
              <w:rPr>
                <w:sz w:val="20"/>
                <w:szCs w:val="20"/>
              </w:rPr>
              <w:t>аренду</w:t>
            </w:r>
            <w:r w:rsidRPr="00FF4F3F">
              <w:rPr>
                <w:rFonts w:ascii="Arial monospaced for SAP" w:hAnsi="Arial monospaced for SAP"/>
                <w:sz w:val="20"/>
                <w:szCs w:val="20"/>
              </w:rPr>
              <w:t>.</w:t>
            </w:r>
          </w:p>
        </w:tc>
        <w:tc>
          <w:tcPr>
            <w:tcW w:w="1559" w:type="dxa"/>
            <w:tcBorders>
              <w:top w:val="single" w:sz="4" w:space="0" w:color="000000"/>
              <w:left w:val="single" w:sz="4" w:space="0" w:color="000000"/>
              <w:bottom w:val="single" w:sz="4" w:space="0" w:color="000000"/>
            </w:tcBorders>
            <w:shd w:val="clear" w:color="auto" w:fill="auto"/>
          </w:tcPr>
          <w:p w:rsidR="00975823" w:rsidRPr="00975823" w:rsidRDefault="00F434B8" w:rsidP="00EA0BB0">
            <w:pPr>
              <w:rPr>
                <w:rFonts w:ascii="Arial monospaced for SAP" w:hAnsi="Arial monospaced for SAP"/>
                <w:sz w:val="20"/>
                <w:szCs w:val="20"/>
              </w:rPr>
            </w:pPr>
            <w:r>
              <w:rPr>
                <w:sz w:val="20"/>
                <w:szCs w:val="20"/>
              </w:rPr>
              <w:t>н</w:t>
            </w:r>
            <w:r w:rsidR="00975823" w:rsidRPr="00975823">
              <w:rPr>
                <w:sz w:val="20"/>
                <w:szCs w:val="20"/>
              </w:rPr>
              <w:t>аличие</w:t>
            </w:r>
            <w:r w:rsidR="00975823" w:rsidRPr="00975823">
              <w:rPr>
                <w:rFonts w:ascii="Arial monospaced for SAP" w:hAnsi="Arial monospaced for SAP"/>
                <w:sz w:val="20"/>
                <w:szCs w:val="20"/>
              </w:rPr>
              <w:t xml:space="preserve">/ </w:t>
            </w:r>
            <w:r w:rsidR="00975823" w:rsidRPr="00975823">
              <w:rPr>
                <w:sz w:val="20"/>
                <w:szCs w:val="20"/>
              </w:rPr>
              <w:t>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75823" w:rsidRPr="00975823" w:rsidRDefault="00975823" w:rsidP="00EA0BB0">
            <w:pPr>
              <w:rPr>
                <w:rFonts w:ascii="Arial monospaced for SAP" w:hAnsi="Arial monospaced for SAP"/>
                <w:sz w:val="20"/>
                <w:szCs w:val="20"/>
              </w:rPr>
            </w:pPr>
            <w:r w:rsidRPr="00975823">
              <w:rPr>
                <w:sz w:val="20"/>
                <w:szCs w:val="20"/>
              </w:rPr>
              <w:t>наличие</w:t>
            </w:r>
          </w:p>
        </w:tc>
      </w:tr>
      <w:tr w:rsidR="00975823" w:rsidRPr="009571D3" w:rsidTr="00FF4F3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4</w:t>
            </w:r>
          </w:p>
        </w:tc>
        <w:tc>
          <w:tcPr>
            <w:tcW w:w="3686"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autoSpaceDE w:val="0"/>
              <w:ind w:left="34"/>
              <w:jc w:val="both"/>
              <w:rPr>
                <w:rFonts w:ascii="Arial monospaced for SAP" w:eastAsia="Calibri" w:hAnsi="Arial monospaced for SAP"/>
                <w:sz w:val="20"/>
                <w:szCs w:val="20"/>
              </w:rPr>
            </w:pPr>
            <w:r w:rsidRPr="00975823">
              <w:rPr>
                <w:sz w:val="20"/>
                <w:szCs w:val="20"/>
              </w:rPr>
              <w:t>Для</w:t>
            </w:r>
            <w:r w:rsidRPr="00975823">
              <w:rPr>
                <w:rFonts w:ascii="Arial monospaced for SAP" w:hAnsi="Arial monospaced for SAP"/>
                <w:sz w:val="20"/>
                <w:szCs w:val="20"/>
              </w:rPr>
              <w:t xml:space="preserve"> </w:t>
            </w:r>
            <w:r w:rsidRPr="00975823">
              <w:rPr>
                <w:sz w:val="20"/>
                <w:szCs w:val="20"/>
              </w:rPr>
              <w:t>обеспечения</w:t>
            </w:r>
            <w:r w:rsidRPr="00975823">
              <w:rPr>
                <w:rFonts w:ascii="Arial monospaced for SAP" w:hAnsi="Arial monospaced for SAP"/>
                <w:sz w:val="20"/>
                <w:szCs w:val="20"/>
              </w:rPr>
              <w:t xml:space="preserve"> </w:t>
            </w:r>
            <w:r w:rsidRPr="00975823">
              <w:rPr>
                <w:sz w:val="20"/>
                <w:szCs w:val="20"/>
              </w:rPr>
              <w:t>работ</w:t>
            </w:r>
            <w:r w:rsidRPr="00975823">
              <w:rPr>
                <w:rFonts w:ascii="Arial monospaced for SAP" w:hAnsi="Arial monospaced for SAP"/>
                <w:sz w:val="20"/>
                <w:szCs w:val="20"/>
              </w:rPr>
              <w:t xml:space="preserve"> </w:t>
            </w:r>
            <w:r w:rsidRPr="00975823">
              <w:rPr>
                <w:sz w:val="20"/>
                <w:szCs w:val="20"/>
              </w:rPr>
              <w:t>организация</w:t>
            </w:r>
            <w:r w:rsidRPr="00975823">
              <w:rPr>
                <w:rFonts w:ascii="Arial monospaced for SAP" w:hAnsi="Arial monospaced for SAP"/>
                <w:sz w:val="20"/>
                <w:szCs w:val="20"/>
              </w:rPr>
              <w:t xml:space="preserve"> </w:t>
            </w:r>
            <w:r w:rsidRPr="00975823">
              <w:rPr>
                <w:sz w:val="20"/>
                <w:szCs w:val="20"/>
              </w:rPr>
              <w:t>должна</w:t>
            </w:r>
            <w:r w:rsidRPr="00975823">
              <w:rPr>
                <w:rFonts w:ascii="Arial monospaced for SAP" w:hAnsi="Arial monospaced for SAP"/>
                <w:sz w:val="20"/>
                <w:szCs w:val="20"/>
              </w:rPr>
              <w:t xml:space="preserve"> </w:t>
            </w:r>
            <w:r w:rsidRPr="00975823">
              <w:rPr>
                <w:sz w:val="20"/>
                <w:szCs w:val="20"/>
              </w:rPr>
              <w:t>иметь</w:t>
            </w:r>
            <w:r w:rsidRPr="00975823">
              <w:rPr>
                <w:rFonts w:ascii="Arial monospaced for SAP" w:hAnsi="Arial monospaced for SAP"/>
                <w:sz w:val="20"/>
                <w:szCs w:val="20"/>
              </w:rPr>
              <w:t>:</w:t>
            </w:r>
          </w:p>
        </w:tc>
        <w:tc>
          <w:tcPr>
            <w:tcW w:w="2693" w:type="dxa"/>
            <w:tcBorders>
              <w:top w:val="single" w:sz="4" w:space="0" w:color="000000"/>
              <w:left w:val="single" w:sz="4" w:space="0" w:color="000000"/>
              <w:bottom w:val="single" w:sz="4" w:space="0" w:color="000000"/>
            </w:tcBorders>
            <w:shd w:val="clear" w:color="auto" w:fill="auto"/>
            <w:vAlign w:val="center"/>
          </w:tcPr>
          <w:p w:rsidR="00975823" w:rsidRPr="00FF4F3F" w:rsidRDefault="00975823" w:rsidP="00EA0BB0">
            <w:pPr>
              <w:autoSpaceDE w:val="0"/>
              <w:ind w:left="34"/>
              <w:jc w:val="both"/>
              <w:rPr>
                <w:rFonts w:ascii="Arial monospaced for SAP" w:eastAsia="Calibri" w:hAnsi="Arial monospaced for SAP"/>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p>
        </w:tc>
      </w:tr>
      <w:tr w:rsidR="00975823" w:rsidRPr="009571D3" w:rsidTr="00FF4F3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4.1</w:t>
            </w:r>
          </w:p>
        </w:tc>
        <w:tc>
          <w:tcPr>
            <w:tcW w:w="3686"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autoSpaceDE w:val="0"/>
              <w:jc w:val="both"/>
              <w:rPr>
                <w:rFonts w:ascii="Arial monospaced for SAP" w:hAnsi="Arial monospaced for SAP"/>
                <w:sz w:val="20"/>
                <w:szCs w:val="20"/>
              </w:rPr>
            </w:pPr>
            <w:r w:rsidRPr="00975823">
              <w:rPr>
                <w:rFonts w:ascii="Arial monospaced for SAP" w:hAnsi="Arial monospaced for SAP"/>
                <w:sz w:val="20"/>
                <w:szCs w:val="20"/>
              </w:rPr>
              <w:t xml:space="preserve">- </w:t>
            </w:r>
            <w:r w:rsidRPr="00975823">
              <w:rPr>
                <w:sz w:val="20"/>
                <w:szCs w:val="20"/>
              </w:rPr>
              <w:t>в</w:t>
            </w:r>
            <w:r w:rsidRPr="00975823">
              <w:rPr>
                <w:rFonts w:ascii="Arial monospaced for SAP" w:hAnsi="Arial monospaced for SAP"/>
                <w:sz w:val="20"/>
                <w:szCs w:val="20"/>
              </w:rPr>
              <w:t xml:space="preserve"> </w:t>
            </w:r>
            <w:r w:rsidRPr="00975823">
              <w:rPr>
                <w:sz w:val="20"/>
                <w:szCs w:val="20"/>
              </w:rPr>
              <w:t>собственности</w:t>
            </w:r>
            <w:r w:rsidRPr="00975823">
              <w:rPr>
                <w:rFonts w:ascii="Arial monospaced for SAP" w:hAnsi="Arial monospaced for SAP"/>
                <w:sz w:val="20"/>
                <w:szCs w:val="20"/>
              </w:rPr>
              <w:t xml:space="preserve"> </w:t>
            </w:r>
            <w:r w:rsidRPr="00975823">
              <w:rPr>
                <w:sz w:val="20"/>
                <w:szCs w:val="20"/>
              </w:rPr>
              <w:t>или</w:t>
            </w:r>
            <w:r w:rsidRPr="00975823">
              <w:rPr>
                <w:rFonts w:ascii="Arial monospaced for SAP" w:hAnsi="Arial monospaced for SAP"/>
                <w:sz w:val="20"/>
                <w:szCs w:val="20"/>
              </w:rPr>
              <w:t xml:space="preserve"> </w:t>
            </w:r>
            <w:r w:rsidRPr="00975823">
              <w:rPr>
                <w:sz w:val="20"/>
                <w:szCs w:val="20"/>
              </w:rPr>
              <w:t>в</w:t>
            </w:r>
            <w:r w:rsidRPr="00975823">
              <w:rPr>
                <w:rFonts w:ascii="Arial monospaced for SAP" w:hAnsi="Arial monospaced for SAP"/>
                <w:sz w:val="20"/>
                <w:szCs w:val="20"/>
              </w:rPr>
              <w:t xml:space="preserve"> </w:t>
            </w:r>
            <w:r w:rsidRPr="00975823">
              <w:rPr>
                <w:sz w:val="20"/>
                <w:szCs w:val="20"/>
              </w:rPr>
              <w:t>аренде</w:t>
            </w:r>
            <w:r w:rsidRPr="00975823">
              <w:rPr>
                <w:rFonts w:ascii="Arial monospaced for SAP" w:hAnsi="Arial monospaced for SAP"/>
                <w:sz w:val="20"/>
                <w:szCs w:val="20"/>
              </w:rPr>
              <w:t xml:space="preserve"> </w:t>
            </w:r>
            <w:r w:rsidRPr="00975823">
              <w:rPr>
                <w:sz w:val="20"/>
                <w:szCs w:val="20"/>
              </w:rPr>
              <w:t>аттестованной</w:t>
            </w:r>
            <w:r w:rsidRPr="00975823">
              <w:rPr>
                <w:rFonts w:ascii="Arial monospaced for SAP" w:hAnsi="Arial monospaced for SAP"/>
                <w:sz w:val="20"/>
                <w:szCs w:val="20"/>
              </w:rPr>
              <w:t xml:space="preserve"> </w:t>
            </w:r>
            <w:r w:rsidRPr="00975823">
              <w:rPr>
                <w:sz w:val="20"/>
                <w:szCs w:val="20"/>
              </w:rPr>
              <w:t>контрольно</w:t>
            </w:r>
            <w:r w:rsidRPr="00975823">
              <w:rPr>
                <w:rFonts w:ascii="Arial monospaced for SAP" w:hAnsi="Arial monospaced for SAP"/>
                <w:sz w:val="20"/>
                <w:szCs w:val="20"/>
              </w:rPr>
              <w:t>-</w:t>
            </w:r>
            <w:r w:rsidRPr="00975823">
              <w:rPr>
                <w:sz w:val="20"/>
                <w:szCs w:val="20"/>
              </w:rPr>
              <w:t>сварочной</w:t>
            </w:r>
            <w:r w:rsidRPr="00975823">
              <w:rPr>
                <w:rFonts w:ascii="Arial monospaced for SAP" w:hAnsi="Arial monospaced for SAP"/>
                <w:sz w:val="20"/>
                <w:szCs w:val="20"/>
              </w:rPr>
              <w:t xml:space="preserve"> </w:t>
            </w:r>
            <w:r w:rsidRPr="00975823">
              <w:rPr>
                <w:sz w:val="20"/>
                <w:szCs w:val="20"/>
              </w:rPr>
              <w:t>лаборатории</w:t>
            </w:r>
            <w:r w:rsidRPr="00975823">
              <w:rPr>
                <w:rFonts w:ascii="Arial monospaced for SAP" w:hAnsi="Arial monospaced for SAP"/>
                <w:sz w:val="20"/>
                <w:szCs w:val="20"/>
              </w:rPr>
              <w:t xml:space="preserve"> </w:t>
            </w:r>
            <w:r w:rsidRPr="00975823">
              <w:rPr>
                <w:sz w:val="20"/>
                <w:szCs w:val="20"/>
              </w:rPr>
              <w:t>по</w:t>
            </w:r>
            <w:r w:rsidRPr="00975823">
              <w:rPr>
                <w:rFonts w:ascii="Arial monospaced for SAP" w:hAnsi="Arial monospaced for SAP"/>
                <w:sz w:val="20"/>
                <w:szCs w:val="20"/>
              </w:rPr>
              <w:t xml:space="preserve"> </w:t>
            </w:r>
            <w:r w:rsidRPr="00975823">
              <w:rPr>
                <w:sz w:val="20"/>
                <w:szCs w:val="20"/>
              </w:rPr>
              <w:t>контролю</w:t>
            </w:r>
            <w:r w:rsidRPr="00975823">
              <w:rPr>
                <w:rFonts w:ascii="Arial monospaced for SAP" w:hAnsi="Arial monospaced for SAP"/>
                <w:sz w:val="20"/>
                <w:szCs w:val="20"/>
              </w:rPr>
              <w:t xml:space="preserve"> </w:t>
            </w:r>
            <w:r w:rsidRPr="00975823">
              <w:rPr>
                <w:sz w:val="20"/>
                <w:szCs w:val="20"/>
              </w:rPr>
              <w:t>металлов</w:t>
            </w:r>
            <w:r w:rsidRPr="00975823">
              <w:rPr>
                <w:rFonts w:ascii="Arial monospaced for SAP" w:hAnsi="Arial monospaced for SAP"/>
                <w:sz w:val="20"/>
                <w:szCs w:val="20"/>
              </w:rPr>
              <w:t xml:space="preserve"> </w:t>
            </w:r>
            <w:r w:rsidRPr="00975823">
              <w:rPr>
                <w:sz w:val="20"/>
                <w:szCs w:val="20"/>
              </w:rPr>
              <w:t>и</w:t>
            </w:r>
            <w:r w:rsidRPr="00975823">
              <w:rPr>
                <w:rFonts w:ascii="Arial monospaced for SAP" w:hAnsi="Arial monospaced for SAP"/>
                <w:sz w:val="20"/>
                <w:szCs w:val="20"/>
              </w:rPr>
              <w:t xml:space="preserve"> </w:t>
            </w:r>
            <w:r w:rsidRPr="00975823">
              <w:rPr>
                <w:sz w:val="20"/>
                <w:szCs w:val="20"/>
              </w:rPr>
              <w:t>сварки</w:t>
            </w:r>
            <w:r w:rsidRPr="00975823">
              <w:rPr>
                <w:rFonts w:ascii="Arial monospaced for SAP" w:hAnsi="Arial monospaced for SAP"/>
                <w:sz w:val="20"/>
                <w:szCs w:val="20"/>
              </w:rPr>
              <w:t xml:space="preserve"> </w:t>
            </w:r>
            <w:r w:rsidRPr="00975823">
              <w:rPr>
                <w:sz w:val="20"/>
                <w:szCs w:val="20"/>
              </w:rPr>
              <w:t>с</w:t>
            </w:r>
            <w:r w:rsidRPr="00975823">
              <w:rPr>
                <w:rFonts w:ascii="Arial monospaced for SAP" w:hAnsi="Arial monospaced for SAP"/>
                <w:sz w:val="20"/>
                <w:szCs w:val="20"/>
              </w:rPr>
              <w:t xml:space="preserve"> </w:t>
            </w:r>
            <w:r w:rsidRPr="00975823">
              <w:rPr>
                <w:sz w:val="20"/>
                <w:szCs w:val="20"/>
              </w:rPr>
              <w:t>возможностями</w:t>
            </w:r>
            <w:r w:rsidRPr="00975823">
              <w:rPr>
                <w:rFonts w:ascii="Arial monospaced for SAP" w:hAnsi="Arial monospaced for SAP"/>
                <w:sz w:val="20"/>
                <w:szCs w:val="20"/>
              </w:rPr>
              <w:t xml:space="preserve"> </w:t>
            </w:r>
            <w:r w:rsidRPr="00975823">
              <w:rPr>
                <w:sz w:val="20"/>
                <w:szCs w:val="20"/>
              </w:rPr>
              <w:t>по</w:t>
            </w:r>
            <w:r w:rsidRPr="00975823">
              <w:rPr>
                <w:rFonts w:ascii="Arial monospaced for SAP" w:hAnsi="Arial monospaced for SAP"/>
                <w:sz w:val="20"/>
                <w:szCs w:val="20"/>
              </w:rPr>
              <w:t xml:space="preserve"> </w:t>
            </w:r>
            <w:r w:rsidRPr="00975823">
              <w:rPr>
                <w:sz w:val="20"/>
                <w:szCs w:val="20"/>
              </w:rPr>
              <w:t>контролю</w:t>
            </w:r>
            <w:r w:rsidRPr="00975823">
              <w:rPr>
                <w:rFonts w:ascii="Arial monospaced for SAP" w:hAnsi="Arial monospaced for SAP"/>
                <w:sz w:val="20"/>
                <w:szCs w:val="20"/>
              </w:rPr>
              <w:t xml:space="preserve"> </w:t>
            </w:r>
            <w:r w:rsidRPr="00975823">
              <w:rPr>
                <w:sz w:val="20"/>
                <w:szCs w:val="20"/>
              </w:rPr>
              <w:t>сварных</w:t>
            </w:r>
            <w:r w:rsidRPr="00975823">
              <w:rPr>
                <w:rFonts w:ascii="Arial monospaced for SAP" w:hAnsi="Arial monospaced for SAP"/>
                <w:sz w:val="20"/>
                <w:szCs w:val="20"/>
              </w:rPr>
              <w:t xml:space="preserve"> </w:t>
            </w:r>
            <w:r w:rsidRPr="00975823">
              <w:rPr>
                <w:sz w:val="20"/>
                <w:szCs w:val="20"/>
              </w:rPr>
              <w:t>швов</w:t>
            </w:r>
            <w:r w:rsidRPr="00975823">
              <w:rPr>
                <w:rFonts w:ascii="Arial monospaced for SAP" w:hAnsi="Arial monospaced for SAP"/>
                <w:sz w:val="20"/>
                <w:szCs w:val="20"/>
              </w:rPr>
              <w:t>,</w:t>
            </w:r>
          </w:p>
        </w:tc>
        <w:tc>
          <w:tcPr>
            <w:tcW w:w="2693" w:type="dxa"/>
            <w:tcBorders>
              <w:left w:val="single" w:sz="4" w:space="0" w:color="000000"/>
              <w:bottom w:val="single" w:sz="4" w:space="0" w:color="000000"/>
            </w:tcBorders>
            <w:shd w:val="clear" w:color="auto" w:fill="auto"/>
            <w:vAlign w:val="center"/>
          </w:tcPr>
          <w:p w:rsidR="00975823" w:rsidRPr="00FF4F3F" w:rsidRDefault="00975823" w:rsidP="00EA0BB0">
            <w:pPr>
              <w:autoSpaceDE w:val="0"/>
              <w:ind w:left="34"/>
              <w:jc w:val="both"/>
              <w:rPr>
                <w:rFonts w:ascii="Arial monospaced for SAP" w:hAnsi="Arial monospaced for SAP"/>
                <w:sz w:val="20"/>
                <w:szCs w:val="20"/>
              </w:rPr>
            </w:pPr>
            <w:r w:rsidRPr="00FF4F3F">
              <w:rPr>
                <w:sz w:val="20"/>
                <w:szCs w:val="20"/>
              </w:rPr>
              <w:t>Копия</w:t>
            </w:r>
            <w:r w:rsidRPr="00FF4F3F">
              <w:rPr>
                <w:rFonts w:ascii="Arial monospaced for SAP" w:hAnsi="Arial monospaced for SAP"/>
                <w:sz w:val="20"/>
                <w:szCs w:val="20"/>
              </w:rPr>
              <w:t xml:space="preserve"> </w:t>
            </w:r>
            <w:r w:rsidRPr="00FF4F3F">
              <w:rPr>
                <w:sz w:val="20"/>
                <w:szCs w:val="20"/>
              </w:rPr>
              <w:t>документа</w:t>
            </w:r>
            <w:r w:rsidRPr="00FF4F3F">
              <w:rPr>
                <w:rFonts w:ascii="Arial monospaced for SAP" w:hAnsi="Arial monospaced for SAP"/>
                <w:sz w:val="20"/>
                <w:szCs w:val="20"/>
              </w:rPr>
              <w:t xml:space="preserve">, </w:t>
            </w:r>
            <w:r w:rsidRPr="00FF4F3F">
              <w:rPr>
                <w:sz w:val="20"/>
                <w:szCs w:val="20"/>
              </w:rPr>
              <w:t>подтверждающего</w:t>
            </w:r>
            <w:r w:rsidRPr="00FF4F3F">
              <w:rPr>
                <w:rFonts w:ascii="Arial monospaced for SAP" w:hAnsi="Arial monospaced for SAP"/>
                <w:sz w:val="20"/>
                <w:szCs w:val="20"/>
              </w:rPr>
              <w:t xml:space="preserve"> </w:t>
            </w:r>
            <w:r w:rsidRPr="00FF4F3F">
              <w:rPr>
                <w:sz w:val="20"/>
                <w:szCs w:val="20"/>
              </w:rPr>
              <w:t>наличие</w:t>
            </w:r>
            <w:r w:rsidRPr="00FF4F3F">
              <w:rPr>
                <w:rFonts w:ascii="Arial monospaced for SAP" w:hAnsi="Arial monospaced for SAP"/>
                <w:sz w:val="20"/>
                <w:szCs w:val="20"/>
              </w:rPr>
              <w:t xml:space="preserve"> </w:t>
            </w:r>
            <w:r w:rsidRPr="00FF4F3F">
              <w:rPr>
                <w:sz w:val="20"/>
                <w:szCs w:val="20"/>
              </w:rPr>
              <w:t>договорных</w:t>
            </w:r>
            <w:r w:rsidRPr="00FF4F3F">
              <w:rPr>
                <w:rFonts w:ascii="Arial monospaced for SAP" w:hAnsi="Arial monospaced for SAP"/>
                <w:sz w:val="20"/>
                <w:szCs w:val="20"/>
              </w:rPr>
              <w:t xml:space="preserve"> </w:t>
            </w:r>
            <w:r w:rsidRPr="00FF4F3F">
              <w:rPr>
                <w:sz w:val="20"/>
                <w:szCs w:val="20"/>
              </w:rPr>
              <w:t>отношений</w:t>
            </w:r>
            <w:r w:rsidRPr="00FF4F3F">
              <w:rPr>
                <w:rFonts w:ascii="Arial monospaced for SAP" w:hAnsi="Arial monospaced for SAP"/>
                <w:sz w:val="20"/>
                <w:szCs w:val="20"/>
              </w:rPr>
              <w:t xml:space="preserve"> </w:t>
            </w:r>
            <w:r w:rsidRPr="00FF4F3F">
              <w:rPr>
                <w:sz w:val="20"/>
                <w:szCs w:val="20"/>
              </w:rPr>
              <w:t>или</w:t>
            </w:r>
            <w:r w:rsidRPr="00FF4F3F">
              <w:rPr>
                <w:rFonts w:ascii="Arial monospaced for SAP" w:hAnsi="Arial monospaced for SAP"/>
                <w:sz w:val="20"/>
                <w:szCs w:val="20"/>
              </w:rPr>
              <w:t xml:space="preserve"> </w:t>
            </w:r>
            <w:r w:rsidRPr="00FF4F3F">
              <w:rPr>
                <w:sz w:val="20"/>
                <w:szCs w:val="20"/>
              </w:rPr>
              <w:t>собственность</w:t>
            </w:r>
            <w:r w:rsidRPr="00FF4F3F">
              <w:rPr>
                <w:rFonts w:ascii="Arial monospaced for SAP" w:hAnsi="Arial monospaced for SAP"/>
                <w:sz w:val="20"/>
                <w:szCs w:val="20"/>
              </w:rPr>
              <w:t xml:space="preserve"> - </w:t>
            </w:r>
            <w:r w:rsidRPr="00FF4F3F">
              <w:rPr>
                <w:sz w:val="20"/>
                <w:szCs w:val="20"/>
              </w:rPr>
              <w:t>группы</w:t>
            </w:r>
            <w:r w:rsidRPr="00FF4F3F">
              <w:rPr>
                <w:rFonts w:ascii="Arial monospaced for SAP" w:hAnsi="Arial monospaced for SAP"/>
                <w:sz w:val="20"/>
                <w:szCs w:val="20"/>
              </w:rPr>
              <w:t xml:space="preserve"> </w:t>
            </w:r>
            <w:r w:rsidRPr="00FF4F3F">
              <w:rPr>
                <w:sz w:val="20"/>
                <w:szCs w:val="20"/>
              </w:rPr>
              <w:t>входного</w:t>
            </w:r>
            <w:r w:rsidRPr="00FF4F3F">
              <w:rPr>
                <w:rFonts w:ascii="Arial monospaced for SAP" w:hAnsi="Arial monospaced for SAP"/>
                <w:sz w:val="20"/>
                <w:szCs w:val="20"/>
              </w:rPr>
              <w:t xml:space="preserve"> </w:t>
            </w:r>
            <w:r w:rsidRPr="00FF4F3F">
              <w:rPr>
                <w:sz w:val="20"/>
                <w:szCs w:val="20"/>
              </w:rPr>
              <w:t>контроля</w:t>
            </w:r>
            <w:r w:rsidRPr="00FF4F3F">
              <w:rPr>
                <w:rFonts w:ascii="Arial monospaced for SAP" w:hAnsi="Arial monospaced for SAP"/>
                <w:sz w:val="20"/>
                <w:szCs w:val="20"/>
              </w:rPr>
              <w:t xml:space="preserve"> </w:t>
            </w:r>
            <w:r w:rsidRPr="00FF4F3F">
              <w:rPr>
                <w:sz w:val="20"/>
                <w:szCs w:val="20"/>
              </w:rPr>
              <w:t>оборудования</w:t>
            </w:r>
            <w:r w:rsidRPr="00FF4F3F">
              <w:rPr>
                <w:rFonts w:ascii="Arial monospaced for SAP" w:hAnsi="Arial monospaced for SAP"/>
                <w:sz w:val="20"/>
                <w:szCs w:val="20"/>
              </w:rPr>
              <w:t xml:space="preserve"> </w:t>
            </w:r>
            <w:r w:rsidRPr="00FF4F3F">
              <w:rPr>
                <w:sz w:val="20"/>
                <w:szCs w:val="20"/>
              </w:rPr>
              <w:t>и</w:t>
            </w:r>
            <w:r w:rsidRPr="00FF4F3F">
              <w:rPr>
                <w:rFonts w:ascii="Arial monospaced for SAP" w:hAnsi="Arial monospaced for SAP"/>
                <w:sz w:val="20"/>
                <w:szCs w:val="20"/>
              </w:rPr>
              <w:t xml:space="preserve"> </w:t>
            </w:r>
            <w:r w:rsidRPr="00FF4F3F">
              <w:rPr>
                <w:sz w:val="20"/>
                <w:szCs w:val="20"/>
              </w:rPr>
              <w:t>материалов</w:t>
            </w:r>
            <w:r w:rsidRPr="00FF4F3F">
              <w:rPr>
                <w:rFonts w:ascii="Arial monospaced for SAP" w:hAnsi="Arial monospaced for SAP"/>
                <w:sz w:val="20"/>
                <w:szCs w:val="20"/>
              </w:rPr>
              <w:t xml:space="preserve"> </w:t>
            </w:r>
            <w:r w:rsidRPr="00FF4F3F">
              <w:rPr>
                <w:sz w:val="20"/>
                <w:szCs w:val="20"/>
              </w:rPr>
              <w:t>и</w:t>
            </w:r>
            <w:r w:rsidRPr="00FF4F3F">
              <w:rPr>
                <w:rFonts w:ascii="Arial monospaced for SAP" w:hAnsi="Arial monospaced for SAP"/>
                <w:sz w:val="20"/>
                <w:szCs w:val="20"/>
              </w:rPr>
              <w:t xml:space="preserve"> </w:t>
            </w:r>
            <w:r w:rsidRPr="00FF4F3F">
              <w:rPr>
                <w:sz w:val="20"/>
                <w:szCs w:val="20"/>
              </w:rPr>
              <w:t>аттестованной</w:t>
            </w:r>
            <w:r w:rsidRPr="00FF4F3F">
              <w:rPr>
                <w:rFonts w:ascii="Arial monospaced for SAP" w:hAnsi="Arial monospaced for SAP"/>
                <w:sz w:val="20"/>
                <w:szCs w:val="20"/>
              </w:rPr>
              <w:t xml:space="preserve"> </w:t>
            </w:r>
            <w:r w:rsidRPr="00FF4F3F">
              <w:rPr>
                <w:sz w:val="20"/>
                <w:szCs w:val="20"/>
              </w:rPr>
              <w:t>контрольно</w:t>
            </w:r>
            <w:r w:rsidRPr="00FF4F3F">
              <w:rPr>
                <w:rFonts w:ascii="Arial monospaced for SAP" w:hAnsi="Arial monospaced for SAP"/>
                <w:sz w:val="20"/>
                <w:szCs w:val="20"/>
              </w:rPr>
              <w:t>-</w:t>
            </w:r>
            <w:r w:rsidRPr="00FF4F3F">
              <w:rPr>
                <w:sz w:val="20"/>
                <w:szCs w:val="20"/>
              </w:rPr>
              <w:t>сварочной</w:t>
            </w:r>
            <w:r w:rsidRPr="00FF4F3F">
              <w:rPr>
                <w:rFonts w:ascii="Arial monospaced for SAP" w:hAnsi="Arial monospaced for SAP"/>
                <w:sz w:val="20"/>
                <w:szCs w:val="20"/>
              </w:rPr>
              <w:t xml:space="preserve"> </w:t>
            </w:r>
            <w:r w:rsidRPr="00FF4F3F">
              <w:rPr>
                <w:sz w:val="20"/>
                <w:szCs w:val="20"/>
              </w:rPr>
              <w:t>лаборатории</w:t>
            </w:r>
            <w:r w:rsidRPr="00FF4F3F">
              <w:rPr>
                <w:rFonts w:ascii="Arial monospaced for SAP" w:hAnsi="Arial monospaced for SAP"/>
                <w:sz w:val="20"/>
                <w:szCs w:val="20"/>
              </w:rPr>
              <w:t>.</w:t>
            </w:r>
          </w:p>
        </w:tc>
        <w:tc>
          <w:tcPr>
            <w:tcW w:w="1559" w:type="dxa"/>
            <w:tcBorders>
              <w:top w:val="single" w:sz="4" w:space="0" w:color="000000"/>
              <w:left w:val="single" w:sz="4" w:space="0" w:color="000000"/>
              <w:bottom w:val="single" w:sz="4" w:space="0" w:color="000000"/>
            </w:tcBorders>
            <w:shd w:val="clear" w:color="auto" w:fill="auto"/>
          </w:tcPr>
          <w:p w:rsidR="00975823" w:rsidRPr="00975823" w:rsidRDefault="00571363" w:rsidP="00EA0BB0">
            <w:pPr>
              <w:rPr>
                <w:rFonts w:ascii="Arial monospaced for SAP" w:hAnsi="Arial monospaced for SAP"/>
                <w:sz w:val="20"/>
                <w:szCs w:val="20"/>
              </w:rPr>
            </w:pPr>
            <w:r>
              <w:rPr>
                <w:sz w:val="20"/>
                <w:szCs w:val="20"/>
              </w:rPr>
              <w:t>н</w:t>
            </w:r>
            <w:r w:rsidR="00975823" w:rsidRPr="00975823">
              <w:rPr>
                <w:sz w:val="20"/>
                <w:szCs w:val="20"/>
              </w:rPr>
              <w:t>аличие</w:t>
            </w:r>
            <w:r w:rsidR="00975823" w:rsidRPr="00975823">
              <w:rPr>
                <w:rFonts w:ascii="Arial monospaced for SAP" w:hAnsi="Arial monospaced for SAP"/>
                <w:sz w:val="20"/>
                <w:szCs w:val="20"/>
              </w:rPr>
              <w:t xml:space="preserve">/ </w:t>
            </w:r>
            <w:r w:rsidR="00975823" w:rsidRPr="00975823">
              <w:rPr>
                <w:sz w:val="20"/>
                <w:szCs w:val="20"/>
              </w:rPr>
              <w:t>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75823" w:rsidRPr="00975823" w:rsidRDefault="00975823" w:rsidP="00EA0BB0">
            <w:pPr>
              <w:rPr>
                <w:rFonts w:ascii="Arial monospaced for SAP" w:hAnsi="Arial monospaced for SAP"/>
                <w:sz w:val="20"/>
                <w:szCs w:val="20"/>
              </w:rPr>
            </w:pPr>
            <w:r w:rsidRPr="00975823">
              <w:rPr>
                <w:sz w:val="20"/>
                <w:szCs w:val="20"/>
              </w:rPr>
              <w:t>наличие</w:t>
            </w:r>
          </w:p>
        </w:tc>
      </w:tr>
      <w:tr w:rsidR="00975823" w:rsidRPr="00950887" w:rsidTr="00FF4F3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4.2</w:t>
            </w:r>
          </w:p>
        </w:tc>
        <w:tc>
          <w:tcPr>
            <w:tcW w:w="3686"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autoSpaceDE w:val="0"/>
              <w:jc w:val="both"/>
              <w:rPr>
                <w:rFonts w:ascii="Arial monospaced for SAP" w:hAnsi="Arial monospaced for SAP"/>
                <w:sz w:val="20"/>
                <w:szCs w:val="20"/>
              </w:rPr>
            </w:pPr>
            <w:r w:rsidRPr="00975823">
              <w:rPr>
                <w:sz w:val="20"/>
                <w:szCs w:val="20"/>
              </w:rPr>
              <w:t>Политику</w:t>
            </w:r>
            <w:r w:rsidRPr="00975823">
              <w:rPr>
                <w:rFonts w:ascii="Arial monospaced for SAP" w:hAnsi="Arial monospaced for SAP"/>
                <w:sz w:val="20"/>
                <w:szCs w:val="20"/>
              </w:rPr>
              <w:t xml:space="preserve"> </w:t>
            </w:r>
            <w:r w:rsidRPr="00975823">
              <w:rPr>
                <w:sz w:val="20"/>
                <w:szCs w:val="20"/>
              </w:rPr>
              <w:t>в</w:t>
            </w:r>
            <w:r w:rsidRPr="00975823">
              <w:rPr>
                <w:rFonts w:ascii="Arial monospaced for SAP" w:hAnsi="Arial monospaced for SAP"/>
                <w:sz w:val="20"/>
                <w:szCs w:val="20"/>
              </w:rPr>
              <w:t xml:space="preserve"> </w:t>
            </w:r>
            <w:r w:rsidRPr="00975823">
              <w:rPr>
                <w:sz w:val="20"/>
                <w:szCs w:val="20"/>
              </w:rPr>
              <w:t>области</w:t>
            </w:r>
            <w:r w:rsidRPr="00975823">
              <w:rPr>
                <w:rFonts w:ascii="Arial monospaced for SAP" w:hAnsi="Arial monospaced for SAP"/>
                <w:sz w:val="20"/>
                <w:szCs w:val="20"/>
              </w:rPr>
              <w:t xml:space="preserve"> </w:t>
            </w:r>
            <w:r w:rsidRPr="00975823">
              <w:rPr>
                <w:sz w:val="20"/>
                <w:szCs w:val="20"/>
              </w:rPr>
              <w:t>ПБ</w:t>
            </w:r>
            <w:r w:rsidRPr="00975823">
              <w:rPr>
                <w:rFonts w:ascii="Arial monospaced for SAP" w:hAnsi="Arial monospaced for SAP"/>
                <w:sz w:val="20"/>
                <w:szCs w:val="20"/>
              </w:rPr>
              <w:t xml:space="preserve">, </w:t>
            </w:r>
            <w:r w:rsidRPr="00975823">
              <w:rPr>
                <w:sz w:val="20"/>
                <w:szCs w:val="20"/>
              </w:rPr>
              <w:t>ОТ</w:t>
            </w:r>
            <w:r w:rsidRPr="00975823">
              <w:rPr>
                <w:rFonts w:ascii="Arial monospaced for SAP" w:hAnsi="Arial monospaced for SAP"/>
                <w:sz w:val="20"/>
                <w:szCs w:val="20"/>
              </w:rPr>
              <w:t xml:space="preserve"> </w:t>
            </w:r>
            <w:r w:rsidRPr="00975823">
              <w:rPr>
                <w:sz w:val="20"/>
                <w:szCs w:val="20"/>
              </w:rPr>
              <w:t>и</w:t>
            </w:r>
            <w:r w:rsidRPr="00975823">
              <w:rPr>
                <w:rFonts w:ascii="Arial monospaced for SAP" w:hAnsi="Arial monospaced for SAP"/>
                <w:sz w:val="20"/>
                <w:szCs w:val="20"/>
              </w:rPr>
              <w:t xml:space="preserve"> </w:t>
            </w:r>
            <w:r w:rsidRPr="00975823">
              <w:rPr>
                <w:sz w:val="20"/>
                <w:szCs w:val="20"/>
              </w:rPr>
              <w:t>ОС</w:t>
            </w:r>
          </w:p>
        </w:tc>
        <w:tc>
          <w:tcPr>
            <w:tcW w:w="2693" w:type="dxa"/>
            <w:tcBorders>
              <w:top w:val="single" w:sz="4" w:space="0" w:color="000000"/>
              <w:left w:val="single" w:sz="4" w:space="0" w:color="000000"/>
              <w:bottom w:val="single" w:sz="4" w:space="0" w:color="000000"/>
            </w:tcBorders>
            <w:shd w:val="clear" w:color="auto" w:fill="auto"/>
            <w:vAlign w:val="center"/>
          </w:tcPr>
          <w:p w:rsidR="00975823" w:rsidRPr="00FF4F3F" w:rsidRDefault="00975823" w:rsidP="00EA0BB0">
            <w:pPr>
              <w:autoSpaceDE w:val="0"/>
              <w:ind w:left="34"/>
              <w:jc w:val="both"/>
              <w:rPr>
                <w:rFonts w:ascii="Arial monospaced for SAP" w:hAnsi="Arial monospaced for SAP"/>
                <w:sz w:val="20"/>
                <w:szCs w:val="20"/>
              </w:rPr>
            </w:pPr>
            <w:r w:rsidRPr="00FF4F3F">
              <w:rPr>
                <w:sz w:val="20"/>
                <w:szCs w:val="20"/>
              </w:rPr>
              <w:t>Копия</w:t>
            </w:r>
            <w:r w:rsidRPr="00FF4F3F">
              <w:rPr>
                <w:rFonts w:ascii="Arial monospaced for SAP" w:hAnsi="Arial monospaced for SAP"/>
                <w:sz w:val="20"/>
                <w:szCs w:val="20"/>
              </w:rPr>
              <w:t xml:space="preserve"> </w:t>
            </w:r>
            <w:r w:rsidRPr="00FF4F3F">
              <w:rPr>
                <w:sz w:val="20"/>
                <w:szCs w:val="20"/>
              </w:rPr>
              <w:t>Политики</w:t>
            </w:r>
            <w:r w:rsidRPr="00FF4F3F">
              <w:rPr>
                <w:rFonts w:ascii="Arial monospaced for SAP" w:hAnsi="Arial monospaced for SAP"/>
                <w:sz w:val="20"/>
                <w:szCs w:val="20"/>
              </w:rPr>
              <w:t xml:space="preserve"> </w:t>
            </w:r>
            <w:r w:rsidRPr="00FF4F3F">
              <w:rPr>
                <w:sz w:val="20"/>
                <w:szCs w:val="20"/>
              </w:rPr>
              <w:t>в</w:t>
            </w:r>
            <w:r w:rsidRPr="00FF4F3F">
              <w:rPr>
                <w:rFonts w:ascii="Arial monospaced for SAP" w:hAnsi="Arial monospaced for SAP"/>
                <w:sz w:val="20"/>
                <w:szCs w:val="20"/>
              </w:rPr>
              <w:t xml:space="preserve"> </w:t>
            </w:r>
            <w:r w:rsidRPr="00FF4F3F">
              <w:rPr>
                <w:sz w:val="20"/>
                <w:szCs w:val="20"/>
              </w:rPr>
              <w:t>области</w:t>
            </w:r>
            <w:r w:rsidRPr="00FF4F3F">
              <w:rPr>
                <w:rFonts w:ascii="Arial monospaced for SAP" w:hAnsi="Arial monospaced for SAP"/>
                <w:sz w:val="20"/>
                <w:szCs w:val="20"/>
              </w:rPr>
              <w:t xml:space="preserve"> </w:t>
            </w:r>
            <w:r w:rsidRPr="00FF4F3F">
              <w:rPr>
                <w:sz w:val="20"/>
                <w:szCs w:val="20"/>
              </w:rPr>
              <w:t>ПБ</w:t>
            </w:r>
            <w:r w:rsidRPr="00FF4F3F">
              <w:rPr>
                <w:rFonts w:ascii="Arial monospaced for SAP" w:hAnsi="Arial monospaced for SAP"/>
                <w:sz w:val="20"/>
                <w:szCs w:val="20"/>
              </w:rPr>
              <w:t xml:space="preserve">, </w:t>
            </w:r>
            <w:r w:rsidRPr="00FF4F3F">
              <w:rPr>
                <w:sz w:val="20"/>
                <w:szCs w:val="20"/>
              </w:rPr>
              <w:t>ОТ</w:t>
            </w:r>
            <w:r w:rsidRPr="00FF4F3F">
              <w:rPr>
                <w:rFonts w:ascii="Arial monospaced for SAP" w:hAnsi="Arial monospaced for SAP"/>
                <w:sz w:val="20"/>
                <w:szCs w:val="20"/>
              </w:rPr>
              <w:t xml:space="preserve"> </w:t>
            </w:r>
            <w:r w:rsidRPr="00FF4F3F">
              <w:rPr>
                <w:sz w:val="20"/>
                <w:szCs w:val="20"/>
              </w:rPr>
              <w:t>и</w:t>
            </w:r>
            <w:r w:rsidRPr="00FF4F3F">
              <w:rPr>
                <w:rFonts w:ascii="Arial monospaced for SAP" w:hAnsi="Arial monospaced for SAP"/>
                <w:sz w:val="20"/>
                <w:szCs w:val="20"/>
              </w:rPr>
              <w:t xml:space="preserve"> </w:t>
            </w:r>
            <w:r w:rsidRPr="00FF4F3F">
              <w:rPr>
                <w:sz w:val="20"/>
                <w:szCs w:val="20"/>
              </w:rPr>
              <w:t>ОС</w:t>
            </w:r>
          </w:p>
        </w:tc>
        <w:tc>
          <w:tcPr>
            <w:tcW w:w="1559" w:type="dxa"/>
            <w:tcBorders>
              <w:top w:val="single" w:sz="4" w:space="0" w:color="000000"/>
              <w:left w:val="single" w:sz="4" w:space="0" w:color="000000"/>
              <w:bottom w:val="single" w:sz="4" w:space="0" w:color="000000"/>
            </w:tcBorders>
            <w:shd w:val="clear" w:color="auto" w:fill="auto"/>
          </w:tcPr>
          <w:p w:rsidR="00975823" w:rsidRPr="00975823" w:rsidRDefault="00571363" w:rsidP="00EA0BB0">
            <w:pPr>
              <w:rPr>
                <w:rFonts w:ascii="Arial monospaced for SAP" w:hAnsi="Arial monospaced for SAP"/>
                <w:sz w:val="20"/>
                <w:szCs w:val="20"/>
              </w:rPr>
            </w:pPr>
            <w:r>
              <w:rPr>
                <w:sz w:val="20"/>
                <w:szCs w:val="20"/>
              </w:rPr>
              <w:t>н</w:t>
            </w:r>
            <w:r w:rsidR="00975823" w:rsidRPr="00975823">
              <w:rPr>
                <w:sz w:val="20"/>
                <w:szCs w:val="20"/>
              </w:rPr>
              <w:t>аличие</w:t>
            </w:r>
            <w:r w:rsidR="00975823" w:rsidRPr="00975823">
              <w:rPr>
                <w:rFonts w:ascii="Arial monospaced for SAP" w:hAnsi="Arial monospaced for SAP"/>
                <w:sz w:val="20"/>
                <w:szCs w:val="20"/>
              </w:rPr>
              <w:t xml:space="preserve">/ </w:t>
            </w:r>
            <w:r w:rsidR="00975823" w:rsidRPr="00975823">
              <w:rPr>
                <w:sz w:val="20"/>
                <w:szCs w:val="20"/>
              </w:rPr>
              <w:t>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75823" w:rsidRPr="00975823" w:rsidRDefault="00975823" w:rsidP="00EA0BB0">
            <w:pPr>
              <w:rPr>
                <w:rFonts w:ascii="Arial monospaced for SAP" w:hAnsi="Arial monospaced for SAP"/>
                <w:sz w:val="20"/>
                <w:szCs w:val="20"/>
              </w:rPr>
            </w:pPr>
            <w:r w:rsidRPr="00975823">
              <w:rPr>
                <w:sz w:val="20"/>
                <w:szCs w:val="20"/>
              </w:rPr>
              <w:t>наличие</w:t>
            </w:r>
          </w:p>
        </w:tc>
      </w:tr>
      <w:tr w:rsidR="00975823" w:rsidRPr="00950887" w:rsidTr="00FF4F3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4.3</w:t>
            </w:r>
          </w:p>
        </w:tc>
        <w:tc>
          <w:tcPr>
            <w:tcW w:w="3686"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autoSpaceDE w:val="0"/>
              <w:jc w:val="both"/>
              <w:rPr>
                <w:rFonts w:ascii="Arial monospaced for SAP" w:hAnsi="Arial monospaced for SAP"/>
                <w:sz w:val="20"/>
                <w:szCs w:val="20"/>
              </w:rPr>
            </w:pPr>
            <w:r w:rsidRPr="00975823">
              <w:rPr>
                <w:sz w:val="20"/>
                <w:szCs w:val="20"/>
              </w:rPr>
              <w:t>инструкции</w:t>
            </w:r>
            <w:r w:rsidRPr="00975823">
              <w:rPr>
                <w:rFonts w:ascii="Arial monospaced for SAP" w:hAnsi="Arial monospaced for SAP"/>
                <w:sz w:val="20"/>
                <w:szCs w:val="20"/>
              </w:rPr>
              <w:t xml:space="preserve"> </w:t>
            </w:r>
            <w:r w:rsidRPr="00975823">
              <w:rPr>
                <w:sz w:val="20"/>
                <w:szCs w:val="20"/>
              </w:rPr>
              <w:t>по</w:t>
            </w:r>
            <w:r w:rsidRPr="00975823">
              <w:rPr>
                <w:rFonts w:ascii="Arial monospaced for SAP" w:hAnsi="Arial monospaced for SAP"/>
                <w:sz w:val="20"/>
                <w:szCs w:val="20"/>
              </w:rPr>
              <w:t xml:space="preserve"> </w:t>
            </w:r>
            <w:r w:rsidRPr="00975823">
              <w:rPr>
                <w:sz w:val="20"/>
                <w:szCs w:val="20"/>
              </w:rPr>
              <w:t>профессиям</w:t>
            </w:r>
            <w:r w:rsidRPr="00975823">
              <w:rPr>
                <w:rFonts w:ascii="Arial monospaced for SAP" w:hAnsi="Arial monospaced for SAP"/>
                <w:sz w:val="20"/>
                <w:szCs w:val="20"/>
              </w:rPr>
              <w:t xml:space="preserve"> </w:t>
            </w:r>
            <w:r w:rsidRPr="00975823">
              <w:rPr>
                <w:sz w:val="20"/>
                <w:szCs w:val="20"/>
              </w:rPr>
              <w:t>и</w:t>
            </w:r>
            <w:r w:rsidRPr="00975823">
              <w:rPr>
                <w:rFonts w:ascii="Arial monospaced for SAP" w:hAnsi="Arial monospaced for SAP"/>
                <w:sz w:val="20"/>
                <w:szCs w:val="20"/>
              </w:rPr>
              <w:t xml:space="preserve"> </w:t>
            </w:r>
            <w:r w:rsidRPr="00975823">
              <w:rPr>
                <w:sz w:val="20"/>
                <w:szCs w:val="20"/>
              </w:rPr>
              <w:t>каждому</w:t>
            </w:r>
            <w:r w:rsidRPr="00975823">
              <w:rPr>
                <w:rFonts w:ascii="Arial monospaced for SAP" w:hAnsi="Arial monospaced for SAP"/>
                <w:sz w:val="20"/>
                <w:szCs w:val="20"/>
              </w:rPr>
              <w:t xml:space="preserve"> </w:t>
            </w:r>
            <w:r w:rsidRPr="00975823">
              <w:rPr>
                <w:sz w:val="20"/>
                <w:szCs w:val="20"/>
              </w:rPr>
              <w:t>виду</w:t>
            </w:r>
            <w:r w:rsidRPr="00975823">
              <w:rPr>
                <w:rFonts w:ascii="Arial monospaced for SAP" w:hAnsi="Arial monospaced for SAP"/>
                <w:sz w:val="20"/>
                <w:szCs w:val="20"/>
              </w:rPr>
              <w:t xml:space="preserve"> </w:t>
            </w:r>
            <w:r w:rsidRPr="00975823">
              <w:rPr>
                <w:sz w:val="20"/>
                <w:szCs w:val="20"/>
              </w:rPr>
              <w:t>выполняемых</w:t>
            </w:r>
            <w:r w:rsidRPr="00975823">
              <w:rPr>
                <w:rFonts w:ascii="Arial monospaced for SAP" w:hAnsi="Arial monospaced for SAP"/>
                <w:sz w:val="20"/>
                <w:szCs w:val="20"/>
              </w:rPr>
              <w:t xml:space="preserve"> </w:t>
            </w:r>
            <w:r w:rsidRPr="00975823">
              <w:rPr>
                <w:sz w:val="20"/>
                <w:szCs w:val="20"/>
              </w:rPr>
              <w:t>работ</w:t>
            </w:r>
            <w:r w:rsidRPr="00975823">
              <w:rPr>
                <w:rFonts w:ascii="Arial monospaced for SAP" w:hAnsi="Arial monospaced for SAP"/>
                <w:sz w:val="20"/>
                <w:szCs w:val="20"/>
              </w:rPr>
              <w:t>,</w:t>
            </w:r>
          </w:p>
        </w:tc>
        <w:tc>
          <w:tcPr>
            <w:tcW w:w="2693" w:type="dxa"/>
            <w:tcBorders>
              <w:top w:val="single" w:sz="4" w:space="0" w:color="000000"/>
              <w:left w:val="single" w:sz="4" w:space="0" w:color="000000"/>
              <w:bottom w:val="single" w:sz="4" w:space="0" w:color="000000"/>
            </w:tcBorders>
            <w:shd w:val="clear" w:color="auto" w:fill="auto"/>
            <w:vAlign w:val="center"/>
          </w:tcPr>
          <w:p w:rsidR="00975823" w:rsidRPr="00FF4F3F" w:rsidRDefault="00975823" w:rsidP="00EA0BB0">
            <w:pPr>
              <w:autoSpaceDE w:val="0"/>
              <w:ind w:left="34"/>
              <w:jc w:val="both"/>
              <w:rPr>
                <w:rFonts w:ascii="Arial monospaced for SAP" w:hAnsi="Arial monospaced for SAP"/>
                <w:sz w:val="20"/>
                <w:szCs w:val="20"/>
              </w:rPr>
            </w:pPr>
            <w:r w:rsidRPr="00FF4F3F">
              <w:rPr>
                <w:sz w:val="20"/>
                <w:szCs w:val="20"/>
              </w:rPr>
              <w:t>Копия</w:t>
            </w:r>
            <w:r w:rsidRPr="00FF4F3F">
              <w:rPr>
                <w:rFonts w:ascii="Arial monospaced for SAP" w:hAnsi="Arial monospaced for SAP"/>
                <w:sz w:val="20"/>
                <w:szCs w:val="20"/>
              </w:rPr>
              <w:t xml:space="preserve"> </w:t>
            </w:r>
            <w:r w:rsidRPr="00FF4F3F">
              <w:rPr>
                <w:sz w:val="20"/>
                <w:szCs w:val="20"/>
              </w:rPr>
              <w:t>документов</w:t>
            </w:r>
            <w:r w:rsidRPr="00FF4F3F">
              <w:rPr>
                <w:rFonts w:ascii="Arial monospaced for SAP" w:hAnsi="Arial monospaced for SAP"/>
                <w:sz w:val="20"/>
                <w:szCs w:val="20"/>
              </w:rPr>
              <w:t xml:space="preserve">, </w:t>
            </w:r>
            <w:r w:rsidRPr="00FF4F3F">
              <w:rPr>
                <w:sz w:val="20"/>
                <w:szCs w:val="20"/>
              </w:rPr>
              <w:t>подтверждающих</w:t>
            </w:r>
            <w:r w:rsidRPr="00FF4F3F">
              <w:rPr>
                <w:rFonts w:ascii="Arial monospaced for SAP" w:hAnsi="Arial monospaced for SAP"/>
                <w:sz w:val="20"/>
                <w:szCs w:val="20"/>
              </w:rPr>
              <w:t xml:space="preserve"> </w:t>
            </w:r>
            <w:r w:rsidRPr="00FF4F3F">
              <w:rPr>
                <w:sz w:val="20"/>
                <w:szCs w:val="20"/>
              </w:rPr>
              <w:t>наличие</w:t>
            </w:r>
            <w:r w:rsidRPr="00FF4F3F">
              <w:rPr>
                <w:rFonts w:ascii="Arial monospaced for SAP" w:hAnsi="Arial monospaced for SAP"/>
                <w:sz w:val="20"/>
                <w:szCs w:val="20"/>
              </w:rPr>
              <w:t xml:space="preserve"> </w:t>
            </w:r>
            <w:r w:rsidRPr="00FF4F3F">
              <w:rPr>
                <w:sz w:val="20"/>
                <w:szCs w:val="20"/>
              </w:rPr>
              <w:t>инструкций</w:t>
            </w:r>
          </w:p>
        </w:tc>
        <w:tc>
          <w:tcPr>
            <w:tcW w:w="1559" w:type="dxa"/>
            <w:tcBorders>
              <w:top w:val="single" w:sz="4" w:space="0" w:color="000000"/>
              <w:left w:val="single" w:sz="4" w:space="0" w:color="000000"/>
              <w:bottom w:val="single" w:sz="4" w:space="0" w:color="000000"/>
            </w:tcBorders>
            <w:shd w:val="clear" w:color="auto" w:fill="auto"/>
          </w:tcPr>
          <w:p w:rsidR="00975823" w:rsidRPr="00975823" w:rsidRDefault="00571363" w:rsidP="00EA0BB0">
            <w:pPr>
              <w:rPr>
                <w:rFonts w:ascii="Arial monospaced for SAP" w:hAnsi="Arial monospaced for SAP"/>
                <w:sz w:val="20"/>
                <w:szCs w:val="20"/>
              </w:rPr>
            </w:pPr>
            <w:r>
              <w:rPr>
                <w:sz w:val="20"/>
                <w:szCs w:val="20"/>
              </w:rPr>
              <w:t>н</w:t>
            </w:r>
            <w:r w:rsidR="00975823" w:rsidRPr="00975823">
              <w:rPr>
                <w:sz w:val="20"/>
                <w:szCs w:val="20"/>
              </w:rPr>
              <w:t>аличие</w:t>
            </w:r>
            <w:r w:rsidR="00975823" w:rsidRPr="00975823">
              <w:rPr>
                <w:rFonts w:ascii="Arial monospaced for SAP" w:hAnsi="Arial monospaced for SAP"/>
                <w:sz w:val="20"/>
                <w:szCs w:val="20"/>
              </w:rPr>
              <w:t xml:space="preserve">/ </w:t>
            </w:r>
            <w:r w:rsidR="00975823" w:rsidRPr="00975823">
              <w:rPr>
                <w:sz w:val="20"/>
                <w:szCs w:val="20"/>
              </w:rPr>
              <w:t>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75823" w:rsidRPr="00975823" w:rsidRDefault="00975823" w:rsidP="00EA0BB0">
            <w:pPr>
              <w:rPr>
                <w:rFonts w:ascii="Arial monospaced for SAP" w:hAnsi="Arial monospaced for SAP"/>
                <w:sz w:val="20"/>
                <w:szCs w:val="20"/>
              </w:rPr>
            </w:pPr>
            <w:r w:rsidRPr="00975823">
              <w:rPr>
                <w:sz w:val="20"/>
                <w:szCs w:val="20"/>
              </w:rPr>
              <w:t>наличие</w:t>
            </w:r>
          </w:p>
        </w:tc>
      </w:tr>
      <w:tr w:rsidR="00975823" w:rsidRPr="00950887" w:rsidTr="00FF4F3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4.4</w:t>
            </w:r>
          </w:p>
        </w:tc>
        <w:tc>
          <w:tcPr>
            <w:tcW w:w="3686"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autoSpaceDE w:val="0"/>
              <w:jc w:val="both"/>
              <w:rPr>
                <w:rFonts w:ascii="Arial monospaced for SAP" w:hAnsi="Arial monospaced for SAP"/>
                <w:sz w:val="20"/>
                <w:szCs w:val="20"/>
              </w:rPr>
            </w:pPr>
            <w:r w:rsidRPr="00975823">
              <w:rPr>
                <w:sz w:val="20"/>
                <w:szCs w:val="20"/>
              </w:rPr>
              <w:t>нормативную</w:t>
            </w:r>
            <w:r w:rsidRPr="00975823">
              <w:rPr>
                <w:rFonts w:ascii="Arial monospaced for SAP" w:hAnsi="Arial monospaced for SAP"/>
                <w:sz w:val="20"/>
                <w:szCs w:val="20"/>
              </w:rPr>
              <w:t xml:space="preserve"> </w:t>
            </w:r>
            <w:r w:rsidRPr="00975823">
              <w:rPr>
                <w:sz w:val="20"/>
                <w:szCs w:val="20"/>
              </w:rPr>
              <w:t>численность</w:t>
            </w:r>
            <w:r w:rsidRPr="00975823">
              <w:rPr>
                <w:rFonts w:ascii="Arial monospaced for SAP" w:hAnsi="Arial monospaced for SAP"/>
                <w:sz w:val="20"/>
                <w:szCs w:val="20"/>
              </w:rPr>
              <w:t xml:space="preserve"> </w:t>
            </w:r>
            <w:r w:rsidRPr="00975823">
              <w:rPr>
                <w:sz w:val="20"/>
                <w:szCs w:val="20"/>
              </w:rPr>
              <w:t>и</w:t>
            </w:r>
            <w:r w:rsidRPr="00975823">
              <w:rPr>
                <w:rFonts w:ascii="Arial monospaced for SAP" w:hAnsi="Arial monospaced for SAP"/>
                <w:sz w:val="20"/>
                <w:szCs w:val="20"/>
              </w:rPr>
              <w:t xml:space="preserve"> </w:t>
            </w:r>
            <w:r w:rsidRPr="00975823">
              <w:rPr>
                <w:sz w:val="20"/>
                <w:szCs w:val="20"/>
              </w:rPr>
              <w:t>квалификацию</w:t>
            </w:r>
            <w:r w:rsidRPr="00975823">
              <w:rPr>
                <w:rFonts w:ascii="Arial monospaced for SAP" w:hAnsi="Arial monospaced for SAP"/>
                <w:sz w:val="20"/>
                <w:szCs w:val="20"/>
              </w:rPr>
              <w:t xml:space="preserve"> </w:t>
            </w:r>
            <w:r w:rsidRPr="00975823">
              <w:rPr>
                <w:sz w:val="20"/>
                <w:szCs w:val="20"/>
              </w:rPr>
              <w:t>персонала</w:t>
            </w:r>
            <w:r w:rsidRPr="00975823">
              <w:rPr>
                <w:rFonts w:ascii="Arial monospaced for SAP" w:hAnsi="Arial monospaced for SAP"/>
                <w:sz w:val="20"/>
                <w:szCs w:val="20"/>
              </w:rPr>
              <w:t xml:space="preserve"> </w:t>
            </w:r>
            <w:r w:rsidRPr="00975823">
              <w:rPr>
                <w:sz w:val="20"/>
                <w:szCs w:val="20"/>
              </w:rPr>
              <w:t>службы</w:t>
            </w:r>
            <w:r w:rsidRPr="00975823">
              <w:rPr>
                <w:rFonts w:ascii="Arial monospaced for SAP" w:hAnsi="Arial monospaced for SAP"/>
                <w:sz w:val="20"/>
                <w:szCs w:val="20"/>
              </w:rPr>
              <w:t xml:space="preserve"> </w:t>
            </w:r>
            <w:r w:rsidRPr="00975823">
              <w:rPr>
                <w:sz w:val="20"/>
                <w:szCs w:val="20"/>
              </w:rPr>
              <w:t>ПБ</w:t>
            </w:r>
            <w:r w:rsidRPr="00975823">
              <w:rPr>
                <w:rFonts w:ascii="Arial monospaced for SAP" w:hAnsi="Arial monospaced for SAP"/>
                <w:sz w:val="20"/>
                <w:szCs w:val="20"/>
              </w:rPr>
              <w:t xml:space="preserve">, </w:t>
            </w:r>
            <w:r w:rsidRPr="00975823">
              <w:rPr>
                <w:sz w:val="20"/>
                <w:szCs w:val="20"/>
              </w:rPr>
              <w:t>ОТ</w:t>
            </w:r>
            <w:r w:rsidRPr="00975823">
              <w:rPr>
                <w:rFonts w:ascii="Arial monospaced for SAP" w:hAnsi="Arial monospaced for SAP"/>
                <w:sz w:val="20"/>
                <w:szCs w:val="20"/>
              </w:rPr>
              <w:t xml:space="preserve"> </w:t>
            </w:r>
            <w:r w:rsidRPr="00975823">
              <w:rPr>
                <w:sz w:val="20"/>
                <w:szCs w:val="20"/>
              </w:rPr>
              <w:t>и</w:t>
            </w:r>
            <w:r w:rsidRPr="00975823">
              <w:rPr>
                <w:rFonts w:ascii="Arial monospaced for SAP" w:hAnsi="Arial monospaced for SAP"/>
                <w:sz w:val="20"/>
                <w:szCs w:val="20"/>
              </w:rPr>
              <w:t xml:space="preserve"> </w:t>
            </w:r>
            <w:r w:rsidRPr="00975823">
              <w:rPr>
                <w:sz w:val="20"/>
                <w:szCs w:val="20"/>
              </w:rPr>
              <w:t>ОС</w:t>
            </w:r>
            <w:r w:rsidRPr="00975823">
              <w:rPr>
                <w:rFonts w:ascii="Arial monospaced for SAP" w:hAnsi="Arial monospaced for SAP"/>
                <w:sz w:val="20"/>
                <w:szCs w:val="20"/>
              </w:rPr>
              <w:t xml:space="preserve"> </w:t>
            </w:r>
            <w:r w:rsidRPr="00975823">
              <w:rPr>
                <w:sz w:val="20"/>
                <w:szCs w:val="20"/>
              </w:rPr>
              <w:t>для</w:t>
            </w:r>
            <w:r w:rsidRPr="00975823">
              <w:rPr>
                <w:rFonts w:ascii="Arial monospaced for SAP" w:hAnsi="Arial monospaced for SAP"/>
                <w:sz w:val="20"/>
                <w:szCs w:val="20"/>
              </w:rPr>
              <w:t xml:space="preserve"> </w:t>
            </w:r>
            <w:r w:rsidRPr="00975823">
              <w:rPr>
                <w:sz w:val="20"/>
                <w:szCs w:val="20"/>
              </w:rPr>
              <w:t>обеспечения</w:t>
            </w:r>
            <w:r w:rsidRPr="00975823">
              <w:rPr>
                <w:rFonts w:ascii="Arial monospaced for SAP" w:hAnsi="Arial monospaced for SAP"/>
                <w:sz w:val="20"/>
                <w:szCs w:val="20"/>
              </w:rPr>
              <w:t xml:space="preserve"> </w:t>
            </w:r>
            <w:r w:rsidRPr="00975823">
              <w:rPr>
                <w:sz w:val="20"/>
                <w:szCs w:val="20"/>
              </w:rPr>
              <w:t>контроля</w:t>
            </w:r>
            <w:r w:rsidRPr="00975823">
              <w:rPr>
                <w:rFonts w:ascii="Arial monospaced for SAP" w:hAnsi="Arial monospaced for SAP"/>
                <w:sz w:val="20"/>
                <w:szCs w:val="20"/>
              </w:rPr>
              <w:t xml:space="preserve"> </w:t>
            </w:r>
            <w:r w:rsidRPr="00975823">
              <w:rPr>
                <w:sz w:val="20"/>
                <w:szCs w:val="20"/>
              </w:rPr>
              <w:t>по</w:t>
            </w:r>
            <w:r w:rsidRPr="00975823">
              <w:rPr>
                <w:rFonts w:ascii="Arial monospaced for SAP" w:hAnsi="Arial monospaced for SAP"/>
                <w:sz w:val="20"/>
                <w:szCs w:val="20"/>
              </w:rPr>
              <w:t xml:space="preserve"> </w:t>
            </w:r>
            <w:r w:rsidRPr="00975823">
              <w:rPr>
                <w:sz w:val="20"/>
                <w:szCs w:val="20"/>
              </w:rPr>
              <w:t>проведению</w:t>
            </w:r>
            <w:r w:rsidRPr="00975823">
              <w:rPr>
                <w:rFonts w:ascii="Arial monospaced for SAP" w:hAnsi="Arial monospaced for SAP"/>
                <w:sz w:val="20"/>
                <w:szCs w:val="20"/>
              </w:rPr>
              <w:t xml:space="preserve"> </w:t>
            </w:r>
            <w:r w:rsidRPr="00975823">
              <w:rPr>
                <w:sz w:val="20"/>
                <w:szCs w:val="20"/>
              </w:rPr>
              <w:t>работ</w:t>
            </w:r>
            <w:r w:rsidRPr="00975823">
              <w:rPr>
                <w:rFonts w:ascii="Arial monospaced for SAP" w:hAnsi="Arial monospaced for SAP"/>
                <w:sz w:val="20"/>
                <w:szCs w:val="20"/>
              </w:rPr>
              <w:t>,</w:t>
            </w:r>
          </w:p>
        </w:tc>
        <w:tc>
          <w:tcPr>
            <w:tcW w:w="2693" w:type="dxa"/>
            <w:tcBorders>
              <w:top w:val="single" w:sz="4" w:space="0" w:color="000000"/>
              <w:left w:val="single" w:sz="4" w:space="0" w:color="000000"/>
              <w:bottom w:val="single" w:sz="4" w:space="0" w:color="000000"/>
            </w:tcBorders>
            <w:shd w:val="clear" w:color="auto" w:fill="auto"/>
            <w:vAlign w:val="center"/>
          </w:tcPr>
          <w:p w:rsidR="00975823" w:rsidRPr="00FF4F3F" w:rsidRDefault="00975823" w:rsidP="00EA0BB0">
            <w:pPr>
              <w:autoSpaceDE w:val="0"/>
              <w:ind w:left="34"/>
              <w:jc w:val="both"/>
              <w:rPr>
                <w:rFonts w:ascii="Arial monospaced for SAP" w:hAnsi="Arial monospaced for SAP"/>
                <w:sz w:val="20"/>
                <w:szCs w:val="20"/>
              </w:rPr>
            </w:pPr>
            <w:r w:rsidRPr="00FF4F3F">
              <w:rPr>
                <w:sz w:val="20"/>
                <w:szCs w:val="20"/>
              </w:rPr>
              <w:t>Справка</w:t>
            </w:r>
            <w:r w:rsidRPr="00FF4F3F">
              <w:rPr>
                <w:rFonts w:ascii="Arial monospaced for SAP" w:hAnsi="Arial monospaced for SAP"/>
                <w:sz w:val="20"/>
                <w:szCs w:val="20"/>
              </w:rPr>
              <w:t xml:space="preserve"> </w:t>
            </w:r>
            <w:r w:rsidRPr="00FF4F3F">
              <w:rPr>
                <w:sz w:val="20"/>
                <w:szCs w:val="20"/>
              </w:rPr>
              <w:t>о</w:t>
            </w:r>
            <w:r w:rsidRPr="00FF4F3F">
              <w:rPr>
                <w:rFonts w:ascii="Arial monospaced for SAP" w:hAnsi="Arial monospaced for SAP"/>
                <w:sz w:val="20"/>
                <w:szCs w:val="20"/>
              </w:rPr>
              <w:t xml:space="preserve"> </w:t>
            </w:r>
            <w:r w:rsidRPr="00FF4F3F">
              <w:rPr>
                <w:sz w:val="20"/>
                <w:szCs w:val="20"/>
              </w:rPr>
              <w:t>кадровых</w:t>
            </w:r>
            <w:r w:rsidRPr="00FF4F3F">
              <w:rPr>
                <w:rFonts w:ascii="Arial monospaced for SAP" w:hAnsi="Arial monospaced for SAP"/>
                <w:sz w:val="20"/>
                <w:szCs w:val="20"/>
              </w:rPr>
              <w:t xml:space="preserve"> </w:t>
            </w:r>
            <w:r w:rsidRPr="00FF4F3F">
              <w:rPr>
                <w:sz w:val="20"/>
                <w:szCs w:val="20"/>
              </w:rPr>
              <w:t>ресурсах</w:t>
            </w:r>
            <w:r w:rsidRPr="00FF4F3F">
              <w:rPr>
                <w:rFonts w:ascii="Arial monospaced for SAP" w:hAnsi="Arial monospaced for SAP"/>
                <w:sz w:val="20"/>
                <w:szCs w:val="20"/>
              </w:rPr>
              <w:t xml:space="preserve"> </w:t>
            </w:r>
            <w:r w:rsidRPr="00FF4F3F">
              <w:rPr>
                <w:sz w:val="20"/>
                <w:szCs w:val="20"/>
              </w:rPr>
              <w:t>для</w:t>
            </w:r>
            <w:r w:rsidRPr="00FF4F3F">
              <w:rPr>
                <w:rFonts w:ascii="Arial monospaced for SAP" w:hAnsi="Arial monospaced for SAP"/>
                <w:sz w:val="20"/>
                <w:szCs w:val="20"/>
              </w:rPr>
              <w:t xml:space="preserve"> </w:t>
            </w:r>
            <w:r w:rsidRPr="00FF4F3F">
              <w:rPr>
                <w:sz w:val="20"/>
                <w:szCs w:val="20"/>
              </w:rPr>
              <w:t>выполнения</w:t>
            </w:r>
            <w:r w:rsidRPr="00FF4F3F">
              <w:rPr>
                <w:rFonts w:ascii="Arial monospaced for SAP" w:hAnsi="Arial monospaced for SAP"/>
                <w:sz w:val="20"/>
                <w:szCs w:val="20"/>
              </w:rPr>
              <w:t xml:space="preserve"> </w:t>
            </w:r>
            <w:r w:rsidRPr="00FF4F3F">
              <w:rPr>
                <w:sz w:val="20"/>
                <w:szCs w:val="20"/>
              </w:rPr>
              <w:t>работ</w:t>
            </w:r>
            <w:r w:rsidRPr="00FF4F3F">
              <w:rPr>
                <w:rFonts w:ascii="Arial monospaced for SAP" w:hAnsi="Arial monospaced for SAP"/>
                <w:sz w:val="20"/>
                <w:szCs w:val="20"/>
              </w:rPr>
              <w:t xml:space="preserve"> </w:t>
            </w:r>
            <w:r w:rsidRPr="00FF4F3F">
              <w:rPr>
                <w:sz w:val="20"/>
                <w:szCs w:val="20"/>
              </w:rPr>
              <w:t>по</w:t>
            </w:r>
            <w:r w:rsidRPr="00FF4F3F">
              <w:rPr>
                <w:rFonts w:ascii="Arial monospaced for SAP" w:hAnsi="Arial monospaced for SAP"/>
                <w:sz w:val="20"/>
                <w:szCs w:val="20"/>
              </w:rPr>
              <w:t xml:space="preserve"> </w:t>
            </w:r>
            <w:r w:rsidRPr="00FF4F3F">
              <w:rPr>
                <w:sz w:val="20"/>
                <w:szCs w:val="20"/>
              </w:rPr>
              <w:t>предмету</w:t>
            </w:r>
            <w:r w:rsidRPr="00FF4F3F">
              <w:rPr>
                <w:rFonts w:ascii="Arial monospaced for SAP" w:hAnsi="Arial monospaced for SAP"/>
                <w:sz w:val="20"/>
                <w:szCs w:val="20"/>
              </w:rPr>
              <w:t xml:space="preserve"> </w:t>
            </w:r>
            <w:r w:rsidRPr="00FF4F3F">
              <w:rPr>
                <w:sz w:val="20"/>
                <w:szCs w:val="20"/>
              </w:rPr>
              <w:t>закупки</w:t>
            </w:r>
            <w:r w:rsidRPr="00FF4F3F">
              <w:rPr>
                <w:rFonts w:ascii="Arial monospaced for SAP" w:hAnsi="Arial monospaced for SAP"/>
                <w:sz w:val="20"/>
                <w:szCs w:val="20"/>
              </w:rPr>
              <w:t xml:space="preserve">, </w:t>
            </w:r>
            <w:r w:rsidRPr="00FF4F3F">
              <w:rPr>
                <w:sz w:val="20"/>
                <w:szCs w:val="20"/>
              </w:rPr>
              <w:t>за</w:t>
            </w:r>
            <w:r w:rsidRPr="00FF4F3F">
              <w:rPr>
                <w:rFonts w:ascii="Arial monospaced for SAP" w:hAnsi="Arial monospaced for SAP"/>
                <w:sz w:val="20"/>
                <w:szCs w:val="20"/>
              </w:rPr>
              <w:t xml:space="preserve"> </w:t>
            </w:r>
            <w:r w:rsidRPr="00FF4F3F">
              <w:rPr>
                <w:sz w:val="20"/>
                <w:szCs w:val="20"/>
              </w:rPr>
              <w:t>подписью</w:t>
            </w:r>
            <w:r w:rsidRPr="00FF4F3F">
              <w:rPr>
                <w:rFonts w:ascii="Arial monospaced for SAP" w:hAnsi="Arial monospaced for SAP"/>
                <w:sz w:val="20"/>
                <w:szCs w:val="20"/>
              </w:rPr>
              <w:t xml:space="preserve"> </w:t>
            </w:r>
            <w:r w:rsidRPr="00FF4F3F">
              <w:rPr>
                <w:sz w:val="20"/>
                <w:szCs w:val="20"/>
              </w:rPr>
              <w:t>руководителя</w:t>
            </w:r>
            <w:r w:rsidRPr="00FF4F3F">
              <w:rPr>
                <w:rFonts w:ascii="Arial monospaced for SAP" w:hAnsi="Arial monospaced for SAP"/>
                <w:sz w:val="20"/>
                <w:szCs w:val="20"/>
              </w:rPr>
              <w:t xml:space="preserve"> </w:t>
            </w:r>
            <w:r w:rsidRPr="00FF4F3F">
              <w:rPr>
                <w:sz w:val="20"/>
                <w:szCs w:val="20"/>
              </w:rPr>
              <w:t>организации</w:t>
            </w:r>
            <w:r w:rsidRPr="00FF4F3F">
              <w:rPr>
                <w:rFonts w:ascii="Arial monospaced for SAP" w:hAnsi="Arial monospaced for SAP"/>
                <w:sz w:val="20"/>
                <w:szCs w:val="20"/>
              </w:rPr>
              <w:t xml:space="preserve"> (</w:t>
            </w:r>
            <w:r w:rsidRPr="00FF4F3F">
              <w:rPr>
                <w:sz w:val="20"/>
                <w:szCs w:val="20"/>
              </w:rPr>
              <w:t>Форма</w:t>
            </w:r>
            <w:r w:rsidRPr="00FF4F3F">
              <w:rPr>
                <w:rFonts w:ascii="Arial monospaced for SAP" w:hAnsi="Arial monospaced for SAP"/>
                <w:sz w:val="20"/>
                <w:szCs w:val="20"/>
              </w:rPr>
              <w:t xml:space="preserve"> 8).</w:t>
            </w:r>
          </w:p>
        </w:tc>
        <w:tc>
          <w:tcPr>
            <w:tcW w:w="1559" w:type="dxa"/>
            <w:tcBorders>
              <w:top w:val="single" w:sz="4" w:space="0" w:color="000000"/>
              <w:left w:val="single" w:sz="4" w:space="0" w:color="000000"/>
              <w:bottom w:val="single" w:sz="4" w:space="0" w:color="000000"/>
            </w:tcBorders>
            <w:shd w:val="clear" w:color="auto" w:fill="auto"/>
          </w:tcPr>
          <w:p w:rsidR="00975823" w:rsidRPr="00975823" w:rsidRDefault="00571363" w:rsidP="00EA0BB0">
            <w:pPr>
              <w:rPr>
                <w:rFonts w:ascii="Arial monospaced for SAP" w:hAnsi="Arial monospaced for SAP"/>
                <w:sz w:val="20"/>
                <w:szCs w:val="20"/>
              </w:rPr>
            </w:pPr>
            <w:r>
              <w:rPr>
                <w:sz w:val="20"/>
                <w:szCs w:val="20"/>
              </w:rPr>
              <w:t>н</w:t>
            </w:r>
            <w:r w:rsidR="00975823" w:rsidRPr="00975823">
              <w:rPr>
                <w:sz w:val="20"/>
                <w:szCs w:val="20"/>
              </w:rPr>
              <w:t>е</w:t>
            </w:r>
            <w:r w:rsidR="00975823" w:rsidRPr="00975823">
              <w:rPr>
                <w:rFonts w:ascii="Arial monospaced for SAP" w:hAnsi="Arial monospaced for SAP"/>
                <w:sz w:val="20"/>
                <w:szCs w:val="20"/>
              </w:rPr>
              <w:t xml:space="preserve"> </w:t>
            </w:r>
            <w:r w:rsidR="00975823" w:rsidRPr="00975823">
              <w:rPr>
                <w:sz w:val="20"/>
                <w:szCs w:val="20"/>
              </w:rPr>
              <w:t>менее</w:t>
            </w:r>
            <w:r w:rsidR="00975823" w:rsidRPr="00975823">
              <w:rPr>
                <w:rFonts w:ascii="Arial monospaced for SAP" w:hAnsi="Arial monospaced for SAP"/>
                <w:sz w:val="20"/>
                <w:szCs w:val="20"/>
              </w:rPr>
              <w:t xml:space="preserve"> 1 </w:t>
            </w:r>
            <w:r w:rsidR="00975823" w:rsidRPr="00975823">
              <w:rPr>
                <w:sz w:val="20"/>
                <w:szCs w:val="20"/>
              </w:rPr>
              <w:t>инженера</w:t>
            </w:r>
            <w:r w:rsidR="00975823" w:rsidRPr="00975823">
              <w:rPr>
                <w:rFonts w:ascii="Arial monospaced for SAP" w:hAnsi="Arial monospaced for SAP"/>
                <w:sz w:val="20"/>
                <w:szCs w:val="20"/>
              </w:rPr>
              <w:t xml:space="preserve"> </w:t>
            </w:r>
            <w:r w:rsidR="00975823" w:rsidRPr="00975823">
              <w:rPr>
                <w:sz w:val="20"/>
                <w:szCs w:val="20"/>
              </w:rPr>
              <w:t>по</w:t>
            </w:r>
            <w:r w:rsidR="00975823" w:rsidRPr="00975823">
              <w:rPr>
                <w:rFonts w:ascii="Arial monospaced for SAP" w:hAnsi="Arial monospaced for SAP"/>
                <w:sz w:val="20"/>
                <w:szCs w:val="20"/>
              </w:rPr>
              <w:t xml:space="preserve"> </w:t>
            </w:r>
            <w:r w:rsidR="00975823" w:rsidRPr="00975823">
              <w:rPr>
                <w:sz w:val="20"/>
                <w:szCs w:val="20"/>
              </w:rPr>
              <w:t>ТБ</w:t>
            </w:r>
            <w:r w:rsidR="00975823" w:rsidRPr="00975823">
              <w:rPr>
                <w:rFonts w:ascii="Arial monospaced for SAP" w:hAnsi="Arial monospaced for SAP"/>
                <w:sz w:val="20"/>
                <w:szCs w:val="20"/>
              </w:rPr>
              <w:t xml:space="preserve"> </w:t>
            </w:r>
            <w:r w:rsidR="00975823" w:rsidRPr="00975823">
              <w:rPr>
                <w:sz w:val="20"/>
                <w:szCs w:val="20"/>
              </w:rPr>
              <w:t>на</w:t>
            </w:r>
            <w:r w:rsidR="00975823" w:rsidRPr="00975823">
              <w:rPr>
                <w:rFonts w:ascii="Arial monospaced for SAP" w:hAnsi="Arial monospaced for SAP"/>
                <w:sz w:val="20"/>
                <w:szCs w:val="20"/>
              </w:rPr>
              <w:t xml:space="preserve"> 50 </w:t>
            </w:r>
            <w:r w:rsidR="00975823" w:rsidRPr="00975823">
              <w:rPr>
                <w:sz w:val="20"/>
                <w:szCs w:val="20"/>
              </w:rPr>
              <w:t>работников</w:t>
            </w:r>
            <w:r w:rsidR="00975823" w:rsidRPr="00975823">
              <w:rPr>
                <w:rFonts w:ascii="Arial monospaced for SAP" w:hAnsi="Arial monospaced for SAP"/>
                <w:sz w:val="20"/>
                <w:szCs w:val="20"/>
              </w:rPr>
              <w:t xml:space="preserve"> </w:t>
            </w:r>
            <w:r w:rsidR="00975823" w:rsidRPr="00975823">
              <w:rPr>
                <w:sz w:val="20"/>
                <w:szCs w:val="20"/>
              </w:rPr>
              <w:t>подрядной</w:t>
            </w:r>
            <w:r w:rsidR="00975823" w:rsidRPr="00975823">
              <w:rPr>
                <w:rFonts w:ascii="Arial monospaced for SAP" w:hAnsi="Arial monospaced for SAP"/>
                <w:sz w:val="20"/>
                <w:szCs w:val="20"/>
              </w:rPr>
              <w:t xml:space="preserve"> </w:t>
            </w:r>
            <w:r w:rsidR="00975823" w:rsidRPr="00975823">
              <w:rPr>
                <w:sz w:val="20"/>
                <w:szCs w:val="20"/>
              </w:rPr>
              <w:t>организации</w:t>
            </w:r>
            <w:r w:rsidR="00975823" w:rsidRPr="00975823">
              <w:rPr>
                <w:rFonts w:ascii="Arial monospaced for SAP" w:hAnsi="Arial monospaced for SAP"/>
                <w:sz w:val="20"/>
                <w:szCs w:val="20"/>
              </w:rPr>
              <w:t xml:space="preserve">, </w:t>
            </w:r>
            <w:r w:rsidR="00975823" w:rsidRPr="00975823">
              <w:rPr>
                <w:sz w:val="20"/>
                <w:szCs w:val="20"/>
              </w:rPr>
              <w:t>непосредст</w:t>
            </w:r>
            <w:r w:rsidR="00975823" w:rsidRPr="00975823">
              <w:rPr>
                <w:rFonts w:ascii="Arial monospaced for SAP" w:hAnsi="Arial monospaced for SAP"/>
                <w:sz w:val="20"/>
                <w:szCs w:val="20"/>
              </w:rPr>
              <w:t>-</w:t>
            </w:r>
            <w:r w:rsidR="00975823" w:rsidRPr="00975823">
              <w:rPr>
                <w:sz w:val="20"/>
                <w:szCs w:val="20"/>
              </w:rPr>
              <w:t>вено</w:t>
            </w:r>
            <w:r w:rsidR="00975823" w:rsidRPr="00975823">
              <w:rPr>
                <w:rFonts w:ascii="Arial monospaced for SAP" w:hAnsi="Arial monospaced for SAP"/>
                <w:sz w:val="20"/>
                <w:szCs w:val="20"/>
              </w:rPr>
              <w:t xml:space="preserve"> </w:t>
            </w:r>
            <w:r w:rsidR="00975823" w:rsidRPr="00975823">
              <w:rPr>
                <w:sz w:val="20"/>
                <w:szCs w:val="20"/>
              </w:rPr>
              <w:t>выполняю</w:t>
            </w:r>
            <w:r w:rsidR="00975823" w:rsidRPr="00975823">
              <w:rPr>
                <w:rFonts w:ascii="Arial monospaced for SAP" w:hAnsi="Arial monospaced for SAP"/>
                <w:sz w:val="20"/>
                <w:szCs w:val="20"/>
              </w:rPr>
              <w:t>-</w:t>
            </w:r>
            <w:r w:rsidR="00975823" w:rsidRPr="00975823">
              <w:rPr>
                <w:sz w:val="20"/>
                <w:szCs w:val="20"/>
              </w:rPr>
              <w:t>щих</w:t>
            </w:r>
            <w:r w:rsidR="00975823" w:rsidRPr="00975823">
              <w:rPr>
                <w:rFonts w:ascii="Arial monospaced for SAP" w:hAnsi="Arial monospaced for SAP"/>
                <w:sz w:val="20"/>
                <w:szCs w:val="20"/>
              </w:rPr>
              <w:t xml:space="preserve"> </w:t>
            </w:r>
            <w:r w:rsidR="00975823" w:rsidRPr="00975823">
              <w:rPr>
                <w:sz w:val="20"/>
                <w:szCs w:val="20"/>
              </w:rPr>
              <w:t>работы</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75823" w:rsidRPr="00975823" w:rsidRDefault="00975823" w:rsidP="00EA0BB0">
            <w:pPr>
              <w:rPr>
                <w:rFonts w:ascii="Arial monospaced for SAP" w:hAnsi="Arial monospaced for SAP"/>
                <w:sz w:val="20"/>
                <w:szCs w:val="20"/>
              </w:rPr>
            </w:pPr>
            <w:r w:rsidRPr="00975823">
              <w:rPr>
                <w:sz w:val="20"/>
                <w:szCs w:val="20"/>
              </w:rPr>
              <w:t>наличие</w:t>
            </w:r>
          </w:p>
        </w:tc>
      </w:tr>
      <w:tr w:rsidR="00975823" w:rsidRPr="009571D3" w:rsidTr="00FF4F3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4.5</w:t>
            </w:r>
          </w:p>
        </w:tc>
        <w:tc>
          <w:tcPr>
            <w:tcW w:w="3686"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571363">
            <w:pPr>
              <w:autoSpaceDE w:val="0"/>
              <w:jc w:val="both"/>
              <w:rPr>
                <w:rFonts w:ascii="Arial monospaced for SAP" w:hAnsi="Arial monospaced for SAP"/>
                <w:sz w:val="20"/>
                <w:szCs w:val="20"/>
              </w:rPr>
            </w:pPr>
            <w:r w:rsidRPr="00975823">
              <w:rPr>
                <w:rFonts w:ascii="Arial monospaced for SAP" w:hAnsi="Arial monospaced for SAP"/>
                <w:sz w:val="20"/>
                <w:szCs w:val="20"/>
              </w:rPr>
              <w:t>-</w:t>
            </w:r>
            <w:r w:rsidRPr="00975823">
              <w:rPr>
                <w:sz w:val="20"/>
                <w:szCs w:val="20"/>
              </w:rPr>
              <w:t>технику</w:t>
            </w:r>
            <w:r w:rsidRPr="00975823">
              <w:rPr>
                <w:rFonts w:ascii="Arial monospaced for SAP" w:hAnsi="Arial monospaced for SAP"/>
                <w:sz w:val="20"/>
                <w:szCs w:val="20"/>
              </w:rPr>
              <w:t xml:space="preserve"> </w:t>
            </w:r>
            <w:r w:rsidRPr="00975823">
              <w:rPr>
                <w:sz w:val="20"/>
                <w:szCs w:val="20"/>
              </w:rPr>
              <w:t>для</w:t>
            </w:r>
            <w:r w:rsidRPr="00975823">
              <w:rPr>
                <w:rFonts w:ascii="Arial monospaced for SAP" w:hAnsi="Arial monospaced for SAP"/>
                <w:sz w:val="20"/>
                <w:szCs w:val="20"/>
              </w:rPr>
              <w:t xml:space="preserve"> </w:t>
            </w:r>
            <w:r w:rsidRPr="00975823">
              <w:rPr>
                <w:sz w:val="20"/>
                <w:szCs w:val="20"/>
              </w:rPr>
              <w:t>уборки</w:t>
            </w:r>
            <w:r w:rsidRPr="00975823">
              <w:rPr>
                <w:rFonts w:ascii="Arial monospaced for SAP" w:hAnsi="Arial monospaced for SAP"/>
                <w:sz w:val="20"/>
                <w:szCs w:val="20"/>
              </w:rPr>
              <w:t xml:space="preserve"> </w:t>
            </w:r>
            <w:r w:rsidRPr="00975823">
              <w:rPr>
                <w:sz w:val="20"/>
                <w:szCs w:val="20"/>
              </w:rPr>
              <w:t>территории</w:t>
            </w:r>
            <w:r w:rsidRPr="00975823">
              <w:rPr>
                <w:rFonts w:ascii="Arial monospaced for SAP" w:hAnsi="Arial monospaced for SAP"/>
                <w:sz w:val="20"/>
                <w:szCs w:val="20"/>
              </w:rPr>
              <w:t xml:space="preserve"> </w:t>
            </w:r>
            <w:r w:rsidRPr="00975823">
              <w:rPr>
                <w:sz w:val="20"/>
                <w:szCs w:val="20"/>
              </w:rPr>
              <w:t>ремонтируемого</w:t>
            </w:r>
            <w:r w:rsidRPr="00975823">
              <w:rPr>
                <w:rFonts w:ascii="Arial monospaced for SAP" w:hAnsi="Arial monospaced for SAP"/>
                <w:sz w:val="20"/>
                <w:szCs w:val="20"/>
              </w:rPr>
              <w:t xml:space="preserve"> </w:t>
            </w:r>
            <w:r w:rsidRPr="00975823">
              <w:rPr>
                <w:sz w:val="20"/>
                <w:szCs w:val="20"/>
              </w:rPr>
              <w:t>объекта</w:t>
            </w:r>
            <w:r w:rsidRPr="00975823">
              <w:rPr>
                <w:rFonts w:ascii="Arial monospaced for SAP" w:hAnsi="Arial monospaced for SAP"/>
                <w:sz w:val="20"/>
                <w:szCs w:val="20"/>
              </w:rPr>
              <w:t xml:space="preserve"> </w:t>
            </w:r>
            <w:r w:rsidRPr="00975823">
              <w:rPr>
                <w:sz w:val="20"/>
                <w:szCs w:val="20"/>
              </w:rPr>
              <w:t>во</w:t>
            </w:r>
            <w:r w:rsidRPr="00975823">
              <w:rPr>
                <w:rFonts w:ascii="Arial monospaced for SAP" w:hAnsi="Arial monospaced for SAP"/>
                <w:sz w:val="20"/>
                <w:szCs w:val="20"/>
              </w:rPr>
              <w:t xml:space="preserve"> </w:t>
            </w:r>
            <w:r w:rsidRPr="00975823">
              <w:rPr>
                <w:sz w:val="20"/>
                <w:szCs w:val="20"/>
              </w:rPr>
              <w:t>время</w:t>
            </w:r>
            <w:r w:rsidRPr="00975823">
              <w:rPr>
                <w:rFonts w:ascii="Arial monospaced for SAP" w:hAnsi="Arial monospaced for SAP"/>
                <w:sz w:val="20"/>
                <w:szCs w:val="20"/>
              </w:rPr>
              <w:t xml:space="preserve"> </w:t>
            </w:r>
            <w:r w:rsidRPr="00975823">
              <w:rPr>
                <w:sz w:val="20"/>
                <w:szCs w:val="20"/>
              </w:rPr>
              <w:lastRenderedPageBreak/>
              <w:t>и</w:t>
            </w:r>
            <w:r w:rsidRPr="00975823">
              <w:rPr>
                <w:rFonts w:ascii="Arial monospaced for SAP" w:hAnsi="Arial monospaced for SAP"/>
                <w:sz w:val="20"/>
                <w:szCs w:val="20"/>
              </w:rPr>
              <w:t xml:space="preserve"> </w:t>
            </w:r>
            <w:r w:rsidRPr="00975823">
              <w:rPr>
                <w:sz w:val="20"/>
                <w:szCs w:val="20"/>
              </w:rPr>
              <w:t>после</w:t>
            </w:r>
            <w:r w:rsidRPr="00975823">
              <w:rPr>
                <w:rFonts w:ascii="Arial monospaced for SAP" w:hAnsi="Arial monospaced for SAP"/>
                <w:sz w:val="20"/>
                <w:szCs w:val="20"/>
              </w:rPr>
              <w:t xml:space="preserve"> </w:t>
            </w:r>
            <w:r w:rsidRPr="00975823">
              <w:rPr>
                <w:sz w:val="20"/>
                <w:szCs w:val="20"/>
              </w:rPr>
              <w:t>проведения</w:t>
            </w:r>
            <w:r w:rsidRPr="00975823">
              <w:rPr>
                <w:rFonts w:ascii="Arial monospaced for SAP" w:hAnsi="Arial monospaced for SAP"/>
                <w:sz w:val="20"/>
                <w:szCs w:val="20"/>
              </w:rPr>
              <w:t xml:space="preserve"> </w:t>
            </w:r>
            <w:r w:rsidRPr="00975823">
              <w:rPr>
                <w:sz w:val="20"/>
                <w:szCs w:val="20"/>
              </w:rPr>
              <w:t>работ</w:t>
            </w:r>
            <w:r w:rsidRPr="00975823">
              <w:rPr>
                <w:rFonts w:ascii="Arial monospaced for SAP" w:hAnsi="Arial monospaced for SAP"/>
                <w:sz w:val="20"/>
                <w:szCs w:val="20"/>
              </w:rPr>
              <w:t>.</w:t>
            </w:r>
          </w:p>
        </w:tc>
        <w:tc>
          <w:tcPr>
            <w:tcW w:w="2693" w:type="dxa"/>
            <w:tcBorders>
              <w:top w:val="single" w:sz="4" w:space="0" w:color="000000"/>
              <w:left w:val="single" w:sz="4" w:space="0" w:color="000000"/>
              <w:bottom w:val="single" w:sz="4" w:space="0" w:color="000000"/>
            </w:tcBorders>
            <w:shd w:val="clear" w:color="auto" w:fill="auto"/>
            <w:vAlign w:val="center"/>
          </w:tcPr>
          <w:p w:rsidR="00975823" w:rsidRPr="00FF4F3F" w:rsidRDefault="00975823" w:rsidP="00EA0BB0">
            <w:pPr>
              <w:autoSpaceDE w:val="0"/>
              <w:ind w:left="34"/>
              <w:jc w:val="both"/>
              <w:rPr>
                <w:rFonts w:ascii="Arial monospaced for SAP" w:hAnsi="Arial monospaced for SAP"/>
                <w:sz w:val="20"/>
                <w:szCs w:val="20"/>
              </w:rPr>
            </w:pPr>
            <w:r w:rsidRPr="00FF4F3F">
              <w:rPr>
                <w:sz w:val="20"/>
                <w:szCs w:val="20"/>
              </w:rPr>
              <w:lastRenderedPageBreak/>
              <w:t>Справка</w:t>
            </w:r>
            <w:r w:rsidRPr="00FF4F3F">
              <w:rPr>
                <w:rFonts w:ascii="Arial monospaced for SAP" w:hAnsi="Arial monospaced for SAP"/>
                <w:sz w:val="20"/>
                <w:szCs w:val="20"/>
              </w:rPr>
              <w:t xml:space="preserve"> </w:t>
            </w:r>
            <w:r w:rsidRPr="00FF4F3F">
              <w:rPr>
                <w:sz w:val="20"/>
                <w:szCs w:val="20"/>
              </w:rPr>
              <w:t>о</w:t>
            </w:r>
            <w:r w:rsidRPr="00FF4F3F">
              <w:rPr>
                <w:rFonts w:ascii="Arial monospaced for SAP" w:hAnsi="Arial monospaced for SAP"/>
                <w:sz w:val="20"/>
                <w:szCs w:val="20"/>
              </w:rPr>
              <w:t xml:space="preserve"> </w:t>
            </w:r>
            <w:r w:rsidRPr="00FF4F3F">
              <w:rPr>
                <w:sz w:val="20"/>
                <w:szCs w:val="20"/>
              </w:rPr>
              <w:t>наличии</w:t>
            </w:r>
            <w:r w:rsidRPr="00FF4F3F">
              <w:rPr>
                <w:rFonts w:ascii="Arial monospaced for SAP" w:hAnsi="Arial monospaced for SAP"/>
                <w:sz w:val="20"/>
                <w:szCs w:val="20"/>
              </w:rPr>
              <w:t xml:space="preserve"> </w:t>
            </w:r>
            <w:r w:rsidRPr="00FF4F3F">
              <w:rPr>
                <w:sz w:val="20"/>
                <w:szCs w:val="20"/>
              </w:rPr>
              <w:t>производственных</w:t>
            </w:r>
            <w:r w:rsidRPr="00FF4F3F">
              <w:rPr>
                <w:rFonts w:ascii="Arial monospaced for SAP" w:hAnsi="Arial monospaced for SAP"/>
                <w:sz w:val="20"/>
                <w:szCs w:val="20"/>
              </w:rPr>
              <w:t xml:space="preserve"> </w:t>
            </w:r>
            <w:r w:rsidRPr="00FF4F3F">
              <w:rPr>
                <w:sz w:val="20"/>
                <w:szCs w:val="20"/>
              </w:rPr>
              <w:lastRenderedPageBreak/>
              <w:t>мощностей</w:t>
            </w:r>
            <w:r w:rsidRPr="00FF4F3F">
              <w:rPr>
                <w:rFonts w:ascii="Arial monospaced for SAP" w:hAnsi="Arial monospaced for SAP"/>
                <w:sz w:val="20"/>
                <w:szCs w:val="20"/>
              </w:rPr>
              <w:t xml:space="preserve"> (</w:t>
            </w:r>
            <w:r w:rsidRPr="00FF4F3F">
              <w:rPr>
                <w:sz w:val="20"/>
                <w:szCs w:val="20"/>
              </w:rPr>
              <w:t>Форма</w:t>
            </w:r>
            <w:r w:rsidRPr="00FF4F3F">
              <w:rPr>
                <w:rFonts w:ascii="Arial monospaced for SAP" w:hAnsi="Arial monospaced for SAP"/>
                <w:sz w:val="20"/>
                <w:szCs w:val="20"/>
              </w:rPr>
              <w:t xml:space="preserve"> 9).</w:t>
            </w:r>
          </w:p>
        </w:tc>
        <w:tc>
          <w:tcPr>
            <w:tcW w:w="1559"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sz w:val="20"/>
                <w:szCs w:val="20"/>
              </w:rPr>
              <w:lastRenderedPageBreak/>
              <w:t>ед</w:t>
            </w:r>
            <w:r w:rsidRPr="00975823">
              <w:rPr>
                <w:rFonts w:ascii="Arial monospaced for SAP" w:hAnsi="Arial monospaced for SAP"/>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highlight w:val="yellow"/>
              </w:rPr>
            </w:pPr>
            <w:r w:rsidRPr="00975823">
              <w:rPr>
                <w:rFonts w:ascii="Arial monospaced for SAP" w:hAnsi="Arial monospaced for SAP"/>
                <w:sz w:val="20"/>
                <w:szCs w:val="20"/>
              </w:rPr>
              <w:t xml:space="preserve">1 </w:t>
            </w:r>
            <w:r w:rsidRPr="00975823">
              <w:rPr>
                <w:sz w:val="20"/>
                <w:szCs w:val="20"/>
              </w:rPr>
              <w:t>и</w:t>
            </w:r>
            <w:r w:rsidRPr="00975823">
              <w:rPr>
                <w:rFonts w:ascii="Arial monospaced for SAP" w:hAnsi="Arial monospaced for SAP"/>
                <w:sz w:val="20"/>
                <w:szCs w:val="20"/>
              </w:rPr>
              <w:t xml:space="preserve"> </w:t>
            </w:r>
            <w:r w:rsidRPr="00975823">
              <w:rPr>
                <w:sz w:val="20"/>
                <w:szCs w:val="20"/>
              </w:rPr>
              <w:t>более</w:t>
            </w:r>
          </w:p>
        </w:tc>
      </w:tr>
      <w:tr w:rsidR="00975823" w:rsidRPr="009571D3" w:rsidTr="00FF4F3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5</w:t>
            </w:r>
          </w:p>
        </w:tc>
        <w:tc>
          <w:tcPr>
            <w:tcW w:w="3686"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autoSpaceDE w:val="0"/>
              <w:jc w:val="both"/>
              <w:rPr>
                <w:rFonts w:ascii="Arial monospaced for SAP" w:hAnsi="Arial monospaced for SAP"/>
                <w:sz w:val="20"/>
                <w:szCs w:val="20"/>
              </w:rPr>
            </w:pPr>
            <w:r w:rsidRPr="00975823">
              <w:rPr>
                <w:sz w:val="20"/>
                <w:szCs w:val="20"/>
              </w:rPr>
              <w:t>Обученный</w:t>
            </w:r>
            <w:r w:rsidRPr="00975823">
              <w:rPr>
                <w:rFonts w:ascii="Arial monospaced for SAP" w:hAnsi="Arial monospaced for SAP"/>
                <w:sz w:val="20"/>
                <w:szCs w:val="20"/>
              </w:rPr>
              <w:t xml:space="preserve"> </w:t>
            </w:r>
            <w:r w:rsidRPr="00975823">
              <w:rPr>
                <w:sz w:val="20"/>
                <w:szCs w:val="20"/>
              </w:rPr>
              <w:t>и</w:t>
            </w:r>
            <w:r w:rsidRPr="00975823">
              <w:rPr>
                <w:rFonts w:ascii="Arial monospaced for SAP" w:hAnsi="Arial monospaced for SAP"/>
                <w:sz w:val="20"/>
                <w:szCs w:val="20"/>
              </w:rPr>
              <w:t xml:space="preserve"> </w:t>
            </w:r>
            <w:r w:rsidRPr="00975823">
              <w:rPr>
                <w:sz w:val="20"/>
                <w:szCs w:val="20"/>
              </w:rPr>
              <w:t>аттестованный</w:t>
            </w:r>
            <w:r w:rsidRPr="00975823">
              <w:rPr>
                <w:rFonts w:ascii="Arial monospaced for SAP" w:hAnsi="Arial monospaced for SAP"/>
                <w:sz w:val="20"/>
                <w:szCs w:val="20"/>
              </w:rPr>
              <w:t xml:space="preserve"> </w:t>
            </w:r>
            <w:r w:rsidRPr="00975823">
              <w:rPr>
                <w:sz w:val="20"/>
                <w:szCs w:val="20"/>
              </w:rPr>
              <w:t>персонал</w:t>
            </w:r>
            <w:r w:rsidRPr="00975823">
              <w:rPr>
                <w:rFonts w:ascii="Arial monospaced for SAP" w:hAnsi="Arial monospaced for SAP"/>
                <w:sz w:val="20"/>
                <w:szCs w:val="20"/>
              </w:rPr>
              <w:t xml:space="preserve"> </w:t>
            </w:r>
            <w:r w:rsidRPr="00975823">
              <w:rPr>
                <w:sz w:val="20"/>
                <w:szCs w:val="20"/>
              </w:rPr>
              <w:t>в</w:t>
            </w:r>
            <w:r w:rsidRPr="00975823">
              <w:rPr>
                <w:rFonts w:ascii="Arial monospaced for SAP" w:hAnsi="Arial monospaced for SAP"/>
                <w:sz w:val="20"/>
                <w:szCs w:val="20"/>
              </w:rPr>
              <w:t xml:space="preserve"> </w:t>
            </w:r>
            <w:r w:rsidRPr="00975823">
              <w:rPr>
                <w:sz w:val="20"/>
                <w:szCs w:val="20"/>
              </w:rPr>
              <w:t>области</w:t>
            </w:r>
            <w:r w:rsidRPr="00975823">
              <w:rPr>
                <w:rFonts w:ascii="Arial monospaced for SAP" w:hAnsi="Arial monospaced for SAP"/>
                <w:sz w:val="20"/>
                <w:szCs w:val="20"/>
              </w:rPr>
              <w:t xml:space="preserve"> </w:t>
            </w:r>
            <w:r w:rsidRPr="00975823">
              <w:rPr>
                <w:sz w:val="20"/>
                <w:szCs w:val="20"/>
              </w:rPr>
              <w:t>работ</w:t>
            </w:r>
            <w:r w:rsidRPr="00975823">
              <w:rPr>
                <w:rFonts w:ascii="Arial monospaced for SAP" w:hAnsi="Arial monospaced for SAP"/>
                <w:sz w:val="20"/>
                <w:szCs w:val="20"/>
              </w:rPr>
              <w:t xml:space="preserve"> </w:t>
            </w:r>
            <w:r w:rsidRPr="00975823">
              <w:rPr>
                <w:sz w:val="20"/>
                <w:szCs w:val="20"/>
              </w:rPr>
              <w:t>по</w:t>
            </w:r>
            <w:r w:rsidRPr="00975823">
              <w:rPr>
                <w:rFonts w:ascii="Arial monospaced for SAP" w:hAnsi="Arial monospaced for SAP"/>
                <w:sz w:val="20"/>
                <w:szCs w:val="20"/>
              </w:rPr>
              <w:t xml:space="preserve"> </w:t>
            </w:r>
            <w:r w:rsidRPr="00975823">
              <w:rPr>
                <w:sz w:val="20"/>
                <w:szCs w:val="20"/>
              </w:rPr>
              <w:t>ремонту</w:t>
            </w:r>
            <w:r w:rsidRPr="00975823">
              <w:rPr>
                <w:rFonts w:ascii="Arial monospaced for SAP" w:hAnsi="Arial monospaced for SAP"/>
                <w:sz w:val="20"/>
                <w:szCs w:val="20"/>
              </w:rPr>
              <w:t xml:space="preserve"> </w:t>
            </w:r>
            <w:r w:rsidRPr="00975823">
              <w:rPr>
                <w:sz w:val="20"/>
                <w:szCs w:val="20"/>
              </w:rPr>
              <w:t>объектов</w:t>
            </w:r>
            <w:r w:rsidRPr="00975823">
              <w:rPr>
                <w:rFonts w:ascii="Arial monospaced for SAP" w:hAnsi="Arial monospaced for SAP"/>
                <w:sz w:val="20"/>
                <w:szCs w:val="20"/>
              </w:rPr>
              <w:t xml:space="preserve"> </w:t>
            </w:r>
            <w:r w:rsidRPr="00975823">
              <w:rPr>
                <w:sz w:val="20"/>
                <w:szCs w:val="20"/>
              </w:rPr>
              <w:t>нефтепереработки</w:t>
            </w:r>
            <w:r w:rsidRPr="00975823">
              <w:rPr>
                <w:rFonts w:ascii="Arial monospaced for SAP" w:hAnsi="Arial monospaced for SAP"/>
                <w:sz w:val="20"/>
                <w:szCs w:val="20"/>
              </w:rPr>
              <w:t xml:space="preserve">:   </w:t>
            </w:r>
          </w:p>
        </w:tc>
        <w:tc>
          <w:tcPr>
            <w:tcW w:w="2693" w:type="dxa"/>
            <w:tcBorders>
              <w:top w:val="single" w:sz="4" w:space="0" w:color="000000"/>
              <w:left w:val="single" w:sz="4" w:space="0" w:color="000000"/>
              <w:bottom w:val="single" w:sz="4" w:space="0" w:color="000000"/>
            </w:tcBorders>
            <w:shd w:val="clear" w:color="auto" w:fill="auto"/>
            <w:vAlign w:val="center"/>
          </w:tcPr>
          <w:p w:rsidR="00975823" w:rsidRPr="00FF4F3F" w:rsidRDefault="00975823" w:rsidP="00EA0BB0">
            <w:pPr>
              <w:rPr>
                <w:rFonts w:ascii="Arial monospaced for SAP" w:eastAsia="Calibri" w:hAnsi="Arial monospaced for SAP"/>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p>
        </w:tc>
      </w:tr>
      <w:tr w:rsidR="00975823" w:rsidRPr="00A635B6" w:rsidTr="00FF4F3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5.1</w:t>
            </w:r>
          </w:p>
        </w:tc>
        <w:tc>
          <w:tcPr>
            <w:tcW w:w="3686"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autoSpaceDE w:val="0"/>
              <w:jc w:val="both"/>
              <w:rPr>
                <w:rFonts w:ascii="Arial monospaced for SAP" w:hAnsi="Arial monospaced for SAP"/>
                <w:sz w:val="20"/>
                <w:szCs w:val="20"/>
              </w:rPr>
            </w:pPr>
            <w:r w:rsidRPr="00975823">
              <w:rPr>
                <w:rFonts w:ascii="Arial monospaced for SAP" w:hAnsi="Arial monospaced for SAP"/>
                <w:sz w:val="20"/>
                <w:szCs w:val="20"/>
              </w:rPr>
              <w:t xml:space="preserve">- </w:t>
            </w:r>
            <w:r w:rsidRPr="00975823">
              <w:rPr>
                <w:sz w:val="20"/>
                <w:szCs w:val="20"/>
              </w:rPr>
              <w:t>слесарей</w:t>
            </w:r>
            <w:r w:rsidRPr="00975823">
              <w:rPr>
                <w:rFonts w:ascii="Arial monospaced for SAP" w:hAnsi="Arial monospaced for SAP"/>
                <w:sz w:val="20"/>
                <w:szCs w:val="20"/>
              </w:rPr>
              <w:t xml:space="preserve"> </w:t>
            </w:r>
            <w:r w:rsidRPr="00975823">
              <w:rPr>
                <w:sz w:val="20"/>
                <w:szCs w:val="20"/>
              </w:rPr>
              <w:t>по</w:t>
            </w:r>
            <w:r w:rsidRPr="00975823">
              <w:rPr>
                <w:rFonts w:ascii="Arial monospaced for SAP" w:hAnsi="Arial monospaced for SAP"/>
                <w:sz w:val="20"/>
                <w:szCs w:val="20"/>
              </w:rPr>
              <w:t xml:space="preserve"> </w:t>
            </w:r>
            <w:r w:rsidRPr="00975823">
              <w:rPr>
                <w:sz w:val="20"/>
                <w:szCs w:val="20"/>
              </w:rPr>
              <w:t>ремонту</w:t>
            </w:r>
            <w:r w:rsidRPr="00975823">
              <w:rPr>
                <w:rFonts w:ascii="Arial monospaced for SAP" w:hAnsi="Arial monospaced for SAP"/>
                <w:sz w:val="20"/>
                <w:szCs w:val="20"/>
              </w:rPr>
              <w:t xml:space="preserve"> </w:t>
            </w:r>
            <w:r w:rsidRPr="00975823">
              <w:rPr>
                <w:sz w:val="20"/>
                <w:szCs w:val="20"/>
              </w:rPr>
              <w:t>технологических</w:t>
            </w:r>
            <w:r w:rsidRPr="00975823">
              <w:rPr>
                <w:rFonts w:ascii="Arial monospaced for SAP" w:hAnsi="Arial monospaced for SAP"/>
                <w:sz w:val="20"/>
                <w:szCs w:val="20"/>
              </w:rPr>
              <w:t xml:space="preserve"> </w:t>
            </w:r>
            <w:r w:rsidRPr="00975823">
              <w:rPr>
                <w:sz w:val="20"/>
                <w:szCs w:val="20"/>
              </w:rPr>
              <w:t>установок</w:t>
            </w:r>
            <w:r w:rsidRPr="00975823">
              <w:rPr>
                <w:rFonts w:ascii="Arial monospaced for SAP" w:hAnsi="Arial monospaced for SAP"/>
                <w:sz w:val="20"/>
                <w:szCs w:val="20"/>
              </w:rPr>
              <w:t xml:space="preserve">, </w:t>
            </w:r>
            <w:r w:rsidRPr="00975823">
              <w:rPr>
                <w:sz w:val="20"/>
                <w:szCs w:val="20"/>
              </w:rPr>
              <w:t>имеющих</w:t>
            </w:r>
            <w:r w:rsidRPr="00975823">
              <w:rPr>
                <w:rFonts w:ascii="Arial monospaced for SAP" w:hAnsi="Arial monospaced for SAP"/>
                <w:sz w:val="20"/>
                <w:szCs w:val="20"/>
              </w:rPr>
              <w:t xml:space="preserve"> </w:t>
            </w:r>
            <w:r w:rsidRPr="00975823">
              <w:rPr>
                <w:sz w:val="20"/>
                <w:szCs w:val="20"/>
              </w:rPr>
              <w:t>опыт</w:t>
            </w:r>
            <w:r w:rsidRPr="00975823">
              <w:rPr>
                <w:rFonts w:ascii="Arial monospaced for SAP" w:hAnsi="Arial monospaced for SAP"/>
                <w:sz w:val="20"/>
                <w:szCs w:val="20"/>
              </w:rPr>
              <w:t xml:space="preserve"> </w:t>
            </w:r>
            <w:r w:rsidRPr="00975823">
              <w:rPr>
                <w:sz w:val="20"/>
                <w:szCs w:val="20"/>
              </w:rPr>
              <w:t>выполнения</w:t>
            </w:r>
            <w:r w:rsidRPr="00975823">
              <w:rPr>
                <w:rFonts w:ascii="Arial monospaced for SAP" w:hAnsi="Arial monospaced for SAP"/>
                <w:sz w:val="20"/>
                <w:szCs w:val="20"/>
              </w:rPr>
              <w:t xml:space="preserve"> </w:t>
            </w:r>
            <w:r w:rsidRPr="00975823">
              <w:rPr>
                <w:sz w:val="20"/>
                <w:szCs w:val="20"/>
              </w:rPr>
              <w:t>работ</w:t>
            </w:r>
            <w:r w:rsidRPr="00975823">
              <w:rPr>
                <w:rFonts w:ascii="Arial monospaced for SAP" w:hAnsi="Arial monospaced for SAP"/>
                <w:sz w:val="20"/>
                <w:szCs w:val="20"/>
              </w:rPr>
              <w:t xml:space="preserve"> </w:t>
            </w:r>
            <w:r w:rsidRPr="00975823">
              <w:rPr>
                <w:sz w:val="20"/>
                <w:szCs w:val="20"/>
              </w:rPr>
              <w:t>по</w:t>
            </w:r>
            <w:r w:rsidRPr="00975823">
              <w:rPr>
                <w:rFonts w:ascii="Arial monospaced for SAP" w:hAnsi="Arial monospaced for SAP"/>
                <w:sz w:val="20"/>
                <w:szCs w:val="20"/>
              </w:rPr>
              <w:t xml:space="preserve"> </w:t>
            </w:r>
            <w:r w:rsidRPr="00975823">
              <w:rPr>
                <w:sz w:val="20"/>
                <w:szCs w:val="20"/>
              </w:rPr>
              <w:t>разборке</w:t>
            </w:r>
            <w:r w:rsidRPr="00975823">
              <w:rPr>
                <w:rFonts w:ascii="Arial monospaced for SAP" w:hAnsi="Arial monospaced for SAP"/>
                <w:sz w:val="20"/>
                <w:szCs w:val="20"/>
              </w:rPr>
              <w:t xml:space="preserve">, </w:t>
            </w:r>
            <w:r w:rsidRPr="00975823">
              <w:rPr>
                <w:sz w:val="20"/>
                <w:szCs w:val="20"/>
              </w:rPr>
              <w:t>сборке</w:t>
            </w:r>
            <w:r w:rsidRPr="00975823">
              <w:rPr>
                <w:rFonts w:ascii="Arial monospaced for SAP" w:hAnsi="Arial monospaced for SAP"/>
                <w:sz w:val="20"/>
                <w:szCs w:val="20"/>
              </w:rPr>
              <w:t xml:space="preserve">, </w:t>
            </w:r>
            <w:r w:rsidRPr="00975823">
              <w:rPr>
                <w:sz w:val="20"/>
                <w:szCs w:val="20"/>
              </w:rPr>
              <w:t>ремонту</w:t>
            </w:r>
            <w:r w:rsidRPr="00975823">
              <w:rPr>
                <w:rFonts w:ascii="Arial monospaced for SAP" w:hAnsi="Arial monospaced for SAP"/>
                <w:sz w:val="20"/>
                <w:szCs w:val="20"/>
              </w:rPr>
              <w:t xml:space="preserve">, </w:t>
            </w:r>
            <w:r w:rsidRPr="00975823">
              <w:rPr>
                <w:sz w:val="20"/>
                <w:szCs w:val="20"/>
              </w:rPr>
              <w:t>обслуживанию</w:t>
            </w:r>
            <w:r w:rsidRPr="00975823">
              <w:rPr>
                <w:rFonts w:ascii="Arial monospaced for SAP" w:hAnsi="Arial monospaced for SAP"/>
                <w:sz w:val="20"/>
                <w:szCs w:val="20"/>
              </w:rPr>
              <w:t xml:space="preserve"> </w:t>
            </w:r>
            <w:r w:rsidRPr="00975823">
              <w:rPr>
                <w:sz w:val="20"/>
                <w:szCs w:val="20"/>
              </w:rPr>
              <w:t>в</w:t>
            </w:r>
            <w:r w:rsidRPr="00975823">
              <w:rPr>
                <w:rFonts w:ascii="Arial monospaced for SAP" w:hAnsi="Arial monospaced for SAP"/>
                <w:sz w:val="20"/>
                <w:szCs w:val="20"/>
              </w:rPr>
              <w:t xml:space="preserve"> </w:t>
            </w:r>
            <w:r w:rsidRPr="00975823">
              <w:rPr>
                <w:sz w:val="20"/>
                <w:szCs w:val="20"/>
              </w:rPr>
              <w:t>соответствии</w:t>
            </w:r>
            <w:r w:rsidRPr="00975823">
              <w:rPr>
                <w:rFonts w:ascii="Arial monospaced for SAP" w:hAnsi="Arial monospaced for SAP"/>
                <w:sz w:val="20"/>
                <w:szCs w:val="20"/>
              </w:rPr>
              <w:t xml:space="preserve"> </w:t>
            </w:r>
            <w:r w:rsidRPr="00975823">
              <w:rPr>
                <w:sz w:val="20"/>
                <w:szCs w:val="20"/>
              </w:rPr>
              <w:t>с</w:t>
            </w:r>
            <w:r w:rsidRPr="00975823">
              <w:rPr>
                <w:rFonts w:ascii="Arial monospaced for SAP" w:hAnsi="Arial monospaced for SAP"/>
                <w:sz w:val="20"/>
                <w:szCs w:val="20"/>
              </w:rPr>
              <w:t xml:space="preserve"> </w:t>
            </w:r>
            <w:r w:rsidRPr="00975823">
              <w:rPr>
                <w:sz w:val="20"/>
                <w:szCs w:val="20"/>
              </w:rPr>
              <w:t>Правилами</w:t>
            </w:r>
            <w:r w:rsidRPr="00975823">
              <w:rPr>
                <w:rFonts w:ascii="Arial monospaced for SAP" w:hAnsi="Arial monospaced for SAP"/>
                <w:sz w:val="20"/>
                <w:szCs w:val="20"/>
              </w:rPr>
              <w:t xml:space="preserve"> </w:t>
            </w:r>
            <w:r w:rsidRPr="00975823">
              <w:rPr>
                <w:sz w:val="20"/>
                <w:szCs w:val="20"/>
              </w:rPr>
              <w:t>и</w:t>
            </w:r>
            <w:r w:rsidRPr="00975823">
              <w:rPr>
                <w:rFonts w:ascii="Arial monospaced for SAP" w:hAnsi="Arial monospaced for SAP"/>
                <w:sz w:val="20"/>
                <w:szCs w:val="20"/>
              </w:rPr>
              <w:t xml:space="preserve"> </w:t>
            </w:r>
            <w:r w:rsidRPr="00975823">
              <w:rPr>
                <w:sz w:val="20"/>
                <w:szCs w:val="20"/>
              </w:rPr>
              <w:t>Инструкциями</w:t>
            </w:r>
            <w:r w:rsidRPr="00975823">
              <w:rPr>
                <w:rFonts w:ascii="Arial monospaced for SAP" w:hAnsi="Arial monospaced for SAP"/>
                <w:sz w:val="20"/>
                <w:szCs w:val="20"/>
              </w:rPr>
              <w:t xml:space="preserve"> </w:t>
            </w:r>
            <w:r w:rsidRPr="00975823">
              <w:rPr>
                <w:sz w:val="20"/>
                <w:szCs w:val="20"/>
              </w:rPr>
              <w:t>фланцевых</w:t>
            </w:r>
            <w:r w:rsidRPr="00975823">
              <w:rPr>
                <w:rFonts w:ascii="Arial monospaced for SAP" w:hAnsi="Arial monospaced for SAP"/>
                <w:sz w:val="20"/>
                <w:szCs w:val="20"/>
              </w:rPr>
              <w:t xml:space="preserve"> </w:t>
            </w:r>
            <w:r w:rsidRPr="00975823">
              <w:rPr>
                <w:sz w:val="20"/>
                <w:szCs w:val="20"/>
              </w:rPr>
              <w:t>соединений</w:t>
            </w:r>
            <w:r w:rsidRPr="00975823">
              <w:rPr>
                <w:rFonts w:ascii="Arial monospaced for SAP" w:hAnsi="Arial monospaced for SAP"/>
                <w:sz w:val="20"/>
                <w:szCs w:val="20"/>
              </w:rPr>
              <w:t xml:space="preserve">, </w:t>
            </w:r>
            <w:r w:rsidRPr="00975823">
              <w:rPr>
                <w:sz w:val="20"/>
                <w:szCs w:val="20"/>
              </w:rPr>
              <w:t>аппаратов</w:t>
            </w:r>
            <w:r w:rsidR="00D87A05">
              <w:rPr>
                <w:rFonts w:ascii="Arial monospaced for SAP" w:hAnsi="Arial monospaced for SAP"/>
                <w:sz w:val="20"/>
                <w:szCs w:val="20"/>
              </w:rPr>
              <w:t xml:space="preserve">, </w:t>
            </w:r>
            <w:r w:rsidRPr="00975823">
              <w:rPr>
                <w:sz w:val="20"/>
                <w:szCs w:val="20"/>
              </w:rPr>
              <w:t>трубопроводов</w:t>
            </w:r>
            <w:r w:rsidRPr="00975823">
              <w:rPr>
                <w:rFonts w:ascii="Arial monospaced for SAP" w:hAnsi="Arial monospaced for SAP"/>
                <w:sz w:val="20"/>
                <w:szCs w:val="20"/>
              </w:rPr>
              <w:t xml:space="preserve">,  </w:t>
            </w:r>
            <w:r w:rsidRPr="00975823">
              <w:rPr>
                <w:sz w:val="20"/>
                <w:szCs w:val="20"/>
              </w:rPr>
              <w:t>КИПиА</w:t>
            </w:r>
            <w:r w:rsidRPr="00975823">
              <w:rPr>
                <w:rFonts w:ascii="Arial monospaced for SAP" w:hAnsi="Arial monospaced for SAP"/>
                <w:sz w:val="20"/>
                <w:szCs w:val="20"/>
              </w:rPr>
              <w:t xml:space="preserve">, </w:t>
            </w:r>
            <w:r w:rsidRPr="00975823">
              <w:rPr>
                <w:sz w:val="20"/>
                <w:szCs w:val="20"/>
              </w:rPr>
              <w:t>электрооборудования</w:t>
            </w:r>
            <w:r w:rsidRPr="00975823">
              <w:rPr>
                <w:rFonts w:ascii="Arial monospaced for SAP" w:hAnsi="Arial monospaced for SAP"/>
                <w:sz w:val="20"/>
                <w:szCs w:val="20"/>
              </w:rPr>
              <w:t xml:space="preserve">, </w:t>
            </w:r>
            <w:r w:rsidRPr="00975823">
              <w:rPr>
                <w:sz w:val="20"/>
                <w:szCs w:val="20"/>
              </w:rPr>
              <w:t>прошедших</w:t>
            </w:r>
            <w:r w:rsidRPr="00975823">
              <w:rPr>
                <w:rFonts w:ascii="Arial monospaced for SAP" w:hAnsi="Arial monospaced for SAP"/>
                <w:sz w:val="20"/>
                <w:szCs w:val="20"/>
              </w:rPr>
              <w:t xml:space="preserve"> </w:t>
            </w:r>
            <w:r w:rsidRPr="00975823">
              <w:rPr>
                <w:sz w:val="20"/>
                <w:szCs w:val="20"/>
              </w:rPr>
              <w:t>обучение</w:t>
            </w:r>
            <w:r w:rsidRPr="00975823">
              <w:rPr>
                <w:rFonts w:ascii="Arial monospaced for SAP" w:hAnsi="Arial monospaced for SAP"/>
                <w:sz w:val="20"/>
                <w:szCs w:val="20"/>
              </w:rPr>
              <w:t xml:space="preserve"> </w:t>
            </w:r>
            <w:r w:rsidRPr="00975823">
              <w:rPr>
                <w:sz w:val="20"/>
                <w:szCs w:val="20"/>
              </w:rPr>
              <w:t>безопасным</w:t>
            </w:r>
            <w:r w:rsidRPr="00975823">
              <w:rPr>
                <w:rFonts w:ascii="Arial monospaced for SAP" w:hAnsi="Arial monospaced for SAP"/>
                <w:sz w:val="20"/>
                <w:szCs w:val="20"/>
              </w:rPr>
              <w:t xml:space="preserve"> </w:t>
            </w:r>
            <w:r w:rsidRPr="00975823">
              <w:rPr>
                <w:sz w:val="20"/>
                <w:szCs w:val="20"/>
              </w:rPr>
              <w:t>методам</w:t>
            </w:r>
            <w:r w:rsidRPr="00975823">
              <w:rPr>
                <w:rFonts w:ascii="Arial monospaced for SAP" w:hAnsi="Arial monospaced for SAP"/>
                <w:sz w:val="20"/>
                <w:szCs w:val="20"/>
              </w:rPr>
              <w:t xml:space="preserve"> </w:t>
            </w:r>
            <w:r w:rsidRPr="00975823">
              <w:rPr>
                <w:sz w:val="20"/>
                <w:szCs w:val="20"/>
              </w:rPr>
              <w:t>и</w:t>
            </w:r>
            <w:r w:rsidRPr="00975823">
              <w:rPr>
                <w:rFonts w:ascii="Arial monospaced for SAP" w:hAnsi="Arial monospaced for SAP"/>
                <w:sz w:val="20"/>
                <w:szCs w:val="20"/>
              </w:rPr>
              <w:t xml:space="preserve"> </w:t>
            </w:r>
            <w:r w:rsidRPr="00975823">
              <w:rPr>
                <w:sz w:val="20"/>
                <w:szCs w:val="20"/>
              </w:rPr>
              <w:t>приемам</w:t>
            </w:r>
            <w:r w:rsidRPr="00975823">
              <w:rPr>
                <w:rFonts w:ascii="Arial monospaced for SAP" w:hAnsi="Arial monospaced for SAP"/>
                <w:sz w:val="20"/>
                <w:szCs w:val="20"/>
              </w:rPr>
              <w:t xml:space="preserve"> </w:t>
            </w:r>
            <w:r w:rsidRPr="00975823">
              <w:rPr>
                <w:sz w:val="20"/>
                <w:szCs w:val="20"/>
              </w:rPr>
              <w:t>выполнения</w:t>
            </w:r>
            <w:r w:rsidRPr="00975823">
              <w:rPr>
                <w:rFonts w:ascii="Arial monospaced for SAP" w:hAnsi="Arial monospaced for SAP"/>
                <w:sz w:val="20"/>
                <w:szCs w:val="20"/>
              </w:rPr>
              <w:t xml:space="preserve"> </w:t>
            </w:r>
            <w:r w:rsidRPr="00975823">
              <w:rPr>
                <w:sz w:val="20"/>
                <w:szCs w:val="20"/>
              </w:rPr>
              <w:t>работ</w:t>
            </w:r>
            <w:r w:rsidRPr="00975823">
              <w:rPr>
                <w:rFonts w:ascii="Arial monospaced for SAP" w:hAnsi="Arial monospaced for SAP"/>
                <w:sz w:val="20"/>
                <w:szCs w:val="20"/>
              </w:rPr>
              <w:t xml:space="preserve"> </w:t>
            </w:r>
            <w:r w:rsidRPr="00975823">
              <w:rPr>
                <w:sz w:val="20"/>
                <w:szCs w:val="20"/>
              </w:rPr>
              <w:t>на</w:t>
            </w:r>
            <w:r w:rsidRPr="00975823">
              <w:rPr>
                <w:rFonts w:ascii="Arial monospaced for SAP" w:hAnsi="Arial monospaced for SAP"/>
                <w:sz w:val="20"/>
                <w:szCs w:val="20"/>
              </w:rPr>
              <w:t xml:space="preserve"> </w:t>
            </w:r>
            <w:r w:rsidRPr="00975823">
              <w:rPr>
                <w:sz w:val="20"/>
                <w:szCs w:val="20"/>
              </w:rPr>
              <w:t>высоте</w:t>
            </w:r>
            <w:r w:rsidRPr="00975823">
              <w:rPr>
                <w:rFonts w:ascii="Arial monospaced for SAP" w:hAnsi="Arial monospaced for SAP"/>
                <w:sz w:val="20"/>
                <w:szCs w:val="20"/>
              </w:rPr>
              <w:t xml:space="preserve"> - 1, 2, 3 </w:t>
            </w:r>
            <w:r w:rsidRPr="00975823">
              <w:rPr>
                <w:sz w:val="20"/>
                <w:szCs w:val="20"/>
              </w:rPr>
              <w:t>групп</w:t>
            </w:r>
            <w:r w:rsidRPr="00975823">
              <w:rPr>
                <w:rFonts w:ascii="Arial monospaced for SAP" w:hAnsi="Arial monospaced for SAP"/>
                <w:sz w:val="20"/>
                <w:szCs w:val="20"/>
              </w:rPr>
              <w:t xml:space="preserve"> </w:t>
            </w:r>
            <w:r w:rsidRPr="00975823">
              <w:rPr>
                <w:sz w:val="20"/>
                <w:szCs w:val="20"/>
              </w:rPr>
              <w:t>по</w:t>
            </w:r>
            <w:r w:rsidRPr="00975823">
              <w:rPr>
                <w:rFonts w:ascii="Arial monospaced for SAP" w:hAnsi="Arial monospaced for SAP"/>
                <w:sz w:val="20"/>
                <w:szCs w:val="20"/>
              </w:rPr>
              <w:t xml:space="preserve"> </w:t>
            </w:r>
            <w:r w:rsidRPr="00975823">
              <w:rPr>
                <w:sz w:val="20"/>
                <w:szCs w:val="20"/>
              </w:rPr>
              <w:t>безопасности</w:t>
            </w:r>
            <w:r w:rsidRPr="00975823">
              <w:rPr>
                <w:rFonts w:ascii="Arial monospaced for SAP" w:hAnsi="Arial monospaced for SAP"/>
                <w:sz w:val="20"/>
                <w:szCs w:val="20"/>
              </w:rPr>
              <w:t xml:space="preserve">, </w:t>
            </w:r>
            <w:r w:rsidRPr="00975823">
              <w:rPr>
                <w:sz w:val="20"/>
                <w:szCs w:val="20"/>
              </w:rPr>
              <w:t>обученных</w:t>
            </w:r>
            <w:r w:rsidRPr="00975823">
              <w:rPr>
                <w:rFonts w:ascii="Arial monospaced for SAP" w:hAnsi="Arial monospaced for SAP"/>
                <w:sz w:val="20"/>
                <w:szCs w:val="20"/>
              </w:rPr>
              <w:t xml:space="preserve"> </w:t>
            </w:r>
            <w:r w:rsidRPr="00975823">
              <w:rPr>
                <w:sz w:val="20"/>
                <w:szCs w:val="20"/>
              </w:rPr>
              <w:t>специализированной</w:t>
            </w:r>
            <w:r w:rsidRPr="00975823">
              <w:rPr>
                <w:rFonts w:ascii="Arial monospaced for SAP" w:hAnsi="Arial monospaced for SAP"/>
                <w:sz w:val="20"/>
                <w:szCs w:val="20"/>
              </w:rPr>
              <w:t xml:space="preserve"> </w:t>
            </w:r>
            <w:r w:rsidRPr="00975823">
              <w:rPr>
                <w:sz w:val="20"/>
                <w:szCs w:val="20"/>
              </w:rPr>
              <w:t>организацией</w:t>
            </w:r>
            <w:r w:rsidRPr="00975823">
              <w:rPr>
                <w:rFonts w:ascii="Arial monospaced for SAP" w:hAnsi="Arial monospaced for SAP"/>
                <w:sz w:val="20"/>
                <w:szCs w:val="20"/>
              </w:rPr>
              <w:t xml:space="preserve"> </w:t>
            </w:r>
            <w:r w:rsidRPr="00975823">
              <w:rPr>
                <w:sz w:val="20"/>
                <w:szCs w:val="20"/>
              </w:rPr>
              <w:t>безопасным</w:t>
            </w:r>
            <w:r w:rsidRPr="00975823">
              <w:rPr>
                <w:rFonts w:ascii="Arial monospaced for SAP" w:hAnsi="Arial monospaced for SAP"/>
                <w:sz w:val="20"/>
                <w:szCs w:val="20"/>
              </w:rPr>
              <w:t xml:space="preserve"> </w:t>
            </w:r>
            <w:r w:rsidRPr="00975823">
              <w:rPr>
                <w:sz w:val="20"/>
                <w:szCs w:val="20"/>
              </w:rPr>
              <w:t>методам</w:t>
            </w:r>
            <w:r w:rsidRPr="00975823">
              <w:rPr>
                <w:rFonts w:ascii="Arial monospaced for SAP" w:hAnsi="Arial monospaced for SAP"/>
                <w:sz w:val="20"/>
                <w:szCs w:val="20"/>
              </w:rPr>
              <w:t xml:space="preserve"> </w:t>
            </w:r>
            <w:r w:rsidRPr="00975823">
              <w:rPr>
                <w:sz w:val="20"/>
                <w:szCs w:val="20"/>
              </w:rPr>
              <w:t>подготовки</w:t>
            </w:r>
            <w:r w:rsidRPr="00975823">
              <w:rPr>
                <w:rFonts w:ascii="Arial monospaced for SAP" w:hAnsi="Arial monospaced for SAP"/>
                <w:sz w:val="20"/>
                <w:szCs w:val="20"/>
              </w:rPr>
              <w:t xml:space="preserve">, </w:t>
            </w:r>
            <w:r w:rsidRPr="00975823">
              <w:rPr>
                <w:sz w:val="20"/>
                <w:szCs w:val="20"/>
              </w:rPr>
              <w:t>организации</w:t>
            </w:r>
            <w:r w:rsidRPr="00975823">
              <w:rPr>
                <w:rFonts w:ascii="Arial monospaced for SAP" w:hAnsi="Arial monospaced for SAP"/>
                <w:sz w:val="20"/>
                <w:szCs w:val="20"/>
              </w:rPr>
              <w:t xml:space="preserve">, </w:t>
            </w:r>
            <w:r w:rsidRPr="00975823">
              <w:rPr>
                <w:sz w:val="20"/>
                <w:szCs w:val="20"/>
              </w:rPr>
              <w:t>проведения</w:t>
            </w:r>
            <w:r w:rsidRPr="00975823">
              <w:rPr>
                <w:rFonts w:ascii="Arial monospaced for SAP" w:hAnsi="Arial monospaced for SAP"/>
                <w:sz w:val="20"/>
                <w:szCs w:val="20"/>
              </w:rPr>
              <w:t xml:space="preserve"> </w:t>
            </w:r>
            <w:r w:rsidRPr="00975823">
              <w:rPr>
                <w:sz w:val="20"/>
                <w:szCs w:val="20"/>
              </w:rPr>
              <w:t>газоопасных</w:t>
            </w:r>
            <w:r w:rsidRPr="00975823">
              <w:rPr>
                <w:rFonts w:ascii="Arial monospaced for SAP" w:hAnsi="Arial monospaced for SAP"/>
                <w:sz w:val="20"/>
                <w:szCs w:val="20"/>
              </w:rPr>
              <w:t xml:space="preserve"> </w:t>
            </w:r>
            <w:r w:rsidRPr="00975823">
              <w:rPr>
                <w:sz w:val="20"/>
                <w:szCs w:val="20"/>
              </w:rPr>
              <w:t>работ</w:t>
            </w:r>
            <w:r w:rsidRPr="00975823">
              <w:rPr>
                <w:rFonts w:ascii="Arial monospaced for SAP" w:hAnsi="Arial monospaced for SAP"/>
                <w:sz w:val="20"/>
                <w:szCs w:val="20"/>
              </w:rPr>
              <w:t>,</w:t>
            </w:r>
          </w:p>
          <w:p w:rsidR="00975823" w:rsidRPr="00975823" w:rsidRDefault="00975823" w:rsidP="00EA0BB0">
            <w:pPr>
              <w:autoSpaceDE w:val="0"/>
              <w:jc w:val="both"/>
              <w:rPr>
                <w:rFonts w:ascii="Arial monospaced for SAP" w:hAnsi="Arial monospaced for SAP"/>
                <w:sz w:val="20"/>
                <w:szCs w:val="20"/>
              </w:rPr>
            </w:pPr>
            <w:r w:rsidRPr="00975823">
              <w:rPr>
                <w:sz w:val="20"/>
                <w:szCs w:val="20"/>
              </w:rPr>
              <w:t>с</w:t>
            </w:r>
            <w:r w:rsidRPr="00975823">
              <w:rPr>
                <w:rFonts w:ascii="Arial monospaced for SAP" w:hAnsi="Arial monospaced for SAP"/>
                <w:sz w:val="20"/>
                <w:szCs w:val="20"/>
              </w:rPr>
              <w:t xml:space="preserve"> </w:t>
            </w:r>
            <w:r w:rsidRPr="00975823">
              <w:rPr>
                <w:sz w:val="20"/>
                <w:szCs w:val="20"/>
              </w:rPr>
              <w:t>навыками</w:t>
            </w:r>
            <w:r w:rsidRPr="00975823">
              <w:rPr>
                <w:rFonts w:ascii="Arial monospaced for SAP" w:hAnsi="Arial monospaced for SAP"/>
                <w:sz w:val="20"/>
                <w:szCs w:val="20"/>
              </w:rPr>
              <w:t xml:space="preserve"> </w:t>
            </w:r>
            <w:r w:rsidRPr="00975823">
              <w:rPr>
                <w:sz w:val="20"/>
                <w:szCs w:val="20"/>
              </w:rPr>
              <w:t>применения</w:t>
            </w:r>
            <w:r w:rsidRPr="00975823">
              <w:rPr>
                <w:rFonts w:ascii="Arial monospaced for SAP" w:hAnsi="Arial monospaced for SAP"/>
                <w:sz w:val="20"/>
                <w:szCs w:val="20"/>
              </w:rPr>
              <w:t xml:space="preserve"> </w:t>
            </w:r>
            <w:r w:rsidRPr="00975823">
              <w:rPr>
                <w:sz w:val="20"/>
                <w:szCs w:val="20"/>
              </w:rPr>
              <w:t>различных</w:t>
            </w:r>
            <w:r w:rsidRPr="00975823">
              <w:rPr>
                <w:rFonts w:ascii="Arial monospaced for SAP" w:hAnsi="Arial monospaced for SAP"/>
                <w:sz w:val="20"/>
                <w:szCs w:val="20"/>
              </w:rPr>
              <w:t xml:space="preserve"> </w:t>
            </w:r>
            <w:r w:rsidRPr="00975823">
              <w:rPr>
                <w:sz w:val="20"/>
                <w:szCs w:val="20"/>
              </w:rPr>
              <w:t>инструментов</w:t>
            </w:r>
            <w:r w:rsidRPr="00975823">
              <w:rPr>
                <w:rFonts w:ascii="Arial monospaced for SAP" w:hAnsi="Arial monospaced for SAP"/>
                <w:sz w:val="20"/>
                <w:szCs w:val="20"/>
              </w:rPr>
              <w:t xml:space="preserve"> </w:t>
            </w:r>
            <w:r w:rsidRPr="00975823">
              <w:rPr>
                <w:sz w:val="20"/>
                <w:szCs w:val="20"/>
              </w:rPr>
              <w:t>и</w:t>
            </w:r>
            <w:r w:rsidRPr="00975823">
              <w:rPr>
                <w:rFonts w:ascii="Arial monospaced for SAP" w:hAnsi="Arial monospaced for SAP"/>
                <w:sz w:val="20"/>
                <w:szCs w:val="20"/>
              </w:rPr>
              <w:t xml:space="preserve"> </w:t>
            </w:r>
            <w:r w:rsidRPr="00975823">
              <w:rPr>
                <w:sz w:val="20"/>
                <w:szCs w:val="20"/>
              </w:rPr>
              <w:t>оснастки</w:t>
            </w:r>
            <w:r w:rsidRPr="00975823">
              <w:rPr>
                <w:rFonts w:ascii="Arial monospaced for SAP" w:hAnsi="Arial monospaced for SAP"/>
                <w:sz w:val="20"/>
                <w:szCs w:val="20"/>
              </w:rPr>
              <w:t xml:space="preserve"> </w:t>
            </w:r>
            <w:r w:rsidRPr="00975823">
              <w:rPr>
                <w:sz w:val="20"/>
                <w:szCs w:val="20"/>
              </w:rPr>
              <w:t>отечественного</w:t>
            </w:r>
            <w:r w:rsidRPr="00975823">
              <w:rPr>
                <w:rFonts w:ascii="Arial monospaced for SAP" w:hAnsi="Arial monospaced for SAP"/>
                <w:sz w:val="20"/>
                <w:szCs w:val="20"/>
              </w:rPr>
              <w:t xml:space="preserve"> </w:t>
            </w:r>
            <w:r w:rsidRPr="00975823">
              <w:rPr>
                <w:sz w:val="20"/>
                <w:szCs w:val="20"/>
              </w:rPr>
              <w:t>и</w:t>
            </w:r>
            <w:r w:rsidRPr="00975823">
              <w:rPr>
                <w:rFonts w:ascii="Arial monospaced for SAP" w:hAnsi="Arial monospaced for SAP"/>
                <w:sz w:val="20"/>
                <w:szCs w:val="20"/>
              </w:rPr>
              <w:t xml:space="preserve"> </w:t>
            </w:r>
            <w:r w:rsidRPr="00975823">
              <w:rPr>
                <w:sz w:val="20"/>
                <w:szCs w:val="20"/>
              </w:rPr>
              <w:t>импортного</w:t>
            </w:r>
            <w:r w:rsidRPr="00975823">
              <w:rPr>
                <w:rFonts w:ascii="Arial monospaced for SAP" w:hAnsi="Arial monospaced for SAP"/>
                <w:sz w:val="20"/>
                <w:szCs w:val="20"/>
              </w:rPr>
              <w:t xml:space="preserve"> </w:t>
            </w:r>
            <w:r w:rsidRPr="00975823">
              <w:rPr>
                <w:sz w:val="20"/>
                <w:szCs w:val="20"/>
              </w:rPr>
              <w:t>производства</w:t>
            </w:r>
            <w:r w:rsidRPr="00975823">
              <w:rPr>
                <w:rFonts w:ascii="Arial monospaced for SAP" w:hAnsi="Arial monospaced for SAP"/>
                <w:sz w:val="20"/>
                <w:szCs w:val="20"/>
              </w:rPr>
              <w:t xml:space="preserve"> (</w:t>
            </w:r>
            <w:r w:rsidRPr="00975823">
              <w:rPr>
                <w:sz w:val="20"/>
                <w:szCs w:val="20"/>
              </w:rPr>
              <w:t>ручных</w:t>
            </w:r>
            <w:r w:rsidRPr="00975823">
              <w:rPr>
                <w:rFonts w:ascii="Arial monospaced for SAP" w:hAnsi="Arial monospaced for SAP"/>
                <w:sz w:val="20"/>
                <w:szCs w:val="20"/>
              </w:rPr>
              <w:t xml:space="preserve">, </w:t>
            </w:r>
            <w:r w:rsidRPr="00975823">
              <w:rPr>
                <w:sz w:val="20"/>
                <w:szCs w:val="20"/>
              </w:rPr>
              <w:t>пневмо</w:t>
            </w:r>
            <w:r w:rsidRPr="00975823">
              <w:rPr>
                <w:rFonts w:ascii="Arial monospaced for SAP" w:hAnsi="Arial monospaced for SAP"/>
                <w:sz w:val="20"/>
                <w:szCs w:val="20"/>
              </w:rPr>
              <w:t xml:space="preserve">-, </w:t>
            </w:r>
            <w:r w:rsidRPr="00975823">
              <w:rPr>
                <w:sz w:val="20"/>
                <w:szCs w:val="20"/>
              </w:rPr>
              <w:t>гидравлических</w:t>
            </w:r>
            <w:r w:rsidRPr="00975823">
              <w:rPr>
                <w:rFonts w:ascii="Arial monospaced for SAP" w:hAnsi="Arial monospaced for SAP"/>
                <w:sz w:val="20"/>
                <w:szCs w:val="20"/>
              </w:rPr>
              <w:t xml:space="preserve">, </w:t>
            </w:r>
            <w:r w:rsidRPr="00975823">
              <w:rPr>
                <w:sz w:val="20"/>
                <w:szCs w:val="20"/>
              </w:rPr>
              <w:t>электрических</w:t>
            </w:r>
            <w:r w:rsidRPr="00975823">
              <w:rPr>
                <w:rFonts w:ascii="Arial monospaced for SAP" w:hAnsi="Arial monospaced for SAP"/>
                <w:sz w:val="20"/>
                <w:szCs w:val="20"/>
              </w:rPr>
              <w:t xml:space="preserve">, </w:t>
            </w:r>
            <w:r w:rsidRPr="00975823">
              <w:rPr>
                <w:sz w:val="20"/>
                <w:szCs w:val="20"/>
              </w:rPr>
              <w:t>контрольно</w:t>
            </w:r>
            <w:r w:rsidRPr="00975823">
              <w:rPr>
                <w:rFonts w:ascii="Arial monospaced for SAP" w:hAnsi="Arial monospaced for SAP"/>
                <w:sz w:val="20"/>
                <w:szCs w:val="20"/>
              </w:rPr>
              <w:t>-</w:t>
            </w:r>
            <w:r w:rsidRPr="00975823">
              <w:rPr>
                <w:sz w:val="20"/>
                <w:szCs w:val="20"/>
              </w:rPr>
              <w:t>измерительных</w:t>
            </w:r>
            <w:r w:rsidRPr="00975823">
              <w:rPr>
                <w:rFonts w:ascii="Arial monospaced for SAP" w:hAnsi="Arial monospaced for SAP"/>
                <w:sz w:val="20"/>
                <w:szCs w:val="20"/>
              </w:rPr>
              <w:t xml:space="preserve"> </w:t>
            </w:r>
            <w:r w:rsidRPr="00975823">
              <w:rPr>
                <w:sz w:val="20"/>
                <w:szCs w:val="20"/>
              </w:rPr>
              <w:t>инструментов</w:t>
            </w:r>
            <w:r w:rsidRPr="00975823">
              <w:rPr>
                <w:rFonts w:ascii="Arial monospaced for SAP" w:hAnsi="Arial monospaced for SAP"/>
                <w:sz w:val="20"/>
                <w:szCs w:val="20"/>
              </w:rPr>
              <w:t xml:space="preserve">, </w:t>
            </w:r>
            <w:r w:rsidRPr="00975823">
              <w:rPr>
                <w:sz w:val="20"/>
                <w:szCs w:val="20"/>
              </w:rPr>
              <w:t>средств</w:t>
            </w:r>
            <w:r w:rsidRPr="00975823">
              <w:rPr>
                <w:rFonts w:ascii="Arial monospaced for SAP" w:hAnsi="Arial monospaced for SAP"/>
                <w:sz w:val="20"/>
                <w:szCs w:val="20"/>
              </w:rPr>
              <w:t xml:space="preserve"> </w:t>
            </w:r>
            <w:r w:rsidRPr="00975823">
              <w:rPr>
                <w:sz w:val="20"/>
                <w:szCs w:val="20"/>
              </w:rPr>
              <w:t>малой</w:t>
            </w:r>
            <w:r w:rsidRPr="00975823">
              <w:rPr>
                <w:rFonts w:ascii="Arial monospaced for SAP" w:hAnsi="Arial monospaced for SAP"/>
                <w:sz w:val="20"/>
                <w:szCs w:val="20"/>
              </w:rPr>
              <w:t xml:space="preserve"> </w:t>
            </w:r>
            <w:r w:rsidRPr="00975823">
              <w:rPr>
                <w:sz w:val="20"/>
                <w:szCs w:val="20"/>
              </w:rPr>
              <w:t>механизации</w:t>
            </w:r>
            <w:r w:rsidRPr="00975823">
              <w:rPr>
                <w:rFonts w:ascii="Arial monospaced for SAP" w:hAnsi="Arial monospaced for SAP"/>
                <w:sz w:val="20"/>
                <w:szCs w:val="20"/>
              </w:rPr>
              <w:t xml:space="preserve">), </w:t>
            </w:r>
            <w:r w:rsidRPr="00975823">
              <w:rPr>
                <w:sz w:val="20"/>
                <w:szCs w:val="20"/>
              </w:rPr>
              <w:t>схем</w:t>
            </w:r>
            <w:r w:rsidRPr="00975823">
              <w:rPr>
                <w:rFonts w:ascii="Arial monospaced for SAP" w:hAnsi="Arial monospaced for SAP"/>
                <w:sz w:val="20"/>
                <w:szCs w:val="20"/>
              </w:rPr>
              <w:t xml:space="preserve"> </w:t>
            </w:r>
            <w:r w:rsidRPr="00975823">
              <w:rPr>
                <w:sz w:val="20"/>
                <w:szCs w:val="20"/>
              </w:rPr>
              <w:t>обтяжки</w:t>
            </w:r>
            <w:r w:rsidRPr="00975823">
              <w:rPr>
                <w:rFonts w:ascii="Arial monospaced for SAP" w:hAnsi="Arial monospaced for SAP"/>
                <w:sz w:val="20"/>
                <w:szCs w:val="20"/>
              </w:rPr>
              <w:t xml:space="preserve">, </w:t>
            </w:r>
            <w:r w:rsidRPr="00975823">
              <w:rPr>
                <w:sz w:val="20"/>
                <w:szCs w:val="20"/>
              </w:rPr>
              <w:t>использования</w:t>
            </w:r>
            <w:r w:rsidRPr="00975823">
              <w:rPr>
                <w:rFonts w:ascii="Arial monospaced for SAP" w:hAnsi="Arial monospaced for SAP"/>
                <w:sz w:val="20"/>
                <w:szCs w:val="20"/>
              </w:rPr>
              <w:t xml:space="preserve"> </w:t>
            </w:r>
            <w:r w:rsidRPr="00975823">
              <w:rPr>
                <w:sz w:val="20"/>
                <w:szCs w:val="20"/>
              </w:rPr>
              <w:t>прокладочных</w:t>
            </w:r>
            <w:r w:rsidRPr="00975823">
              <w:rPr>
                <w:rFonts w:ascii="Arial monospaced for SAP" w:hAnsi="Arial monospaced for SAP"/>
                <w:sz w:val="20"/>
                <w:szCs w:val="20"/>
              </w:rPr>
              <w:t xml:space="preserve"> </w:t>
            </w:r>
            <w:r w:rsidRPr="00975823">
              <w:rPr>
                <w:sz w:val="20"/>
                <w:szCs w:val="20"/>
              </w:rPr>
              <w:t>материалов</w:t>
            </w:r>
            <w:r w:rsidRPr="00975823">
              <w:rPr>
                <w:rFonts w:ascii="Arial monospaced for SAP" w:hAnsi="Arial monospaced for SAP"/>
                <w:sz w:val="20"/>
                <w:szCs w:val="20"/>
              </w:rPr>
              <w:t>;</w:t>
            </w:r>
          </w:p>
          <w:p w:rsidR="00975823" w:rsidRPr="00975823" w:rsidRDefault="00975823" w:rsidP="00EA0BB0">
            <w:pPr>
              <w:autoSpaceDE w:val="0"/>
              <w:jc w:val="both"/>
              <w:rPr>
                <w:rFonts w:ascii="Arial monospaced for SAP" w:hAnsi="Arial monospaced for SAP"/>
                <w:sz w:val="20"/>
                <w:szCs w:val="20"/>
              </w:rPr>
            </w:pPr>
          </w:p>
        </w:tc>
        <w:tc>
          <w:tcPr>
            <w:tcW w:w="2693" w:type="dxa"/>
            <w:tcBorders>
              <w:top w:val="single" w:sz="4" w:space="0" w:color="000000"/>
              <w:left w:val="single" w:sz="4" w:space="0" w:color="000000"/>
              <w:bottom w:val="single" w:sz="4" w:space="0" w:color="000000"/>
            </w:tcBorders>
            <w:shd w:val="clear" w:color="auto" w:fill="auto"/>
            <w:vAlign w:val="center"/>
          </w:tcPr>
          <w:p w:rsidR="00975823" w:rsidRPr="00FF4F3F" w:rsidRDefault="00975823" w:rsidP="00EA0BB0">
            <w:pPr>
              <w:autoSpaceDE w:val="0"/>
              <w:jc w:val="both"/>
              <w:rPr>
                <w:rFonts w:ascii="Arial monospaced for SAP" w:hAnsi="Arial monospaced for SAP"/>
                <w:sz w:val="20"/>
                <w:szCs w:val="20"/>
              </w:rPr>
            </w:pPr>
            <w:r w:rsidRPr="00FF4F3F">
              <w:rPr>
                <w:sz w:val="20"/>
                <w:szCs w:val="20"/>
              </w:rPr>
              <w:t>Справка</w:t>
            </w:r>
            <w:r w:rsidRPr="00FF4F3F">
              <w:rPr>
                <w:rFonts w:ascii="Arial monospaced for SAP" w:hAnsi="Arial monospaced for SAP"/>
                <w:sz w:val="20"/>
                <w:szCs w:val="20"/>
              </w:rPr>
              <w:t xml:space="preserve"> </w:t>
            </w:r>
            <w:r w:rsidRPr="00FF4F3F">
              <w:rPr>
                <w:sz w:val="20"/>
                <w:szCs w:val="20"/>
              </w:rPr>
              <w:t>о</w:t>
            </w:r>
            <w:r w:rsidRPr="00FF4F3F">
              <w:rPr>
                <w:rFonts w:ascii="Arial monospaced for SAP" w:hAnsi="Arial monospaced for SAP"/>
                <w:sz w:val="20"/>
                <w:szCs w:val="20"/>
              </w:rPr>
              <w:t xml:space="preserve"> </w:t>
            </w:r>
            <w:r w:rsidRPr="00FF4F3F">
              <w:rPr>
                <w:sz w:val="20"/>
                <w:szCs w:val="20"/>
              </w:rPr>
              <w:t>кадровых</w:t>
            </w:r>
            <w:r w:rsidRPr="00FF4F3F">
              <w:rPr>
                <w:rFonts w:ascii="Arial monospaced for SAP" w:hAnsi="Arial monospaced for SAP"/>
                <w:sz w:val="20"/>
                <w:szCs w:val="20"/>
              </w:rPr>
              <w:t xml:space="preserve"> </w:t>
            </w:r>
            <w:r w:rsidRPr="00FF4F3F">
              <w:rPr>
                <w:sz w:val="20"/>
                <w:szCs w:val="20"/>
              </w:rPr>
              <w:t>ресурсах</w:t>
            </w:r>
            <w:r w:rsidRPr="00FF4F3F">
              <w:rPr>
                <w:rFonts w:ascii="Arial monospaced for SAP" w:hAnsi="Arial monospaced for SAP"/>
                <w:sz w:val="20"/>
                <w:szCs w:val="20"/>
              </w:rPr>
              <w:t xml:space="preserve"> </w:t>
            </w:r>
            <w:r w:rsidRPr="00FF4F3F">
              <w:rPr>
                <w:sz w:val="20"/>
                <w:szCs w:val="20"/>
              </w:rPr>
              <w:t>для</w:t>
            </w:r>
            <w:r w:rsidRPr="00FF4F3F">
              <w:rPr>
                <w:rFonts w:ascii="Arial monospaced for SAP" w:hAnsi="Arial monospaced for SAP"/>
                <w:sz w:val="20"/>
                <w:szCs w:val="20"/>
              </w:rPr>
              <w:t xml:space="preserve"> </w:t>
            </w:r>
            <w:r w:rsidRPr="00FF4F3F">
              <w:rPr>
                <w:sz w:val="20"/>
                <w:szCs w:val="20"/>
              </w:rPr>
              <w:t>выполнения</w:t>
            </w:r>
            <w:r w:rsidRPr="00FF4F3F">
              <w:rPr>
                <w:rFonts w:ascii="Arial monospaced for SAP" w:hAnsi="Arial monospaced for SAP"/>
                <w:sz w:val="20"/>
                <w:szCs w:val="20"/>
              </w:rPr>
              <w:t xml:space="preserve"> </w:t>
            </w:r>
            <w:r w:rsidRPr="00FF4F3F">
              <w:rPr>
                <w:sz w:val="20"/>
                <w:szCs w:val="20"/>
              </w:rPr>
              <w:t>работ</w:t>
            </w:r>
            <w:r w:rsidRPr="00FF4F3F">
              <w:rPr>
                <w:rFonts w:ascii="Arial monospaced for SAP" w:hAnsi="Arial monospaced for SAP"/>
                <w:sz w:val="20"/>
                <w:szCs w:val="20"/>
              </w:rPr>
              <w:t xml:space="preserve"> </w:t>
            </w:r>
            <w:r w:rsidRPr="00FF4F3F">
              <w:rPr>
                <w:sz w:val="20"/>
                <w:szCs w:val="20"/>
              </w:rPr>
              <w:t>по</w:t>
            </w:r>
            <w:r w:rsidRPr="00FF4F3F">
              <w:rPr>
                <w:rFonts w:ascii="Arial monospaced for SAP" w:hAnsi="Arial monospaced for SAP"/>
                <w:sz w:val="20"/>
                <w:szCs w:val="20"/>
              </w:rPr>
              <w:t xml:space="preserve"> </w:t>
            </w:r>
            <w:r w:rsidRPr="00FF4F3F">
              <w:rPr>
                <w:sz w:val="20"/>
                <w:szCs w:val="20"/>
              </w:rPr>
              <w:t>предмету</w:t>
            </w:r>
            <w:r w:rsidRPr="00FF4F3F">
              <w:rPr>
                <w:rFonts w:ascii="Arial monospaced for SAP" w:hAnsi="Arial monospaced for SAP"/>
                <w:sz w:val="20"/>
                <w:szCs w:val="20"/>
              </w:rPr>
              <w:t xml:space="preserve"> </w:t>
            </w:r>
            <w:r w:rsidRPr="00FF4F3F">
              <w:rPr>
                <w:sz w:val="20"/>
                <w:szCs w:val="20"/>
              </w:rPr>
              <w:t>закупки</w:t>
            </w:r>
            <w:r w:rsidRPr="00FF4F3F">
              <w:rPr>
                <w:rFonts w:ascii="Arial monospaced for SAP" w:hAnsi="Arial monospaced for SAP"/>
                <w:sz w:val="20"/>
                <w:szCs w:val="20"/>
              </w:rPr>
              <w:t xml:space="preserve">, </w:t>
            </w:r>
            <w:r w:rsidRPr="00FF4F3F">
              <w:rPr>
                <w:sz w:val="20"/>
                <w:szCs w:val="20"/>
              </w:rPr>
              <w:t>за</w:t>
            </w:r>
            <w:r w:rsidRPr="00FF4F3F">
              <w:rPr>
                <w:rFonts w:ascii="Arial monospaced for SAP" w:hAnsi="Arial monospaced for SAP"/>
                <w:sz w:val="20"/>
                <w:szCs w:val="20"/>
              </w:rPr>
              <w:t xml:space="preserve"> </w:t>
            </w:r>
            <w:r w:rsidRPr="00FF4F3F">
              <w:rPr>
                <w:sz w:val="20"/>
                <w:szCs w:val="20"/>
              </w:rPr>
              <w:t>подписью</w:t>
            </w:r>
            <w:r w:rsidRPr="00FF4F3F">
              <w:rPr>
                <w:rFonts w:ascii="Arial monospaced for SAP" w:hAnsi="Arial monospaced for SAP"/>
                <w:sz w:val="20"/>
                <w:szCs w:val="20"/>
              </w:rPr>
              <w:t xml:space="preserve"> </w:t>
            </w:r>
            <w:r w:rsidRPr="00FF4F3F">
              <w:rPr>
                <w:sz w:val="20"/>
                <w:szCs w:val="20"/>
              </w:rPr>
              <w:t>руководителя</w:t>
            </w:r>
            <w:r w:rsidRPr="00FF4F3F">
              <w:rPr>
                <w:rFonts w:ascii="Arial monospaced for SAP" w:hAnsi="Arial monospaced for SAP"/>
                <w:sz w:val="20"/>
                <w:szCs w:val="20"/>
              </w:rPr>
              <w:t xml:space="preserve"> </w:t>
            </w:r>
            <w:r w:rsidRPr="00FF4F3F">
              <w:rPr>
                <w:sz w:val="20"/>
                <w:szCs w:val="20"/>
              </w:rPr>
              <w:t>организации</w:t>
            </w:r>
            <w:r w:rsidRPr="00FF4F3F">
              <w:rPr>
                <w:rFonts w:ascii="Arial monospaced for SAP" w:hAnsi="Arial monospaced for SAP"/>
                <w:sz w:val="20"/>
                <w:szCs w:val="20"/>
              </w:rPr>
              <w:t xml:space="preserve"> (</w:t>
            </w:r>
            <w:r w:rsidRPr="00FF4F3F">
              <w:rPr>
                <w:sz w:val="20"/>
                <w:szCs w:val="20"/>
              </w:rPr>
              <w:t>Форма</w:t>
            </w:r>
            <w:r w:rsidRPr="00FF4F3F">
              <w:rPr>
                <w:rFonts w:ascii="Arial monospaced for SAP" w:hAnsi="Arial monospaced for SAP"/>
                <w:sz w:val="20"/>
                <w:szCs w:val="20"/>
              </w:rPr>
              <w:t xml:space="preserve"> 8).</w:t>
            </w:r>
          </w:p>
        </w:tc>
        <w:tc>
          <w:tcPr>
            <w:tcW w:w="1559"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highlight w:val="yellow"/>
              </w:rPr>
            </w:pPr>
            <w:r w:rsidRPr="00975823">
              <w:rPr>
                <w:sz w:val="20"/>
                <w:szCs w:val="20"/>
              </w:rPr>
              <w:t>чел</w:t>
            </w:r>
            <w:r w:rsidRPr="00975823">
              <w:rPr>
                <w:rFonts w:ascii="Arial monospaced for SAP" w:hAnsi="Arial monospaced for SAP"/>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highlight w:val="green"/>
              </w:rPr>
            </w:pPr>
            <w:r w:rsidRPr="00975823">
              <w:rPr>
                <w:rFonts w:ascii="Arial monospaced for SAP" w:hAnsi="Arial monospaced for SAP"/>
                <w:sz w:val="20"/>
                <w:szCs w:val="20"/>
              </w:rPr>
              <w:t xml:space="preserve">30 </w:t>
            </w:r>
            <w:r w:rsidRPr="00975823">
              <w:rPr>
                <w:sz w:val="20"/>
                <w:szCs w:val="20"/>
              </w:rPr>
              <w:t>и</w:t>
            </w:r>
            <w:r w:rsidRPr="00975823">
              <w:rPr>
                <w:rFonts w:ascii="Arial monospaced for SAP" w:hAnsi="Arial monospaced for SAP"/>
                <w:sz w:val="20"/>
                <w:szCs w:val="20"/>
              </w:rPr>
              <w:t xml:space="preserve"> </w:t>
            </w:r>
            <w:r w:rsidRPr="00975823">
              <w:rPr>
                <w:sz w:val="20"/>
                <w:szCs w:val="20"/>
              </w:rPr>
              <w:t>более</w:t>
            </w:r>
          </w:p>
        </w:tc>
      </w:tr>
      <w:tr w:rsidR="00975823" w:rsidRPr="00234ABD" w:rsidTr="00FF4F3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5.2</w:t>
            </w:r>
          </w:p>
        </w:tc>
        <w:tc>
          <w:tcPr>
            <w:tcW w:w="3686"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cs="Arial"/>
                <w:sz w:val="20"/>
                <w:szCs w:val="20"/>
              </w:rPr>
              <w:t>Наличие</w:t>
            </w:r>
            <w:r w:rsidRPr="00975823">
              <w:rPr>
                <w:rFonts w:ascii="Arial monospaced for SAP" w:hAnsi="Arial monospaced for SAP" w:cs="Arial"/>
                <w:sz w:val="20"/>
                <w:szCs w:val="20"/>
              </w:rPr>
              <w:t xml:space="preserve"> </w:t>
            </w:r>
            <w:r w:rsidRPr="00975823">
              <w:rPr>
                <w:rFonts w:cs="Arial"/>
                <w:sz w:val="20"/>
                <w:szCs w:val="20"/>
              </w:rPr>
              <w:t>в</w:t>
            </w:r>
            <w:r w:rsidRPr="00975823">
              <w:rPr>
                <w:rFonts w:ascii="Arial monospaced for SAP" w:hAnsi="Arial monospaced for SAP" w:cs="Arial"/>
                <w:sz w:val="20"/>
                <w:szCs w:val="20"/>
              </w:rPr>
              <w:t xml:space="preserve"> </w:t>
            </w:r>
            <w:r w:rsidRPr="00975823">
              <w:rPr>
                <w:rFonts w:cs="Arial"/>
                <w:sz w:val="20"/>
                <w:szCs w:val="20"/>
              </w:rPr>
              <w:t>организации</w:t>
            </w:r>
            <w:r w:rsidRPr="00975823">
              <w:rPr>
                <w:rFonts w:ascii="Arial monospaced for SAP" w:hAnsi="Arial monospaced for SAP" w:cs="Arial"/>
                <w:sz w:val="20"/>
                <w:szCs w:val="20"/>
              </w:rPr>
              <w:t xml:space="preserve"> </w:t>
            </w:r>
            <w:r w:rsidRPr="00975823">
              <w:rPr>
                <w:rFonts w:cs="Arial"/>
                <w:sz w:val="20"/>
                <w:szCs w:val="20"/>
              </w:rPr>
              <w:t>аттестованных</w:t>
            </w:r>
            <w:r w:rsidRPr="00975823">
              <w:rPr>
                <w:rFonts w:ascii="Arial monospaced for SAP" w:hAnsi="Arial monospaced for SAP" w:cs="Arial"/>
                <w:sz w:val="20"/>
                <w:szCs w:val="20"/>
              </w:rPr>
              <w:t xml:space="preserve"> </w:t>
            </w:r>
            <w:r w:rsidRPr="00975823">
              <w:rPr>
                <w:rFonts w:cs="Arial"/>
                <w:sz w:val="20"/>
                <w:szCs w:val="20"/>
              </w:rPr>
              <w:t>специалистов</w:t>
            </w:r>
            <w:r w:rsidRPr="00975823">
              <w:rPr>
                <w:rFonts w:ascii="Arial monospaced for SAP" w:hAnsi="Arial monospaced for SAP" w:cs="Arial"/>
                <w:sz w:val="20"/>
                <w:szCs w:val="20"/>
              </w:rPr>
              <w:t xml:space="preserve"> </w:t>
            </w:r>
            <w:r w:rsidRPr="00975823">
              <w:rPr>
                <w:rFonts w:cs="Arial"/>
                <w:sz w:val="20"/>
                <w:szCs w:val="20"/>
              </w:rPr>
              <w:t>сварочного</w:t>
            </w:r>
            <w:r w:rsidRPr="00975823">
              <w:rPr>
                <w:rFonts w:ascii="Arial monospaced for SAP" w:hAnsi="Arial monospaced for SAP" w:cs="Arial"/>
                <w:sz w:val="20"/>
                <w:szCs w:val="20"/>
              </w:rPr>
              <w:t xml:space="preserve"> </w:t>
            </w:r>
            <w:r w:rsidRPr="00975823">
              <w:rPr>
                <w:rFonts w:cs="Arial"/>
                <w:sz w:val="20"/>
                <w:szCs w:val="20"/>
              </w:rPr>
              <w:t>производства</w:t>
            </w:r>
            <w:r w:rsidRPr="00975823">
              <w:rPr>
                <w:rFonts w:ascii="Arial monospaced for SAP" w:hAnsi="Arial monospaced for SAP" w:cs="Arial"/>
                <w:sz w:val="20"/>
                <w:szCs w:val="20"/>
              </w:rPr>
              <w:t xml:space="preserve"> </w:t>
            </w:r>
            <w:r w:rsidRPr="00975823">
              <w:rPr>
                <w:rFonts w:ascii="Arial monospaced for SAP" w:hAnsi="Arial monospaced for SAP"/>
                <w:sz w:val="20"/>
                <w:szCs w:val="20"/>
              </w:rPr>
              <w:t>I</w:t>
            </w:r>
            <w:r w:rsidRPr="00975823">
              <w:rPr>
                <w:rFonts w:ascii="Arial monospaced for SAP" w:hAnsi="Arial monospaced for SAP" w:cs="Arial"/>
                <w:sz w:val="20"/>
                <w:szCs w:val="20"/>
              </w:rPr>
              <w:t xml:space="preserve"> </w:t>
            </w:r>
            <w:r w:rsidRPr="00975823">
              <w:rPr>
                <w:rFonts w:cs="Arial"/>
                <w:sz w:val="20"/>
                <w:szCs w:val="20"/>
              </w:rPr>
              <w:t>уровня</w:t>
            </w:r>
            <w:r w:rsidRPr="00975823">
              <w:rPr>
                <w:rFonts w:ascii="Arial monospaced for SAP" w:hAnsi="Arial monospaced for SAP" w:cs="Arial"/>
                <w:sz w:val="20"/>
                <w:szCs w:val="20"/>
              </w:rPr>
              <w:t xml:space="preserve"> (</w:t>
            </w:r>
            <w:r w:rsidRPr="00975823">
              <w:rPr>
                <w:rFonts w:cs="Arial"/>
                <w:sz w:val="20"/>
                <w:szCs w:val="20"/>
              </w:rPr>
              <w:t>сварщик</w:t>
            </w:r>
            <w:r w:rsidRPr="00975823">
              <w:rPr>
                <w:rFonts w:ascii="Arial monospaced for SAP" w:hAnsi="Arial monospaced for SAP" w:cs="Arial"/>
                <w:sz w:val="20"/>
                <w:szCs w:val="20"/>
              </w:rPr>
              <w:t>)</w:t>
            </w:r>
          </w:p>
        </w:tc>
        <w:tc>
          <w:tcPr>
            <w:tcW w:w="2693" w:type="dxa"/>
            <w:tcBorders>
              <w:top w:val="single" w:sz="4" w:space="0" w:color="000000"/>
              <w:left w:val="single" w:sz="4" w:space="0" w:color="000000"/>
              <w:bottom w:val="single" w:sz="4" w:space="0" w:color="000000"/>
            </w:tcBorders>
            <w:shd w:val="clear" w:color="auto" w:fill="auto"/>
            <w:vAlign w:val="center"/>
          </w:tcPr>
          <w:p w:rsidR="00975823" w:rsidRPr="00FF4F3F" w:rsidRDefault="00975823" w:rsidP="00EA0BB0">
            <w:pPr>
              <w:rPr>
                <w:rFonts w:ascii="Arial monospaced for SAP" w:hAnsi="Arial monospaced for SAP"/>
                <w:sz w:val="20"/>
                <w:szCs w:val="20"/>
              </w:rPr>
            </w:pPr>
            <w:r w:rsidRPr="00FF4F3F">
              <w:rPr>
                <w:sz w:val="20"/>
                <w:szCs w:val="20"/>
              </w:rPr>
              <w:t>Копии</w:t>
            </w:r>
            <w:r w:rsidRPr="00FF4F3F">
              <w:rPr>
                <w:rFonts w:ascii="Arial monospaced for SAP" w:hAnsi="Arial monospaced for SAP"/>
                <w:sz w:val="20"/>
                <w:szCs w:val="20"/>
              </w:rPr>
              <w:t xml:space="preserve"> </w:t>
            </w:r>
            <w:r w:rsidRPr="00FF4F3F">
              <w:rPr>
                <w:sz w:val="20"/>
                <w:szCs w:val="20"/>
              </w:rPr>
              <w:t>отчетов</w:t>
            </w:r>
            <w:r w:rsidRPr="00FF4F3F">
              <w:rPr>
                <w:rFonts w:ascii="Arial monospaced for SAP" w:hAnsi="Arial monospaced for SAP"/>
                <w:sz w:val="20"/>
                <w:szCs w:val="20"/>
              </w:rPr>
              <w:t xml:space="preserve"> </w:t>
            </w:r>
            <w:r w:rsidRPr="00FF4F3F">
              <w:rPr>
                <w:sz w:val="20"/>
                <w:szCs w:val="20"/>
              </w:rPr>
              <w:t>о</w:t>
            </w:r>
            <w:r w:rsidRPr="00FF4F3F">
              <w:rPr>
                <w:rFonts w:ascii="Arial monospaced for SAP" w:hAnsi="Arial monospaced for SAP"/>
                <w:sz w:val="20"/>
                <w:szCs w:val="20"/>
              </w:rPr>
              <w:t xml:space="preserve"> </w:t>
            </w:r>
            <w:r w:rsidRPr="00FF4F3F">
              <w:rPr>
                <w:sz w:val="20"/>
                <w:szCs w:val="20"/>
              </w:rPr>
              <w:t>прохождении</w:t>
            </w:r>
            <w:r w:rsidRPr="00FF4F3F">
              <w:rPr>
                <w:rFonts w:ascii="Arial monospaced for SAP" w:hAnsi="Arial monospaced for SAP"/>
                <w:sz w:val="20"/>
                <w:szCs w:val="20"/>
              </w:rPr>
              <w:t xml:space="preserve"> </w:t>
            </w:r>
            <w:r w:rsidRPr="00FF4F3F">
              <w:rPr>
                <w:sz w:val="20"/>
                <w:szCs w:val="20"/>
              </w:rPr>
              <w:t>работниками</w:t>
            </w:r>
            <w:r w:rsidRPr="00FF4F3F">
              <w:rPr>
                <w:rFonts w:ascii="Arial monospaced for SAP" w:hAnsi="Arial monospaced for SAP"/>
                <w:sz w:val="20"/>
                <w:szCs w:val="20"/>
              </w:rPr>
              <w:t xml:space="preserve"> </w:t>
            </w:r>
            <w:r w:rsidRPr="00FF4F3F">
              <w:rPr>
                <w:sz w:val="20"/>
                <w:szCs w:val="20"/>
              </w:rPr>
              <w:t>аттестации</w:t>
            </w:r>
            <w:r w:rsidRPr="00FF4F3F">
              <w:rPr>
                <w:rFonts w:ascii="Arial monospaced for SAP" w:hAnsi="Arial monospaced for SAP"/>
                <w:sz w:val="20"/>
                <w:szCs w:val="20"/>
              </w:rPr>
              <w:t xml:space="preserve"> </w:t>
            </w:r>
            <w:r w:rsidRPr="00FF4F3F">
              <w:rPr>
                <w:sz w:val="20"/>
                <w:szCs w:val="20"/>
              </w:rPr>
              <w:t>и</w:t>
            </w:r>
            <w:r w:rsidRPr="00FF4F3F">
              <w:rPr>
                <w:rFonts w:ascii="Arial monospaced for SAP" w:hAnsi="Arial monospaced for SAP"/>
                <w:sz w:val="20"/>
                <w:szCs w:val="20"/>
              </w:rPr>
              <w:t xml:space="preserve"> </w:t>
            </w:r>
            <w:r w:rsidRPr="00FF4F3F">
              <w:rPr>
                <w:sz w:val="20"/>
                <w:szCs w:val="20"/>
              </w:rPr>
              <w:t>копии</w:t>
            </w:r>
            <w:r w:rsidRPr="00FF4F3F">
              <w:rPr>
                <w:rFonts w:ascii="Arial monospaced for SAP" w:hAnsi="Arial monospaced for SAP"/>
                <w:sz w:val="20"/>
                <w:szCs w:val="20"/>
              </w:rPr>
              <w:t xml:space="preserve"> </w:t>
            </w:r>
            <w:r w:rsidRPr="00FF4F3F">
              <w:rPr>
                <w:sz w:val="20"/>
                <w:szCs w:val="20"/>
              </w:rPr>
              <w:t>аттестационных</w:t>
            </w:r>
            <w:r w:rsidRPr="00FF4F3F">
              <w:rPr>
                <w:rFonts w:ascii="Arial monospaced for SAP" w:hAnsi="Arial monospaced for SAP"/>
                <w:sz w:val="20"/>
                <w:szCs w:val="20"/>
              </w:rPr>
              <w:t xml:space="preserve"> </w:t>
            </w:r>
            <w:r w:rsidRPr="00FF4F3F">
              <w:rPr>
                <w:sz w:val="20"/>
                <w:szCs w:val="20"/>
              </w:rPr>
              <w:t>удостоверений</w:t>
            </w:r>
            <w:r w:rsidRPr="00FF4F3F">
              <w:rPr>
                <w:rFonts w:ascii="Arial monospaced for SAP" w:hAnsi="Arial monospaced for SAP"/>
                <w:sz w:val="20"/>
                <w:szCs w:val="20"/>
              </w:rPr>
              <w:t xml:space="preserve"> </w:t>
            </w:r>
            <w:r w:rsidRPr="00FF4F3F">
              <w:rPr>
                <w:sz w:val="20"/>
                <w:szCs w:val="20"/>
              </w:rPr>
              <w:t>сварщиков</w:t>
            </w:r>
          </w:p>
        </w:tc>
        <w:tc>
          <w:tcPr>
            <w:tcW w:w="1559"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sz w:val="20"/>
                <w:szCs w:val="20"/>
              </w:rPr>
              <w:t>чел</w:t>
            </w:r>
            <w:r w:rsidRPr="00975823">
              <w:rPr>
                <w:rFonts w:ascii="Arial monospaced for SAP" w:hAnsi="Arial monospaced for SAP"/>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highlight w:val="green"/>
              </w:rPr>
            </w:pPr>
            <w:r w:rsidRPr="00975823">
              <w:rPr>
                <w:rFonts w:ascii="Arial monospaced for SAP" w:hAnsi="Arial monospaced for SAP"/>
                <w:sz w:val="20"/>
                <w:szCs w:val="20"/>
              </w:rPr>
              <w:t xml:space="preserve">6 </w:t>
            </w:r>
            <w:r w:rsidRPr="00975823">
              <w:rPr>
                <w:sz w:val="20"/>
                <w:szCs w:val="20"/>
              </w:rPr>
              <w:t>и</w:t>
            </w:r>
            <w:r w:rsidRPr="00975823">
              <w:rPr>
                <w:rFonts w:ascii="Arial monospaced for SAP" w:hAnsi="Arial monospaced for SAP"/>
                <w:sz w:val="20"/>
                <w:szCs w:val="20"/>
              </w:rPr>
              <w:t xml:space="preserve"> </w:t>
            </w:r>
            <w:r w:rsidRPr="00975823">
              <w:rPr>
                <w:sz w:val="20"/>
                <w:szCs w:val="20"/>
              </w:rPr>
              <w:t>более</w:t>
            </w:r>
          </w:p>
        </w:tc>
      </w:tr>
      <w:tr w:rsidR="00975823" w:rsidRPr="00234ABD" w:rsidTr="00FF4F3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5.3</w:t>
            </w:r>
          </w:p>
        </w:tc>
        <w:tc>
          <w:tcPr>
            <w:tcW w:w="3686"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autoSpaceDE w:val="0"/>
              <w:jc w:val="both"/>
              <w:rPr>
                <w:rFonts w:ascii="Arial monospaced for SAP" w:hAnsi="Arial monospaced for SAP"/>
                <w:sz w:val="20"/>
                <w:szCs w:val="20"/>
              </w:rPr>
            </w:pPr>
            <w:r w:rsidRPr="00975823">
              <w:rPr>
                <w:rFonts w:cs="Arial"/>
                <w:sz w:val="20"/>
                <w:szCs w:val="20"/>
              </w:rPr>
              <w:t>Наличие</w:t>
            </w:r>
            <w:r w:rsidRPr="00975823">
              <w:rPr>
                <w:rFonts w:ascii="Arial monospaced for SAP" w:hAnsi="Arial monospaced for SAP" w:cs="Arial"/>
                <w:sz w:val="20"/>
                <w:szCs w:val="20"/>
              </w:rPr>
              <w:t xml:space="preserve"> </w:t>
            </w:r>
            <w:r w:rsidRPr="00975823">
              <w:rPr>
                <w:rFonts w:cs="Arial"/>
                <w:sz w:val="20"/>
                <w:szCs w:val="20"/>
              </w:rPr>
              <w:t>в</w:t>
            </w:r>
            <w:r w:rsidRPr="00975823">
              <w:rPr>
                <w:rFonts w:ascii="Arial monospaced for SAP" w:hAnsi="Arial monospaced for SAP" w:cs="Arial"/>
                <w:sz w:val="20"/>
                <w:szCs w:val="20"/>
              </w:rPr>
              <w:t xml:space="preserve"> </w:t>
            </w:r>
            <w:r w:rsidRPr="00975823">
              <w:rPr>
                <w:rFonts w:cs="Arial"/>
                <w:sz w:val="20"/>
                <w:szCs w:val="20"/>
              </w:rPr>
              <w:t>организации</w:t>
            </w:r>
            <w:r w:rsidRPr="00975823">
              <w:rPr>
                <w:rFonts w:ascii="Arial monospaced for SAP" w:hAnsi="Arial monospaced for SAP" w:cs="Arial"/>
                <w:sz w:val="20"/>
                <w:szCs w:val="20"/>
              </w:rPr>
              <w:t xml:space="preserve"> </w:t>
            </w:r>
            <w:r w:rsidRPr="00975823">
              <w:rPr>
                <w:rFonts w:cs="Arial"/>
                <w:sz w:val="20"/>
                <w:szCs w:val="20"/>
              </w:rPr>
              <w:t>специалистов</w:t>
            </w:r>
            <w:r w:rsidRPr="00975823">
              <w:rPr>
                <w:rFonts w:ascii="Arial monospaced for SAP" w:hAnsi="Arial monospaced for SAP" w:cs="Arial"/>
                <w:sz w:val="20"/>
                <w:szCs w:val="20"/>
              </w:rPr>
              <w:t xml:space="preserve"> </w:t>
            </w:r>
            <w:r w:rsidRPr="00975823">
              <w:rPr>
                <w:rFonts w:cs="Arial"/>
                <w:sz w:val="20"/>
                <w:szCs w:val="20"/>
              </w:rPr>
              <w:t>сварочного</w:t>
            </w:r>
            <w:r w:rsidRPr="00975823">
              <w:rPr>
                <w:rFonts w:ascii="Arial monospaced for SAP" w:hAnsi="Arial monospaced for SAP" w:cs="Arial"/>
                <w:sz w:val="20"/>
                <w:szCs w:val="20"/>
              </w:rPr>
              <w:t xml:space="preserve"> </w:t>
            </w:r>
            <w:r w:rsidRPr="00975823">
              <w:rPr>
                <w:rFonts w:cs="Arial"/>
                <w:sz w:val="20"/>
                <w:szCs w:val="20"/>
              </w:rPr>
              <w:t>производства</w:t>
            </w:r>
            <w:r w:rsidRPr="00975823">
              <w:rPr>
                <w:rFonts w:ascii="Arial monospaced for SAP" w:hAnsi="Arial monospaced for SAP" w:cs="Arial"/>
                <w:sz w:val="20"/>
                <w:szCs w:val="20"/>
              </w:rPr>
              <w:t xml:space="preserve"> </w:t>
            </w:r>
            <w:r w:rsidRPr="00975823">
              <w:rPr>
                <w:rFonts w:ascii="Arial monospaced for SAP" w:hAnsi="Arial monospaced for SAP"/>
                <w:sz w:val="20"/>
                <w:szCs w:val="20"/>
              </w:rPr>
              <w:t>II</w:t>
            </w:r>
            <w:r w:rsidRPr="00975823">
              <w:rPr>
                <w:rFonts w:ascii="Arial monospaced for SAP" w:hAnsi="Arial monospaced for SAP" w:cs="Arial"/>
                <w:sz w:val="20"/>
                <w:szCs w:val="20"/>
              </w:rPr>
              <w:t xml:space="preserve"> </w:t>
            </w:r>
            <w:r w:rsidRPr="00975823">
              <w:rPr>
                <w:rFonts w:cs="Arial"/>
                <w:sz w:val="20"/>
                <w:szCs w:val="20"/>
              </w:rPr>
              <w:t>уровня</w:t>
            </w:r>
            <w:r w:rsidRPr="00975823">
              <w:rPr>
                <w:rFonts w:ascii="Arial monospaced for SAP" w:hAnsi="Arial monospaced for SAP" w:cs="Arial"/>
                <w:sz w:val="20"/>
                <w:szCs w:val="20"/>
              </w:rPr>
              <w:t xml:space="preserve"> (</w:t>
            </w:r>
            <w:r w:rsidRPr="00975823">
              <w:rPr>
                <w:rFonts w:cs="Arial"/>
                <w:sz w:val="20"/>
                <w:szCs w:val="20"/>
              </w:rPr>
              <w:t>руководители</w:t>
            </w:r>
            <w:r w:rsidRPr="00975823">
              <w:rPr>
                <w:rFonts w:ascii="Arial monospaced for SAP" w:hAnsi="Arial monospaced for SAP" w:cs="Arial"/>
                <w:sz w:val="20"/>
                <w:szCs w:val="20"/>
              </w:rPr>
              <w:t xml:space="preserve"> </w:t>
            </w:r>
            <w:r w:rsidRPr="00975823">
              <w:rPr>
                <w:rFonts w:cs="Arial"/>
                <w:sz w:val="20"/>
                <w:szCs w:val="20"/>
              </w:rPr>
              <w:t>сварочных</w:t>
            </w:r>
            <w:r w:rsidRPr="00975823">
              <w:rPr>
                <w:rFonts w:ascii="Arial monospaced for SAP" w:hAnsi="Arial monospaced for SAP" w:cs="Arial"/>
                <w:sz w:val="20"/>
                <w:szCs w:val="20"/>
              </w:rPr>
              <w:t xml:space="preserve"> </w:t>
            </w:r>
            <w:r w:rsidRPr="00975823">
              <w:rPr>
                <w:rFonts w:cs="Arial"/>
                <w:sz w:val="20"/>
                <w:szCs w:val="20"/>
              </w:rPr>
              <w:t>работ</w:t>
            </w:r>
            <w:r w:rsidRPr="00975823">
              <w:rPr>
                <w:rFonts w:ascii="Arial monospaced for SAP" w:hAnsi="Arial monospaced for SAP" w:cs="Arial"/>
                <w:sz w:val="20"/>
                <w:szCs w:val="20"/>
              </w:rPr>
              <w:t xml:space="preserve">) </w:t>
            </w:r>
          </w:p>
        </w:tc>
        <w:tc>
          <w:tcPr>
            <w:tcW w:w="2693" w:type="dxa"/>
            <w:tcBorders>
              <w:top w:val="single" w:sz="4" w:space="0" w:color="000000"/>
              <w:left w:val="single" w:sz="4" w:space="0" w:color="000000"/>
              <w:bottom w:val="single" w:sz="4" w:space="0" w:color="000000"/>
            </w:tcBorders>
            <w:shd w:val="clear" w:color="auto" w:fill="auto"/>
            <w:vAlign w:val="center"/>
          </w:tcPr>
          <w:p w:rsidR="00975823" w:rsidRPr="00FF4F3F" w:rsidRDefault="00975823" w:rsidP="00EA0BB0">
            <w:pPr>
              <w:rPr>
                <w:rFonts w:ascii="Arial monospaced for SAP" w:hAnsi="Arial monospaced for SAP"/>
                <w:sz w:val="20"/>
                <w:szCs w:val="20"/>
              </w:rPr>
            </w:pPr>
            <w:r w:rsidRPr="00FF4F3F">
              <w:rPr>
                <w:sz w:val="20"/>
                <w:szCs w:val="20"/>
              </w:rPr>
              <w:t>Копии</w:t>
            </w:r>
            <w:r w:rsidRPr="00FF4F3F">
              <w:rPr>
                <w:rFonts w:ascii="Arial monospaced for SAP" w:hAnsi="Arial monospaced for SAP"/>
                <w:sz w:val="20"/>
                <w:szCs w:val="20"/>
              </w:rPr>
              <w:t xml:space="preserve"> </w:t>
            </w:r>
            <w:r w:rsidRPr="00FF4F3F">
              <w:rPr>
                <w:sz w:val="20"/>
                <w:szCs w:val="20"/>
              </w:rPr>
              <w:t>отчетов</w:t>
            </w:r>
            <w:r w:rsidRPr="00FF4F3F">
              <w:rPr>
                <w:rFonts w:ascii="Arial monospaced for SAP" w:hAnsi="Arial monospaced for SAP"/>
                <w:sz w:val="20"/>
                <w:szCs w:val="20"/>
              </w:rPr>
              <w:t xml:space="preserve"> </w:t>
            </w:r>
            <w:r w:rsidRPr="00FF4F3F">
              <w:rPr>
                <w:sz w:val="20"/>
                <w:szCs w:val="20"/>
              </w:rPr>
              <w:t>о</w:t>
            </w:r>
            <w:r w:rsidRPr="00FF4F3F">
              <w:rPr>
                <w:rFonts w:ascii="Arial monospaced for SAP" w:hAnsi="Arial monospaced for SAP"/>
                <w:sz w:val="20"/>
                <w:szCs w:val="20"/>
              </w:rPr>
              <w:t xml:space="preserve"> </w:t>
            </w:r>
            <w:r w:rsidRPr="00FF4F3F">
              <w:rPr>
                <w:sz w:val="20"/>
                <w:szCs w:val="20"/>
              </w:rPr>
              <w:t>прохождении</w:t>
            </w:r>
            <w:r w:rsidRPr="00FF4F3F">
              <w:rPr>
                <w:rFonts w:ascii="Arial monospaced for SAP" w:hAnsi="Arial monospaced for SAP"/>
                <w:sz w:val="20"/>
                <w:szCs w:val="20"/>
              </w:rPr>
              <w:t xml:space="preserve"> </w:t>
            </w:r>
            <w:r w:rsidRPr="00FF4F3F">
              <w:rPr>
                <w:sz w:val="20"/>
                <w:szCs w:val="20"/>
              </w:rPr>
              <w:t>работниками</w:t>
            </w:r>
            <w:r w:rsidRPr="00FF4F3F">
              <w:rPr>
                <w:rFonts w:ascii="Arial monospaced for SAP" w:hAnsi="Arial monospaced for SAP"/>
                <w:sz w:val="20"/>
                <w:szCs w:val="20"/>
              </w:rPr>
              <w:t xml:space="preserve"> </w:t>
            </w:r>
            <w:r w:rsidRPr="00FF4F3F">
              <w:rPr>
                <w:sz w:val="20"/>
                <w:szCs w:val="20"/>
              </w:rPr>
              <w:t>аттестации</w:t>
            </w:r>
            <w:r w:rsidRPr="00FF4F3F">
              <w:rPr>
                <w:rFonts w:ascii="Arial monospaced for SAP" w:hAnsi="Arial monospaced for SAP"/>
                <w:sz w:val="20"/>
                <w:szCs w:val="20"/>
              </w:rPr>
              <w:t xml:space="preserve"> </w:t>
            </w:r>
          </w:p>
        </w:tc>
        <w:tc>
          <w:tcPr>
            <w:tcW w:w="1559"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sz w:val="20"/>
                <w:szCs w:val="20"/>
              </w:rPr>
              <w:t>чел</w:t>
            </w:r>
            <w:r w:rsidRPr="00975823">
              <w:rPr>
                <w:rFonts w:ascii="Arial monospaced for SAP" w:hAnsi="Arial monospaced for SAP"/>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highlight w:val="green"/>
              </w:rPr>
            </w:pPr>
            <w:r w:rsidRPr="00975823">
              <w:rPr>
                <w:rFonts w:ascii="Arial monospaced for SAP" w:hAnsi="Arial monospaced for SAP"/>
                <w:sz w:val="20"/>
                <w:szCs w:val="20"/>
              </w:rPr>
              <w:t xml:space="preserve">2 </w:t>
            </w:r>
            <w:r w:rsidRPr="00975823">
              <w:rPr>
                <w:sz w:val="20"/>
                <w:szCs w:val="20"/>
              </w:rPr>
              <w:t>и</w:t>
            </w:r>
            <w:r w:rsidRPr="00975823">
              <w:rPr>
                <w:rFonts w:ascii="Arial monospaced for SAP" w:hAnsi="Arial monospaced for SAP"/>
                <w:sz w:val="20"/>
                <w:szCs w:val="20"/>
              </w:rPr>
              <w:t xml:space="preserve"> </w:t>
            </w:r>
            <w:r w:rsidRPr="00975823">
              <w:rPr>
                <w:sz w:val="20"/>
                <w:szCs w:val="20"/>
              </w:rPr>
              <w:t>более</w:t>
            </w:r>
          </w:p>
        </w:tc>
      </w:tr>
      <w:tr w:rsidR="00975823" w:rsidRPr="00890F15" w:rsidTr="00FF4F3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5.4</w:t>
            </w:r>
          </w:p>
        </w:tc>
        <w:tc>
          <w:tcPr>
            <w:tcW w:w="3686" w:type="dxa"/>
            <w:tcBorders>
              <w:top w:val="single" w:sz="4" w:space="0" w:color="000000"/>
              <w:left w:val="single" w:sz="4" w:space="0" w:color="000000"/>
              <w:bottom w:val="single" w:sz="4" w:space="0" w:color="000000"/>
            </w:tcBorders>
            <w:shd w:val="clear" w:color="auto" w:fill="auto"/>
          </w:tcPr>
          <w:p w:rsidR="00975823" w:rsidRPr="00975823" w:rsidRDefault="00975823" w:rsidP="00EA0BB0">
            <w:pPr>
              <w:jc w:val="both"/>
              <w:rPr>
                <w:rFonts w:ascii="Arial monospaced for SAP" w:hAnsi="Arial monospaced for SAP"/>
                <w:color w:val="0070C0"/>
                <w:sz w:val="20"/>
                <w:szCs w:val="20"/>
              </w:rPr>
            </w:pPr>
            <w:r w:rsidRPr="00975823">
              <w:rPr>
                <w:sz w:val="20"/>
                <w:szCs w:val="20"/>
              </w:rPr>
              <w:t>Наличие</w:t>
            </w:r>
            <w:r w:rsidRPr="00975823">
              <w:rPr>
                <w:rFonts w:ascii="Arial monospaced for SAP" w:hAnsi="Arial monospaced for SAP"/>
                <w:sz w:val="20"/>
                <w:szCs w:val="20"/>
              </w:rPr>
              <w:t xml:space="preserve"> </w:t>
            </w:r>
            <w:r w:rsidRPr="00975823">
              <w:rPr>
                <w:sz w:val="20"/>
                <w:szCs w:val="20"/>
              </w:rPr>
              <w:t>ответственных</w:t>
            </w:r>
            <w:r w:rsidRPr="00975823">
              <w:rPr>
                <w:rFonts w:ascii="Arial monospaced for SAP" w:hAnsi="Arial monospaced for SAP"/>
                <w:sz w:val="20"/>
                <w:szCs w:val="20"/>
              </w:rPr>
              <w:t xml:space="preserve"> </w:t>
            </w:r>
            <w:r w:rsidRPr="00975823">
              <w:rPr>
                <w:sz w:val="20"/>
                <w:szCs w:val="20"/>
              </w:rPr>
              <w:t>за</w:t>
            </w:r>
            <w:r w:rsidRPr="00975823">
              <w:rPr>
                <w:rFonts w:ascii="Arial monospaced for SAP" w:hAnsi="Arial monospaced for SAP"/>
                <w:sz w:val="20"/>
                <w:szCs w:val="20"/>
              </w:rPr>
              <w:t xml:space="preserve"> </w:t>
            </w:r>
            <w:r w:rsidRPr="00975823">
              <w:rPr>
                <w:sz w:val="20"/>
                <w:szCs w:val="20"/>
              </w:rPr>
              <w:t>организацию</w:t>
            </w:r>
            <w:r w:rsidRPr="00975823">
              <w:rPr>
                <w:rFonts w:ascii="Arial monospaced for SAP" w:hAnsi="Arial monospaced for SAP"/>
                <w:sz w:val="20"/>
                <w:szCs w:val="20"/>
              </w:rPr>
              <w:t xml:space="preserve"> </w:t>
            </w:r>
            <w:r w:rsidRPr="00975823">
              <w:rPr>
                <w:sz w:val="20"/>
                <w:szCs w:val="20"/>
              </w:rPr>
              <w:t>и</w:t>
            </w:r>
            <w:r w:rsidRPr="00975823">
              <w:rPr>
                <w:rFonts w:ascii="Arial monospaced for SAP" w:hAnsi="Arial monospaced for SAP"/>
                <w:sz w:val="20"/>
                <w:szCs w:val="20"/>
              </w:rPr>
              <w:t xml:space="preserve"> </w:t>
            </w:r>
            <w:r w:rsidRPr="00975823">
              <w:rPr>
                <w:sz w:val="20"/>
                <w:szCs w:val="20"/>
              </w:rPr>
              <w:t>проведение</w:t>
            </w:r>
            <w:r w:rsidRPr="00975823">
              <w:rPr>
                <w:rFonts w:ascii="Arial monospaced for SAP" w:hAnsi="Arial monospaced for SAP"/>
                <w:sz w:val="20"/>
                <w:szCs w:val="20"/>
              </w:rPr>
              <w:t xml:space="preserve">  </w:t>
            </w:r>
            <w:r w:rsidRPr="00975823">
              <w:rPr>
                <w:sz w:val="20"/>
                <w:szCs w:val="20"/>
              </w:rPr>
              <w:t>Работ</w:t>
            </w:r>
            <w:r w:rsidRPr="00975823">
              <w:rPr>
                <w:rFonts w:ascii="Arial monospaced for SAP" w:hAnsi="Arial monospaced for SAP"/>
                <w:sz w:val="20"/>
                <w:szCs w:val="20"/>
              </w:rPr>
              <w:t xml:space="preserve"> </w:t>
            </w:r>
            <w:r w:rsidRPr="00975823">
              <w:rPr>
                <w:sz w:val="20"/>
                <w:szCs w:val="20"/>
              </w:rPr>
              <w:t>повышенной</w:t>
            </w:r>
            <w:r w:rsidRPr="00975823">
              <w:rPr>
                <w:rFonts w:ascii="Arial monospaced for SAP" w:hAnsi="Arial monospaced for SAP"/>
                <w:sz w:val="20"/>
                <w:szCs w:val="20"/>
              </w:rPr>
              <w:t xml:space="preserve"> </w:t>
            </w:r>
            <w:r w:rsidRPr="00975823">
              <w:rPr>
                <w:sz w:val="20"/>
                <w:szCs w:val="20"/>
              </w:rPr>
              <w:t>опасности</w:t>
            </w:r>
            <w:r w:rsidRPr="00975823">
              <w:rPr>
                <w:rFonts w:ascii="Arial monospaced for SAP" w:hAnsi="Arial monospaced for SAP"/>
                <w:sz w:val="20"/>
                <w:szCs w:val="20"/>
              </w:rPr>
              <w:t xml:space="preserve"> </w:t>
            </w:r>
            <w:r w:rsidRPr="00975823">
              <w:rPr>
                <w:sz w:val="20"/>
                <w:szCs w:val="20"/>
              </w:rPr>
              <w:t>из</w:t>
            </w:r>
            <w:r w:rsidRPr="00975823">
              <w:rPr>
                <w:rFonts w:ascii="Arial monospaced for SAP" w:hAnsi="Arial monospaced for SAP"/>
                <w:sz w:val="20"/>
                <w:szCs w:val="20"/>
              </w:rPr>
              <w:t xml:space="preserve"> </w:t>
            </w:r>
            <w:r w:rsidRPr="00975823">
              <w:rPr>
                <w:sz w:val="20"/>
                <w:szCs w:val="20"/>
              </w:rPr>
              <w:t>числа</w:t>
            </w:r>
            <w:r w:rsidRPr="00975823">
              <w:rPr>
                <w:rFonts w:ascii="Arial monospaced for SAP" w:hAnsi="Arial monospaced for SAP"/>
                <w:sz w:val="20"/>
                <w:szCs w:val="20"/>
              </w:rPr>
              <w:t xml:space="preserve"> </w:t>
            </w:r>
            <w:r w:rsidRPr="00975823">
              <w:rPr>
                <w:sz w:val="20"/>
                <w:szCs w:val="20"/>
              </w:rPr>
              <w:t>ИТР</w:t>
            </w:r>
            <w:r w:rsidRPr="00975823">
              <w:rPr>
                <w:rFonts w:ascii="Arial monospaced for SAP" w:hAnsi="Arial monospaced for SAP"/>
                <w:sz w:val="20"/>
                <w:szCs w:val="20"/>
              </w:rPr>
              <w:t xml:space="preserve"> </w:t>
            </w:r>
            <w:r w:rsidRPr="00975823">
              <w:rPr>
                <w:sz w:val="20"/>
                <w:szCs w:val="20"/>
              </w:rPr>
              <w:t>подрядных</w:t>
            </w:r>
            <w:r w:rsidRPr="00975823">
              <w:rPr>
                <w:rFonts w:ascii="Arial monospaced for SAP" w:hAnsi="Arial monospaced for SAP"/>
                <w:sz w:val="20"/>
                <w:szCs w:val="20"/>
              </w:rPr>
              <w:t xml:space="preserve"> </w:t>
            </w:r>
            <w:r w:rsidRPr="00975823">
              <w:rPr>
                <w:sz w:val="20"/>
                <w:szCs w:val="20"/>
              </w:rPr>
              <w:t>организаций</w:t>
            </w:r>
            <w:r w:rsidRPr="00975823">
              <w:rPr>
                <w:rFonts w:ascii="Arial monospaced for SAP" w:hAnsi="Arial monospaced for SAP"/>
                <w:sz w:val="20"/>
                <w:szCs w:val="20"/>
              </w:rPr>
              <w:t xml:space="preserve">, </w:t>
            </w:r>
            <w:r w:rsidRPr="00975823">
              <w:rPr>
                <w:sz w:val="20"/>
                <w:szCs w:val="20"/>
              </w:rPr>
              <w:t>аттестованных</w:t>
            </w:r>
            <w:r w:rsidRPr="00975823">
              <w:rPr>
                <w:rFonts w:ascii="Arial monospaced for SAP" w:hAnsi="Arial monospaced for SAP"/>
                <w:sz w:val="20"/>
                <w:szCs w:val="20"/>
              </w:rPr>
              <w:t xml:space="preserve"> </w:t>
            </w:r>
            <w:r w:rsidRPr="00975823">
              <w:rPr>
                <w:sz w:val="20"/>
                <w:szCs w:val="20"/>
              </w:rPr>
              <w:t>в</w:t>
            </w:r>
            <w:r w:rsidRPr="00975823">
              <w:rPr>
                <w:rFonts w:ascii="Arial monospaced for SAP" w:hAnsi="Arial monospaced for SAP"/>
                <w:sz w:val="20"/>
                <w:szCs w:val="20"/>
              </w:rPr>
              <w:t xml:space="preserve"> </w:t>
            </w:r>
            <w:r w:rsidRPr="00975823">
              <w:rPr>
                <w:sz w:val="20"/>
                <w:szCs w:val="20"/>
              </w:rPr>
              <w:t>области</w:t>
            </w:r>
            <w:r w:rsidRPr="00975823">
              <w:rPr>
                <w:rFonts w:ascii="Arial monospaced for SAP" w:hAnsi="Arial monospaced for SAP"/>
                <w:sz w:val="20"/>
                <w:szCs w:val="20"/>
              </w:rPr>
              <w:t xml:space="preserve"> </w:t>
            </w:r>
            <w:r w:rsidRPr="00975823">
              <w:rPr>
                <w:sz w:val="20"/>
                <w:szCs w:val="20"/>
              </w:rPr>
              <w:t>промышленной</w:t>
            </w:r>
            <w:r w:rsidRPr="00975823">
              <w:rPr>
                <w:rFonts w:ascii="Arial monospaced for SAP" w:hAnsi="Arial monospaced for SAP"/>
                <w:sz w:val="20"/>
                <w:szCs w:val="20"/>
              </w:rPr>
              <w:t xml:space="preserve"> </w:t>
            </w:r>
            <w:r w:rsidRPr="00975823">
              <w:rPr>
                <w:sz w:val="20"/>
                <w:szCs w:val="20"/>
              </w:rPr>
              <w:t>безопасности</w:t>
            </w:r>
            <w:r w:rsidRPr="00975823">
              <w:rPr>
                <w:rFonts w:ascii="Arial monospaced for SAP" w:hAnsi="Arial monospaced for SAP"/>
                <w:sz w:val="20"/>
                <w:szCs w:val="20"/>
              </w:rPr>
              <w:t xml:space="preserve"> </w:t>
            </w:r>
            <w:r w:rsidRPr="00975823">
              <w:rPr>
                <w:sz w:val="20"/>
                <w:szCs w:val="20"/>
              </w:rPr>
              <w:t>для</w:t>
            </w:r>
            <w:r w:rsidRPr="00975823">
              <w:rPr>
                <w:rFonts w:ascii="Arial monospaced for SAP" w:hAnsi="Arial monospaced for SAP"/>
                <w:sz w:val="20"/>
                <w:szCs w:val="20"/>
              </w:rPr>
              <w:t xml:space="preserve"> </w:t>
            </w:r>
            <w:r w:rsidRPr="00975823">
              <w:rPr>
                <w:sz w:val="20"/>
                <w:szCs w:val="20"/>
              </w:rPr>
              <w:t>осуществления</w:t>
            </w:r>
            <w:r w:rsidRPr="00975823">
              <w:rPr>
                <w:rFonts w:ascii="Arial monospaced for SAP" w:hAnsi="Arial monospaced for SAP"/>
                <w:sz w:val="20"/>
                <w:szCs w:val="20"/>
              </w:rPr>
              <w:t xml:space="preserve"> </w:t>
            </w:r>
            <w:r w:rsidRPr="00975823">
              <w:rPr>
                <w:sz w:val="20"/>
                <w:szCs w:val="20"/>
              </w:rPr>
              <w:t>деятельности</w:t>
            </w:r>
            <w:r w:rsidRPr="00975823">
              <w:rPr>
                <w:rFonts w:ascii="Arial monospaced for SAP" w:hAnsi="Arial monospaced for SAP"/>
                <w:sz w:val="20"/>
                <w:szCs w:val="20"/>
              </w:rPr>
              <w:t xml:space="preserve"> </w:t>
            </w:r>
            <w:r w:rsidRPr="00975823">
              <w:rPr>
                <w:sz w:val="20"/>
                <w:szCs w:val="20"/>
              </w:rPr>
              <w:t>на</w:t>
            </w:r>
            <w:r w:rsidRPr="00975823">
              <w:rPr>
                <w:rFonts w:ascii="Arial monospaced for SAP" w:hAnsi="Arial monospaced for SAP"/>
                <w:sz w:val="20"/>
                <w:szCs w:val="20"/>
              </w:rPr>
              <w:t xml:space="preserve"> </w:t>
            </w:r>
            <w:r w:rsidRPr="00975823">
              <w:rPr>
                <w:sz w:val="20"/>
                <w:szCs w:val="20"/>
              </w:rPr>
              <w:t>опасных</w:t>
            </w:r>
            <w:r w:rsidRPr="00975823">
              <w:rPr>
                <w:rFonts w:ascii="Arial monospaced for SAP" w:hAnsi="Arial monospaced for SAP"/>
                <w:sz w:val="20"/>
                <w:szCs w:val="20"/>
              </w:rPr>
              <w:t xml:space="preserve"> </w:t>
            </w:r>
            <w:r w:rsidRPr="00975823">
              <w:rPr>
                <w:sz w:val="20"/>
                <w:szCs w:val="20"/>
              </w:rPr>
              <w:t>производственных</w:t>
            </w:r>
            <w:r w:rsidRPr="00975823">
              <w:rPr>
                <w:rFonts w:ascii="Arial monospaced for SAP" w:hAnsi="Arial monospaced for SAP"/>
                <w:sz w:val="20"/>
                <w:szCs w:val="20"/>
              </w:rPr>
              <w:t xml:space="preserve"> </w:t>
            </w:r>
            <w:r w:rsidRPr="00975823">
              <w:rPr>
                <w:sz w:val="20"/>
                <w:szCs w:val="20"/>
              </w:rPr>
              <w:t>объектах</w:t>
            </w:r>
            <w:r w:rsidRPr="00975823">
              <w:rPr>
                <w:rFonts w:ascii="Arial monospaced for SAP" w:hAnsi="Arial monospaced for SAP"/>
                <w:sz w:val="20"/>
                <w:szCs w:val="20"/>
              </w:rPr>
              <w:t xml:space="preserve"> </w:t>
            </w:r>
            <w:r w:rsidRPr="00975823">
              <w:rPr>
                <w:sz w:val="20"/>
                <w:szCs w:val="20"/>
              </w:rPr>
              <w:t>в</w:t>
            </w:r>
            <w:r w:rsidRPr="00975823">
              <w:rPr>
                <w:rFonts w:ascii="Arial monospaced for SAP" w:hAnsi="Arial monospaced for SAP"/>
                <w:sz w:val="20"/>
                <w:szCs w:val="20"/>
              </w:rPr>
              <w:t xml:space="preserve"> </w:t>
            </w:r>
            <w:r w:rsidRPr="00975823">
              <w:rPr>
                <w:sz w:val="20"/>
                <w:szCs w:val="20"/>
              </w:rPr>
              <w:t>объеме</w:t>
            </w:r>
            <w:r w:rsidRPr="00975823">
              <w:rPr>
                <w:rFonts w:ascii="Arial monospaced for SAP" w:hAnsi="Arial monospaced for SAP"/>
                <w:sz w:val="20"/>
                <w:szCs w:val="20"/>
              </w:rPr>
              <w:t xml:space="preserve"> </w:t>
            </w:r>
            <w:r w:rsidRPr="00975823">
              <w:rPr>
                <w:sz w:val="20"/>
                <w:szCs w:val="20"/>
              </w:rPr>
              <w:t>категориий</w:t>
            </w:r>
            <w:r w:rsidRPr="00975823">
              <w:rPr>
                <w:rFonts w:ascii="Arial monospaced for SAP" w:hAnsi="Arial monospaced for SAP"/>
                <w:sz w:val="20"/>
                <w:szCs w:val="20"/>
              </w:rPr>
              <w:t xml:space="preserve"> </w:t>
            </w:r>
            <w:r w:rsidRPr="00975823">
              <w:rPr>
                <w:sz w:val="20"/>
                <w:szCs w:val="20"/>
              </w:rPr>
              <w:t>А</w:t>
            </w:r>
            <w:r w:rsidRPr="00975823">
              <w:rPr>
                <w:rFonts w:ascii="Arial monospaced for SAP" w:hAnsi="Arial monospaced for SAP"/>
                <w:sz w:val="20"/>
                <w:szCs w:val="20"/>
                <w:vertAlign w:val="subscript"/>
              </w:rPr>
              <w:t>1</w:t>
            </w:r>
            <w:r w:rsidRPr="00975823">
              <w:rPr>
                <w:rFonts w:ascii="Arial monospaced for SAP" w:hAnsi="Arial monospaced for SAP"/>
                <w:sz w:val="20"/>
                <w:szCs w:val="20"/>
              </w:rPr>
              <w:t xml:space="preserve">, </w:t>
            </w:r>
            <w:r w:rsidRPr="00975823">
              <w:rPr>
                <w:sz w:val="20"/>
                <w:szCs w:val="20"/>
              </w:rPr>
              <w:t>Б</w:t>
            </w:r>
            <w:r w:rsidRPr="00975823">
              <w:rPr>
                <w:rFonts w:ascii="Arial monospaced for SAP" w:hAnsi="Arial monospaced for SAP"/>
                <w:sz w:val="20"/>
                <w:szCs w:val="20"/>
                <w:vertAlign w:val="subscript"/>
              </w:rPr>
              <w:t>1.17.</w:t>
            </w:r>
          </w:p>
        </w:tc>
        <w:tc>
          <w:tcPr>
            <w:tcW w:w="2693" w:type="dxa"/>
            <w:tcBorders>
              <w:top w:val="single" w:sz="4" w:space="0" w:color="000000"/>
              <w:left w:val="single" w:sz="4" w:space="0" w:color="000000"/>
              <w:bottom w:val="single" w:sz="4" w:space="0" w:color="000000"/>
            </w:tcBorders>
            <w:shd w:val="clear" w:color="auto" w:fill="auto"/>
            <w:vAlign w:val="center"/>
          </w:tcPr>
          <w:p w:rsidR="00975823" w:rsidRPr="00FF4F3F" w:rsidRDefault="00975823" w:rsidP="00571363">
            <w:pPr>
              <w:rPr>
                <w:rFonts w:ascii="Arial monospaced for SAP" w:hAnsi="Arial monospaced for SAP"/>
                <w:sz w:val="20"/>
                <w:szCs w:val="20"/>
              </w:rPr>
            </w:pPr>
            <w:r w:rsidRPr="00FF4F3F">
              <w:rPr>
                <w:sz w:val="20"/>
                <w:szCs w:val="20"/>
              </w:rPr>
              <w:t>Копии</w:t>
            </w:r>
            <w:r w:rsidRPr="00FF4F3F">
              <w:rPr>
                <w:rFonts w:ascii="Arial monospaced for SAP" w:hAnsi="Arial monospaced for SAP"/>
                <w:sz w:val="20"/>
                <w:szCs w:val="20"/>
              </w:rPr>
              <w:t xml:space="preserve"> </w:t>
            </w:r>
            <w:r w:rsidRPr="00FF4F3F">
              <w:rPr>
                <w:sz w:val="20"/>
                <w:szCs w:val="20"/>
              </w:rPr>
              <w:t>свидетельств</w:t>
            </w:r>
            <w:r w:rsidRPr="00FF4F3F">
              <w:rPr>
                <w:rFonts w:ascii="Arial monospaced for SAP" w:hAnsi="Arial monospaced for SAP"/>
                <w:sz w:val="20"/>
                <w:szCs w:val="20"/>
              </w:rPr>
              <w:t xml:space="preserve"> </w:t>
            </w:r>
            <w:r w:rsidRPr="00FF4F3F">
              <w:rPr>
                <w:sz w:val="20"/>
                <w:szCs w:val="20"/>
              </w:rPr>
              <w:t>и</w:t>
            </w:r>
            <w:r w:rsidRPr="00FF4F3F">
              <w:rPr>
                <w:rFonts w:ascii="Arial monospaced for SAP" w:hAnsi="Arial monospaced for SAP"/>
                <w:sz w:val="20"/>
                <w:szCs w:val="20"/>
              </w:rPr>
              <w:t xml:space="preserve"> </w:t>
            </w:r>
            <w:r w:rsidRPr="00FF4F3F">
              <w:rPr>
                <w:sz w:val="20"/>
                <w:szCs w:val="20"/>
              </w:rPr>
              <w:t>протоколов</w:t>
            </w:r>
            <w:r w:rsidRPr="00FF4F3F">
              <w:rPr>
                <w:rFonts w:ascii="Arial monospaced for SAP" w:hAnsi="Arial monospaced for SAP"/>
                <w:sz w:val="20"/>
                <w:szCs w:val="20"/>
              </w:rPr>
              <w:t xml:space="preserve"> </w:t>
            </w:r>
            <w:r w:rsidRPr="00FF4F3F">
              <w:rPr>
                <w:sz w:val="20"/>
                <w:szCs w:val="20"/>
              </w:rPr>
              <w:t>комиссий</w:t>
            </w:r>
            <w:r w:rsidRPr="00FF4F3F">
              <w:rPr>
                <w:rFonts w:ascii="Arial monospaced for SAP" w:hAnsi="Arial monospaced for SAP"/>
                <w:sz w:val="20"/>
                <w:szCs w:val="20"/>
              </w:rPr>
              <w:t xml:space="preserve"> </w:t>
            </w:r>
            <w:r w:rsidRPr="00FF4F3F">
              <w:rPr>
                <w:sz w:val="20"/>
                <w:szCs w:val="20"/>
              </w:rPr>
              <w:t>об</w:t>
            </w:r>
            <w:r w:rsidRPr="00FF4F3F">
              <w:rPr>
                <w:rFonts w:ascii="Arial monospaced for SAP" w:hAnsi="Arial monospaced for SAP"/>
                <w:sz w:val="20"/>
                <w:szCs w:val="20"/>
              </w:rPr>
              <w:t xml:space="preserve"> </w:t>
            </w:r>
            <w:r w:rsidRPr="00FF4F3F">
              <w:rPr>
                <w:sz w:val="20"/>
                <w:szCs w:val="20"/>
              </w:rPr>
              <w:t>аттестации</w:t>
            </w:r>
          </w:p>
        </w:tc>
        <w:tc>
          <w:tcPr>
            <w:tcW w:w="1559"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sz w:val="20"/>
                <w:szCs w:val="20"/>
              </w:rPr>
              <w:t>чел</w:t>
            </w:r>
            <w:r w:rsidRPr="00975823">
              <w:rPr>
                <w:rFonts w:ascii="Arial monospaced for SAP" w:hAnsi="Arial monospaced for SAP"/>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highlight w:val="yellow"/>
              </w:rPr>
            </w:pPr>
            <w:r w:rsidRPr="00975823">
              <w:rPr>
                <w:rFonts w:ascii="Arial monospaced for SAP" w:hAnsi="Arial monospaced for SAP"/>
                <w:sz w:val="20"/>
                <w:szCs w:val="20"/>
              </w:rPr>
              <w:t xml:space="preserve">3 </w:t>
            </w:r>
            <w:r w:rsidRPr="00975823">
              <w:rPr>
                <w:sz w:val="20"/>
                <w:szCs w:val="20"/>
              </w:rPr>
              <w:t>и</w:t>
            </w:r>
            <w:r w:rsidRPr="00975823">
              <w:rPr>
                <w:rFonts w:ascii="Arial monospaced for SAP" w:hAnsi="Arial monospaced for SAP"/>
                <w:sz w:val="20"/>
                <w:szCs w:val="20"/>
              </w:rPr>
              <w:t xml:space="preserve"> </w:t>
            </w:r>
            <w:r w:rsidRPr="00975823">
              <w:rPr>
                <w:sz w:val="20"/>
                <w:szCs w:val="20"/>
              </w:rPr>
              <w:t>более</w:t>
            </w:r>
          </w:p>
        </w:tc>
      </w:tr>
      <w:tr w:rsidR="00975823" w:rsidRPr="00E27382" w:rsidTr="00FF4F3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5.5</w:t>
            </w:r>
          </w:p>
        </w:tc>
        <w:tc>
          <w:tcPr>
            <w:tcW w:w="3686" w:type="dxa"/>
            <w:tcBorders>
              <w:top w:val="single" w:sz="4" w:space="0" w:color="000000"/>
              <w:left w:val="single" w:sz="4" w:space="0" w:color="000000"/>
              <w:bottom w:val="single" w:sz="4" w:space="0" w:color="000000"/>
            </w:tcBorders>
            <w:shd w:val="clear" w:color="auto" w:fill="auto"/>
          </w:tcPr>
          <w:p w:rsidR="00975823" w:rsidRPr="00975823" w:rsidRDefault="00975823" w:rsidP="00EA0BB0">
            <w:pPr>
              <w:jc w:val="both"/>
              <w:rPr>
                <w:rFonts w:ascii="Arial monospaced for SAP" w:hAnsi="Arial monospaced for SAP"/>
                <w:sz w:val="20"/>
                <w:szCs w:val="20"/>
              </w:rPr>
            </w:pPr>
            <w:r w:rsidRPr="00975823">
              <w:rPr>
                <w:sz w:val="20"/>
                <w:szCs w:val="20"/>
              </w:rPr>
              <w:t>Наличие</w:t>
            </w:r>
            <w:r w:rsidRPr="00975823">
              <w:rPr>
                <w:rFonts w:ascii="Arial monospaced for SAP" w:hAnsi="Arial monospaced for SAP"/>
                <w:sz w:val="20"/>
                <w:szCs w:val="20"/>
              </w:rPr>
              <w:t xml:space="preserve"> </w:t>
            </w:r>
            <w:r w:rsidRPr="00975823">
              <w:rPr>
                <w:sz w:val="20"/>
                <w:szCs w:val="20"/>
              </w:rPr>
              <w:t>мед</w:t>
            </w:r>
            <w:r w:rsidRPr="00975823">
              <w:rPr>
                <w:rFonts w:ascii="Arial monospaced for SAP" w:hAnsi="Arial monospaced for SAP"/>
                <w:sz w:val="20"/>
                <w:szCs w:val="20"/>
              </w:rPr>
              <w:t xml:space="preserve">. </w:t>
            </w:r>
            <w:r w:rsidRPr="00975823">
              <w:rPr>
                <w:sz w:val="20"/>
                <w:szCs w:val="20"/>
              </w:rPr>
              <w:t>службы</w:t>
            </w:r>
            <w:r w:rsidRPr="00975823">
              <w:rPr>
                <w:rFonts w:ascii="Arial monospaced for SAP" w:hAnsi="Arial monospaced for SAP"/>
                <w:sz w:val="20"/>
                <w:szCs w:val="20"/>
              </w:rPr>
              <w:t xml:space="preserve"> </w:t>
            </w:r>
            <w:r w:rsidRPr="00975823">
              <w:rPr>
                <w:sz w:val="20"/>
                <w:szCs w:val="20"/>
              </w:rPr>
              <w:t>или</w:t>
            </w:r>
            <w:r w:rsidRPr="00975823">
              <w:rPr>
                <w:rFonts w:ascii="Arial monospaced for SAP" w:hAnsi="Arial monospaced for SAP"/>
                <w:sz w:val="20"/>
                <w:szCs w:val="20"/>
              </w:rPr>
              <w:t xml:space="preserve"> </w:t>
            </w:r>
            <w:r w:rsidRPr="00975823">
              <w:rPr>
                <w:sz w:val="20"/>
                <w:szCs w:val="20"/>
              </w:rPr>
              <w:t>предоставление</w:t>
            </w:r>
            <w:r w:rsidRPr="00975823">
              <w:rPr>
                <w:rFonts w:ascii="Arial monospaced for SAP" w:hAnsi="Arial monospaced for SAP"/>
                <w:sz w:val="20"/>
                <w:szCs w:val="20"/>
              </w:rPr>
              <w:t xml:space="preserve"> </w:t>
            </w:r>
            <w:r w:rsidRPr="00975823">
              <w:rPr>
                <w:sz w:val="20"/>
                <w:szCs w:val="20"/>
              </w:rPr>
              <w:t>гарантийного</w:t>
            </w:r>
            <w:r w:rsidRPr="00975823">
              <w:rPr>
                <w:rFonts w:ascii="Arial monospaced for SAP" w:hAnsi="Arial monospaced for SAP"/>
                <w:sz w:val="20"/>
                <w:szCs w:val="20"/>
              </w:rPr>
              <w:t xml:space="preserve"> </w:t>
            </w:r>
            <w:r w:rsidRPr="00975823">
              <w:rPr>
                <w:sz w:val="20"/>
                <w:szCs w:val="20"/>
              </w:rPr>
              <w:lastRenderedPageBreak/>
              <w:t>письма</w:t>
            </w:r>
            <w:r w:rsidRPr="00975823">
              <w:rPr>
                <w:rFonts w:ascii="Arial monospaced for SAP" w:hAnsi="Arial monospaced for SAP"/>
                <w:sz w:val="20"/>
                <w:szCs w:val="20"/>
              </w:rPr>
              <w:t xml:space="preserve"> </w:t>
            </w:r>
            <w:r w:rsidRPr="00975823">
              <w:rPr>
                <w:sz w:val="20"/>
                <w:szCs w:val="20"/>
              </w:rPr>
              <w:t>на</w:t>
            </w:r>
            <w:r w:rsidRPr="00975823">
              <w:rPr>
                <w:rFonts w:ascii="Arial monospaced for SAP" w:hAnsi="Arial monospaced for SAP"/>
                <w:sz w:val="20"/>
                <w:szCs w:val="20"/>
              </w:rPr>
              <w:t xml:space="preserve"> </w:t>
            </w:r>
            <w:r w:rsidRPr="00975823">
              <w:rPr>
                <w:sz w:val="20"/>
                <w:szCs w:val="20"/>
              </w:rPr>
              <w:t>заключенного</w:t>
            </w:r>
            <w:r w:rsidRPr="00975823">
              <w:rPr>
                <w:rFonts w:ascii="Arial monospaced for SAP" w:hAnsi="Arial monospaced for SAP"/>
                <w:sz w:val="20"/>
                <w:szCs w:val="20"/>
              </w:rPr>
              <w:t xml:space="preserve"> </w:t>
            </w:r>
            <w:r w:rsidRPr="00975823">
              <w:rPr>
                <w:sz w:val="20"/>
                <w:szCs w:val="20"/>
              </w:rPr>
              <w:t>договора</w:t>
            </w:r>
            <w:r w:rsidRPr="00975823">
              <w:rPr>
                <w:rFonts w:ascii="Arial monospaced for SAP" w:hAnsi="Arial monospaced for SAP"/>
                <w:sz w:val="20"/>
                <w:szCs w:val="20"/>
              </w:rPr>
              <w:t xml:space="preserve"> </w:t>
            </w:r>
            <w:r w:rsidRPr="00975823">
              <w:rPr>
                <w:sz w:val="20"/>
                <w:szCs w:val="20"/>
              </w:rPr>
              <w:t>с</w:t>
            </w:r>
            <w:r w:rsidRPr="00975823">
              <w:rPr>
                <w:rFonts w:ascii="Arial monospaced for SAP" w:hAnsi="Arial monospaced for SAP"/>
                <w:sz w:val="20"/>
                <w:szCs w:val="20"/>
              </w:rPr>
              <w:t xml:space="preserve"> </w:t>
            </w:r>
            <w:r w:rsidRPr="00975823">
              <w:rPr>
                <w:sz w:val="20"/>
                <w:szCs w:val="20"/>
              </w:rPr>
              <w:t>медицинской</w:t>
            </w:r>
            <w:r w:rsidRPr="00975823">
              <w:rPr>
                <w:rFonts w:ascii="Arial monospaced for SAP" w:hAnsi="Arial monospaced for SAP"/>
                <w:sz w:val="20"/>
                <w:szCs w:val="20"/>
              </w:rPr>
              <w:t xml:space="preserve"> </w:t>
            </w:r>
            <w:r w:rsidRPr="00975823">
              <w:rPr>
                <w:sz w:val="20"/>
                <w:szCs w:val="20"/>
              </w:rPr>
              <w:t>организацией</w:t>
            </w:r>
            <w:r w:rsidRPr="00975823">
              <w:rPr>
                <w:rFonts w:ascii="Arial monospaced for SAP" w:hAnsi="Arial monospaced for SAP"/>
                <w:sz w:val="20"/>
                <w:szCs w:val="20"/>
              </w:rPr>
              <w:t xml:space="preserve"> </w:t>
            </w:r>
            <w:r w:rsidRPr="00975823">
              <w:rPr>
                <w:sz w:val="20"/>
                <w:szCs w:val="20"/>
              </w:rPr>
              <w:t>на</w:t>
            </w:r>
            <w:r w:rsidRPr="00975823">
              <w:rPr>
                <w:rFonts w:ascii="Arial monospaced for SAP" w:hAnsi="Arial monospaced for SAP"/>
                <w:sz w:val="20"/>
                <w:szCs w:val="20"/>
              </w:rPr>
              <w:t xml:space="preserve"> </w:t>
            </w:r>
            <w:r w:rsidRPr="00975823">
              <w:rPr>
                <w:sz w:val="20"/>
                <w:szCs w:val="20"/>
              </w:rPr>
              <w:t>проведение</w:t>
            </w:r>
            <w:r w:rsidRPr="00975823">
              <w:rPr>
                <w:rFonts w:ascii="Arial monospaced for SAP" w:hAnsi="Arial monospaced for SAP"/>
                <w:sz w:val="20"/>
                <w:szCs w:val="20"/>
              </w:rPr>
              <w:t xml:space="preserve"> </w:t>
            </w:r>
            <w:r w:rsidRPr="00975823">
              <w:rPr>
                <w:sz w:val="20"/>
                <w:szCs w:val="20"/>
              </w:rPr>
              <w:t>регулярных</w:t>
            </w:r>
            <w:r w:rsidRPr="00975823">
              <w:rPr>
                <w:rFonts w:ascii="Arial monospaced for SAP" w:hAnsi="Arial monospaced for SAP"/>
                <w:sz w:val="20"/>
                <w:szCs w:val="20"/>
              </w:rPr>
              <w:t xml:space="preserve"> </w:t>
            </w:r>
            <w:r w:rsidRPr="00975823">
              <w:rPr>
                <w:sz w:val="20"/>
                <w:szCs w:val="20"/>
              </w:rPr>
              <w:t>предрейсовых</w:t>
            </w:r>
            <w:r w:rsidRPr="00975823">
              <w:rPr>
                <w:rFonts w:ascii="Arial monospaced for SAP" w:hAnsi="Arial monospaced for SAP"/>
                <w:sz w:val="20"/>
                <w:szCs w:val="20"/>
              </w:rPr>
              <w:t xml:space="preserve"> </w:t>
            </w:r>
            <w:r w:rsidRPr="00975823">
              <w:rPr>
                <w:sz w:val="20"/>
                <w:szCs w:val="20"/>
              </w:rPr>
              <w:t>и</w:t>
            </w:r>
            <w:r w:rsidRPr="00975823">
              <w:rPr>
                <w:rFonts w:ascii="Arial monospaced for SAP" w:hAnsi="Arial monospaced for SAP"/>
                <w:sz w:val="20"/>
                <w:szCs w:val="20"/>
              </w:rPr>
              <w:t xml:space="preserve"> </w:t>
            </w:r>
            <w:r w:rsidRPr="00975823">
              <w:rPr>
                <w:sz w:val="20"/>
                <w:szCs w:val="20"/>
              </w:rPr>
              <w:t>послерейсовых</w:t>
            </w:r>
            <w:r w:rsidRPr="00975823">
              <w:rPr>
                <w:rFonts w:ascii="Arial monospaced for SAP" w:hAnsi="Arial monospaced for SAP"/>
                <w:sz w:val="20"/>
                <w:szCs w:val="20"/>
              </w:rPr>
              <w:t xml:space="preserve"> </w:t>
            </w:r>
            <w:r w:rsidRPr="00975823">
              <w:rPr>
                <w:sz w:val="20"/>
                <w:szCs w:val="20"/>
              </w:rPr>
              <w:t>мед</w:t>
            </w:r>
            <w:r w:rsidRPr="00975823">
              <w:rPr>
                <w:rFonts w:ascii="Arial monospaced for SAP" w:hAnsi="Arial monospaced for SAP"/>
                <w:sz w:val="20"/>
                <w:szCs w:val="20"/>
              </w:rPr>
              <w:t xml:space="preserve">. </w:t>
            </w:r>
            <w:r w:rsidRPr="00975823">
              <w:rPr>
                <w:sz w:val="20"/>
                <w:szCs w:val="20"/>
              </w:rPr>
              <w:t>осмотров</w:t>
            </w:r>
            <w:r w:rsidRPr="00975823">
              <w:rPr>
                <w:rFonts w:ascii="Arial monospaced for SAP" w:hAnsi="Arial monospaced for SAP"/>
                <w:sz w:val="20"/>
                <w:szCs w:val="20"/>
              </w:rPr>
              <w:t xml:space="preserve"> </w:t>
            </w:r>
            <w:r w:rsidRPr="00975823">
              <w:rPr>
                <w:sz w:val="20"/>
                <w:szCs w:val="20"/>
              </w:rPr>
              <w:t>водителей</w:t>
            </w:r>
            <w:r w:rsidRPr="00975823">
              <w:rPr>
                <w:rFonts w:ascii="Arial monospaced for SAP" w:hAnsi="Arial monospaced for SAP"/>
                <w:sz w:val="20"/>
                <w:szCs w:val="20"/>
              </w:rPr>
              <w:t xml:space="preserve"> </w:t>
            </w:r>
            <w:r w:rsidRPr="00975823">
              <w:rPr>
                <w:sz w:val="20"/>
                <w:szCs w:val="20"/>
              </w:rPr>
              <w:t>транспортных</w:t>
            </w:r>
            <w:r w:rsidRPr="00975823">
              <w:rPr>
                <w:rFonts w:ascii="Arial monospaced for SAP" w:hAnsi="Arial monospaced for SAP"/>
                <w:sz w:val="20"/>
                <w:szCs w:val="20"/>
              </w:rPr>
              <w:t xml:space="preserve"> </w:t>
            </w:r>
            <w:r w:rsidRPr="00975823">
              <w:rPr>
                <w:sz w:val="20"/>
                <w:szCs w:val="20"/>
              </w:rPr>
              <w:t>средств</w:t>
            </w:r>
            <w:r w:rsidRPr="00975823">
              <w:rPr>
                <w:rFonts w:ascii="Arial monospaced for SAP" w:hAnsi="Arial monospaced for SAP"/>
                <w:sz w:val="20"/>
                <w:szCs w:val="20"/>
              </w:rPr>
              <w:t xml:space="preserve"> </w:t>
            </w:r>
            <w:r w:rsidRPr="00975823">
              <w:rPr>
                <w:sz w:val="20"/>
                <w:szCs w:val="20"/>
              </w:rPr>
              <w:t>и</w:t>
            </w:r>
            <w:r w:rsidRPr="00975823">
              <w:rPr>
                <w:rFonts w:ascii="Arial monospaced for SAP" w:hAnsi="Arial monospaced for SAP"/>
                <w:sz w:val="20"/>
                <w:szCs w:val="20"/>
              </w:rPr>
              <w:t xml:space="preserve"> </w:t>
            </w:r>
            <w:r w:rsidRPr="00975823">
              <w:rPr>
                <w:sz w:val="20"/>
                <w:szCs w:val="20"/>
              </w:rPr>
              <w:t>оказание</w:t>
            </w:r>
            <w:r w:rsidRPr="00975823">
              <w:rPr>
                <w:rFonts w:ascii="Arial monospaced for SAP" w:hAnsi="Arial monospaced for SAP"/>
                <w:sz w:val="20"/>
                <w:szCs w:val="20"/>
              </w:rPr>
              <w:t xml:space="preserve"> </w:t>
            </w:r>
            <w:r w:rsidRPr="00975823">
              <w:rPr>
                <w:sz w:val="20"/>
                <w:szCs w:val="20"/>
              </w:rPr>
              <w:t>первой</w:t>
            </w:r>
            <w:r w:rsidRPr="00975823">
              <w:rPr>
                <w:rFonts w:ascii="Arial monospaced for SAP" w:hAnsi="Arial monospaced for SAP"/>
                <w:sz w:val="20"/>
                <w:szCs w:val="20"/>
              </w:rPr>
              <w:t xml:space="preserve"> </w:t>
            </w:r>
            <w:r w:rsidRPr="00975823">
              <w:rPr>
                <w:sz w:val="20"/>
                <w:szCs w:val="20"/>
              </w:rPr>
              <w:t>и</w:t>
            </w:r>
            <w:r w:rsidRPr="00975823">
              <w:rPr>
                <w:rFonts w:ascii="Arial monospaced for SAP" w:hAnsi="Arial monospaced for SAP"/>
                <w:sz w:val="20"/>
                <w:szCs w:val="20"/>
              </w:rPr>
              <w:t>/</w:t>
            </w:r>
            <w:r w:rsidRPr="00975823">
              <w:rPr>
                <w:sz w:val="20"/>
                <w:szCs w:val="20"/>
              </w:rPr>
              <w:t>или</w:t>
            </w:r>
            <w:r w:rsidRPr="00975823">
              <w:rPr>
                <w:rFonts w:ascii="Arial monospaced for SAP" w:hAnsi="Arial monospaced for SAP"/>
                <w:sz w:val="20"/>
                <w:szCs w:val="20"/>
              </w:rPr>
              <w:t xml:space="preserve"> </w:t>
            </w:r>
            <w:r w:rsidRPr="00975823">
              <w:rPr>
                <w:sz w:val="20"/>
                <w:szCs w:val="20"/>
              </w:rPr>
              <w:t>медицинской</w:t>
            </w:r>
            <w:r w:rsidRPr="00975823">
              <w:rPr>
                <w:rFonts w:ascii="Arial monospaced for SAP" w:hAnsi="Arial monospaced for SAP"/>
                <w:sz w:val="20"/>
                <w:szCs w:val="20"/>
              </w:rPr>
              <w:t xml:space="preserve"> </w:t>
            </w:r>
            <w:r w:rsidRPr="00975823">
              <w:rPr>
                <w:sz w:val="20"/>
                <w:szCs w:val="20"/>
              </w:rPr>
              <w:t>помощи</w:t>
            </w:r>
            <w:r w:rsidRPr="00975823">
              <w:rPr>
                <w:rFonts w:ascii="Arial monospaced for SAP" w:hAnsi="Arial monospaced for SAP"/>
                <w:sz w:val="20"/>
                <w:szCs w:val="20"/>
              </w:rPr>
              <w:t xml:space="preserve"> </w:t>
            </w:r>
            <w:r w:rsidRPr="00975823">
              <w:rPr>
                <w:sz w:val="20"/>
                <w:szCs w:val="20"/>
              </w:rPr>
              <w:t>работникам</w:t>
            </w:r>
            <w:r w:rsidRPr="00975823">
              <w:rPr>
                <w:rFonts w:ascii="Arial monospaced for SAP" w:hAnsi="Arial monospaced for SAP"/>
                <w:sz w:val="20"/>
                <w:szCs w:val="20"/>
              </w:rPr>
              <w:t>.</w:t>
            </w:r>
          </w:p>
        </w:tc>
        <w:tc>
          <w:tcPr>
            <w:tcW w:w="2693" w:type="dxa"/>
            <w:tcBorders>
              <w:top w:val="single" w:sz="4" w:space="0" w:color="000000"/>
              <w:left w:val="single" w:sz="4" w:space="0" w:color="000000"/>
              <w:bottom w:val="single" w:sz="4" w:space="0" w:color="000000"/>
            </w:tcBorders>
            <w:shd w:val="clear" w:color="auto" w:fill="auto"/>
          </w:tcPr>
          <w:p w:rsidR="00975823" w:rsidRPr="00FF4F3F" w:rsidRDefault="00975823" w:rsidP="00EA0BB0">
            <w:pPr>
              <w:rPr>
                <w:rFonts w:ascii="Arial monospaced for SAP" w:hAnsi="Arial monospaced for SAP"/>
                <w:sz w:val="20"/>
                <w:szCs w:val="20"/>
              </w:rPr>
            </w:pPr>
            <w:r w:rsidRPr="00FF4F3F">
              <w:rPr>
                <w:rFonts w:cs="Arial"/>
                <w:sz w:val="20"/>
                <w:szCs w:val="20"/>
              </w:rPr>
              <w:lastRenderedPageBreak/>
              <w:t>Справка</w:t>
            </w:r>
            <w:r w:rsidRPr="00FF4F3F">
              <w:rPr>
                <w:rFonts w:ascii="Arial monospaced for SAP" w:hAnsi="Arial monospaced for SAP" w:cs="Arial"/>
                <w:sz w:val="20"/>
                <w:szCs w:val="20"/>
              </w:rPr>
              <w:t xml:space="preserve"> </w:t>
            </w:r>
            <w:r w:rsidRPr="00FF4F3F">
              <w:rPr>
                <w:rFonts w:cs="Arial"/>
                <w:sz w:val="20"/>
                <w:szCs w:val="20"/>
              </w:rPr>
              <w:t>о</w:t>
            </w:r>
            <w:r w:rsidRPr="00FF4F3F">
              <w:rPr>
                <w:rFonts w:ascii="Arial monospaced for SAP" w:hAnsi="Arial monospaced for SAP" w:cs="Arial"/>
                <w:sz w:val="20"/>
                <w:szCs w:val="20"/>
              </w:rPr>
              <w:t xml:space="preserve"> </w:t>
            </w:r>
            <w:r w:rsidRPr="00FF4F3F">
              <w:rPr>
                <w:rFonts w:cs="Arial"/>
                <w:sz w:val="20"/>
                <w:szCs w:val="20"/>
              </w:rPr>
              <w:t>наличии</w:t>
            </w:r>
            <w:r w:rsidRPr="00FF4F3F">
              <w:rPr>
                <w:rFonts w:ascii="Arial monospaced for SAP" w:hAnsi="Arial monospaced for SAP" w:cs="Arial"/>
                <w:sz w:val="20"/>
                <w:szCs w:val="20"/>
              </w:rPr>
              <w:t xml:space="preserve"> </w:t>
            </w:r>
            <w:r w:rsidRPr="00FF4F3F">
              <w:rPr>
                <w:rFonts w:cs="Arial"/>
                <w:sz w:val="20"/>
                <w:szCs w:val="20"/>
              </w:rPr>
              <w:t>мед</w:t>
            </w:r>
            <w:r w:rsidRPr="00FF4F3F">
              <w:rPr>
                <w:rFonts w:ascii="Arial monospaced for SAP" w:hAnsi="Arial monospaced for SAP" w:cs="Arial"/>
                <w:sz w:val="20"/>
                <w:szCs w:val="20"/>
              </w:rPr>
              <w:t>.</w:t>
            </w:r>
            <w:r w:rsidRPr="00FF4F3F">
              <w:rPr>
                <w:rFonts w:cs="Arial"/>
                <w:sz w:val="20"/>
                <w:szCs w:val="20"/>
              </w:rPr>
              <w:t>службы</w:t>
            </w:r>
            <w:r w:rsidRPr="00FF4F3F">
              <w:rPr>
                <w:rFonts w:ascii="Arial monospaced for SAP" w:hAnsi="Arial monospaced for SAP" w:cs="Arial"/>
                <w:sz w:val="20"/>
                <w:szCs w:val="20"/>
              </w:rPr>
              <w:t xml:space="preserve">  </w:t>
            </w:r>
            <w:r w:rsidRPr="00FF4F3F">
              <w:rPr>
                <w:rFonts w:cs="Arial"/>
                <w:sz w:val="20"/>
                <w:szCs w:val="20"/>
              </w:rPr>
              <w:t>или</w:t>
            </w:r>
            <w:r w:rsidRPr="00FF4F3F">
              <w:rPr>
                <w:rFonts w:ascii="Arial monospaced for SAP" w:hAnsi="Arial monospaced for SAP" w:cs="Arial"/>
                <w:sz w:val="20"/>
                <w:szCs w:val="20"/>
              </w:rPr>
              <w:t xml:space="preserve"> </w:t>
            </w:r>
            <w:r w:rsidRPr="00FF4F3F">
              <w:rPr>
                <w:rFonts w:cs="Arial"/>
                <w:sz w:val="20"/>
                <w:szCs w:val="20"/>
              </w:rPr>
              <w:lastRenderedPageBreak/>
              <w:t>гарантийное</w:t>
            </w:r>
            <w:r w:rsidRPr="00FF4F3F">
              <w:rPr>
                <w:rFonts w:ascii="Arial monospaced for SAP" w:hAnsi="Arial monospaced for SAP" w:cs="Arial"/>
                <w:sz w:val="20"/>
                <w:szCs w:val="20"/>
              </w:rPr>
              <w:t xml:space="preserve"> </w:t>
            </w:r>
            <w:r w:rsidRPr="00FF4F3F">
              <w:rPr>
                <w:rFonts w:cs="Arial"/>
                <w:sz w:val="20"/>
                <w:szCs w:val="20"/>
              </w:rPr>
              <w:t>письмо</w:t>
            </w:r>
            <w:r w:rsidRPr="00FF4F3F">
              <w:rPr>
                <w:rFonts w:ascii="Arial monospaced for SAP" w:hAnsi="Arial monospaced for SAP" w:cs="Arial"/>
                <w:sz w:val="20"/>
                <w:szCs w:val="20"/>
              </w:rPr>
              <w:t xml:space="preserve"> </w:t>
            </w:r>
            <w:r w:rsidRPr="00FF4F3F">
              <w:rPr>
                <w:rFonts w:cs="Arial"/>
                <w:sz w:val="20"/>
                <w:szCs w:val="20"/>
              </w:rPr>
              <w:t>за</w:t>
            </w:r>
            <w:r w:rsidRPr="00FF4F3F">
              <w:rPr>
                <w:rFonts w:ascii="Arial monospaced for SAP" w:hAnsi="Arial monospaced for SAP" w:cs="Arial"/>
                <w:sz w:val="20"/>
                <w:szCs w:val="20"/>
              </w:rPr>
              <w:t xml:space="preserve"> </w:t>
            </w:r>
            <w:r w:rsidRPr="00FF4F3F">
              <w:rPr>
                <w:rFonts w:cs="Arial"/>
                <w:sz w:val="20"/>
                <w:szCs w:val="20"/>
              </w:rPr>
              <w:t>подписью</w:t>
            </w:r>
            <w:r w:rsidRPr="00FF4F3F">
              <w:rPr>
                <w:rFonts w:ascii="Arial monospaced for SAP" w:hAnsi="Arial monospaced for SAP" w:cs="Arial"/>
                <w:sz w:val="20"/>
                <w:szCs w:val="20"/>
              </w:rPr>
              <w:t xml:space="preserve"> </w:t>
            </w:r>
            <w:r w:rsidRPr="00FF4F3F">
              <w:rPr>
                <w:rFonts w:cs="Arial"/>
                <w:sz w:val="20"/>
                <w:szCs w:val="20"/>
              </w:rPr>
              <w:t>руководителя</w:t>
            </w:r>
            <w:r w:rsidRPr="00FF4F3F">
              <w:rPr>
                <w:rFonts w:ascii="Arial monospaced for SAP" w:hAnsi="Arial monospaced for SAP" w:cs="Arial"/>
                <w:sz w:val="20"/>
                <w:szCs w:val="20"/>
              </w:rPr>
              <w:t xml:space="preserve"> </w:t>
            </w:r>
            <w:r w:rsidRPr="00FF4F3F">
              <w:rPr>
                <w:rFonts w:cs="Arial"/>
                <w:sz w:val="20"/>
                <w:szCs w:val="20"/>
              </w:rPr>
              <w:t>о</w:t>
            </w:r>
            <w:r w:rsidRPr="00FF4F3F">
              <w:rPr>
                <w:rFonts w:ascii="Arial monospaced for SAP" w:hAnsi="Arial monospaced for SAP" w:cs="Arial"/>
                <w:sz w:val="20"/>
                <w:szCs w:val="20"/>
              </w:rPr>
              <w:t xml:space="preserve"> </w:t>
            </w:r>
            <w:r w:rsidRPr="00FF4F3F">
              <w:rPr>
                <w:rFonts w:cs="Arial"/>
                <w:sz w:val="20"/>
                <w:szCs w:val="20"/>
              </w:rPr>
              <w:t>заключении</w:t>
            </w:r>
            <w:r w:rsidRPr="00FF4F3F">
              <w:rPr>
                <w:rFonts w:ascii="Arial monospaced for SAP" w:hAnsi="Arial monospaced for SAP" w:cs="Arial"/>
                <w:sz w:val="20"/>
                <w:szCs w:val="20"/>
              </w:rPr>
              <w:t xml:space="preserve"> </w:t>
            </w:r>
            <w:r w:rsidRPr="00FF4F3F">
              <w:rPr>
                <w:rFonts w:cs="Arial"/>
                <w:sz w:val="20"/>
                <w:szCs w:val="20"/>
              </w:rPr>
              <w:t>договора</w:t>
            </w:r>
            <w:r w:rsidRPr="00FF4F3F">
              <w:rPr>
                <w:rFonts w:ascii="Arial monospaced for SAP" w:hAnsi="Arial monospaced for SAP" w:cs="Arial"/>
                <w:sz w:val="20"/>
                <w:szCs w:val="20"/>
              </w:rPr>
              <w:t xml:space="preserve"> </w:t>
            </w:r>
          </w:p>
        </w:tc>
        <w:tc>
          <w:tcPr>
            <w:tcW w:w="1559" w:type="dxa"/>
            <w:tcBorders>
              <w:top w:val="single" w:sz="4" w:space="0" w:color="000000"/>
              <w:left w:val="single" w:sz="4" w:space="0" w:color="000000"/>
              <w:bottom w:val="single" w:sz="4" w:space="0" w:color="000000"/>
            </w:tcBorders>
            <w:shd w:val="clear" w:color="auto" w:fill="auto"/>
          </w:tcPr>
          <w:p w:rsidR="00975823" w:rsidRPr="00975823" w:rsidRDefault="00571363" w:rsidP="00EA0BB0">
            <w:pPr>
              <w:rPr>
                <w:rFonts w:ascii="Arial monospaced for SAP" w:hAnsi="Arial monospaced for SAP"/>
                <w:sz w:val="20"/>
                <w:szCs w:val="20"/>
              </w:rPr>
            </w:pPr>
            <w:r>
              <w:rPr>
                <w:sz w:val="20"/>
                <w:szCs w:val="20"/>
              </w:rPr>
              <w:lastRenderedPageBreak/>
              <w:t>н</w:t>
            </w:r>
            <w:r w:rsidR="00975823" w:rsidRPr="00975823">
              <w:rPr>
                <w:sz w:val="20"/>
                <w:szCs w:val="20"/>
              </w:rPr>
              <w:t>аличие</w:t>
            </w:r>
            <w:r w:rsidR="00975823" w:rsidRPr="00975823">
              <w:rPr>
                <w:rFonts w:ascii="Arial monospaced for SAP" w:hAnsi="Arial monospaced for SAP"/>
                <w:sz w:val="20"/>
                <w:szCs w:val="20"/>
              </w:rPr>
              <w:t xml:space="preserve">/ </w:t>
            </w:r>
            <w:r w:rsidR="00975823" w:rsidRPr="00975823">
              <w:rPr>
                <w:sz w:val="20"/>
                <w:szCs w:val="20"/>
              </w:rPr>
              <w:t>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75823" w:rsidRPr="00975823" w:rsidRDefault="00975823" w:rsidP="00EA0BB0">
            <w:pPr>
              <w:rPr>
                <w:rFonts w:ascii="Arial monospaced for SAP" w:hAnsi="Arial monospaced for SAP"/>
                <w:sz w:val="20"/>
                <w:szCs w:val="20"/>
              </w:rPr>
            </w:pPr>
            <w:r w:rsidRPr="00975823">
              <w:rPr>
                <w:sz w:val="20"/>
                <w:szCs w:val="20"/>
              </w:rPr>
              <w:t>наличие</w:t>
            </w:r>
          </w:p>
        </w:tc>
      </w:tr>
      <w:tr w:rsidR="00975823" w:rsidRPr="00E27382" w:rsidTr="00FF4F3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5.6</w:t>
            </w:r>
          </w:p>
        </w:tc>
        <w:tc>
          <w:tcPr>
            <w:tcW w:w="3686" w:type="dxa"/>
            <w:tcBorders>
              <w:top w:val="single" w:sz="4" w:space="0" w:color="000000"/>
              <w:left w:val="single" w:sz="4" w:space="0" w:color="000000"/>
              <w:bottom w:val="single" w:sz="4" w:space="0" w:color="000000"/>
            </w:tcBorders>
            <w:shd w:val="clear" w:color="auto" w:fill="auto"/>
          </w:tcPr>
          <w:p w:rsidR="00975823" w:rsidRPr="00975823" w:rsidRDefault="00975823" w:rsidP="00EA0BB0">
            <w:pPr>
              <w:jc w:val="both"/>
              <w:rPr>
                <w:rFonts w:ascii="Arial monospaced for SAP" w:hAnsi="Arial monospaced for SAP"/>
                <w:sz w:val="20"/>
                <w:szCs w:val="20"/>
              </w:rPr>
            </w:pPr>
            <w:r w:rsidRPr="00975823">
              <w:rPr>
                <w:sz w:val="20"/>
                <w:szCs w:val="20"/>
              </w:rPr>
              <w:t>Организация</w:t>
            </w:r>
            <w:r w:rsidRPr="00975823">
              <w:rPr>
                <w:rFonts w:ascii="Arial monospaced for SAP" w:hAnsi="Arial monospaced for SAP"/>
                <w:sz w:val="20"/>
                <w:szCs w:val="20"/>
              </w:rPr>
              <w:t xml:space="preserve"> </w:t>
            </w:r>
            <w:r w:rsidRPr="00975823">
              <w:rPr>
                <w:sz w:val="20"/>
                <w:szCs w:val="20"/>
              </w:rPr>
              <w:t>и</w:t>
            </w:r>
            <w:r w:rsidRPr="00975823">
              <w:rPr>
                <w:rFonts w:ascii="Arial monospaced for SAP" w:hAnsi="Arial monospaced for SAP"/>
                <w:sz w:val="20"/>
                <w:szCs w:val="20"/>
              </w:rPr>
              <w:t xml:space="preserve"> </w:t>
            </w:r>
            <w:r w:rsidRPr="00975823">
              <w:rPr>
                <w:sz w:val="20"/>
                <w:szCs w:val="20"/>
              </w:rPr>
              <w:t>проведение</w:t>
            </w:r>
            <w:r w:rsidRPr="00975823">
              <w:rPr>
                <w:rFonts w:ascii="Arial monospaced for SAP" w:hAnsi="Arial monospaced for SAP"/>
                <w:sz w:val="20"/>
                <w:szCs w:val="20"/>
              </w:rPr>
              <w:t xml:space="preserve"> </w:t>
            </w:r>
            <w:r w:rsidRPr="00975823">
              <w:rPr>
                <w:sz w:val="20"/>
                <w:szCs w:val="20"/>
              </w:rPr>
              <w:t>медицинских</w:t>
            </w:r>
            <w:r w:rsidRPr="00975823">
              <w:rPr>
                <w:rFonts w:ascii="Arial monospaced for SAP" w:hAnsi="Arial monospaced for SAP"/>
                <w:sz w:val="20"/>
                <w:szCs w:val="20"/>
              </w:rPr>
              <w:t xml:space="preserve"> </w:t>
            </w:r>
            <w:r w:rsidRPr="00975823">
              <w:rPr>
                <w:sz w:val="20"/>
                <w:szCs w:val="20"/>
              </w:rPr>
              <w:t>осмотров</w:t>
            </w:r>
            <w:r w:rsidRPr="00975823">
              <w:rPr>
                <w:rFonts w:ascii="Arial monospaced for SAP" w:hAnsi="Arial monospaced for SAP"/>
                <w:sz w:val="20"/>
                <w:szCs w:val="20"/>
              </w:rPr>
              <w:t xml:space="preserve"> </w:t>
            </w:r>
            <w:r w:rsidRPr="00975823">
              <w:rPr>
                <w:sz w:val="20"/>
                <w:szCs w:val="20"/>
              </w:rPr>
              <w:t>привлекаемого</w:t>
            </w:r>
            <w:r w:rsidRPr="00975823">
              <w:rPr>
                <w:rFonts w:ascii="Arial monospaced for SAP" w:hAnsi="Arial monospaced for SAP"/>
                <w:sz w:val="20"/>
                <w:szCs w:val="20"/>
              </w:rPr>
              <w:t xml:space="preserve"> </w:t>
            </w:r>
            <w:r w:rsidRPr="00975823">
              <w:rPr>
                <w:sz w:val="20"/>
                <w:szCs w:val="20"/>
              </w:rPr>
              <w:t>персонала</w:t>
            </w:r>
            <w:r w:rsidRPr="00975823">
              <w:rPr>
                <w:rFonts w:ascii="Arial monospaced for SAP" w:hAnsi="Arial monospaced for SAP"/>
                <w:sz w:val="20"/>
                <w:szCs w:val="20"/>
              </w:rPr>
              <w:t>.</w:t>
            </w:r>
          </w:p>
        </w:tc>
        <w:tc>
          <w:tcPr>
            <w:tcW w:w="2693" w:type="dxa"/>
            <w:tcBorders>
              <w:top w:val="single" w:sz="4" w:space="0" w:color="000000"/>
              <w:left w:val="single" w:sz="4" w:space="0" w:color="000000"/>
              <w:bottom w:val="single" w:sz="4" w:space="0" w:color="000000"/>
            </w:tcBorders>
            <w:shd w:val="clear" w:color="auto" w:fill="auto"/>
          </w:tcPr>
          <w:p w:rsidR="00975823" w:rsidRPr="00FF4F3F" w:rsidRDefault="00975823" w:rsidP="00EA0BB0">
            <w:pPr>
              <w:rPr>
                <w:rFonts w:ascii="Arial monospaced for SAP" w:hAnsi="Arial monospaced for SAP"/>
                <w:sz w:val="20"/>
                <w:szCs w:val="20"/>
              </w:rPr>
            </w:pPr>
            <w:r w:rsidRPr="00FF4F3F">
              <w:rPr>
                <w:sz w:val="20"/>
                <w:szCs w:val="20"/>
              </w:rPr>
              <w:t>Копии</w:t>
            </w:r>
            <w:r w:rsidRPr="00FF4F3F">
              <w:rPr>
                <w:rFonts w:ascii="Arial monospaced for SAP" w:hAnsi="Arial monospaced for SAP"/>
                <w:sz w:val="20"/>
                <w:szCs w:val="20"/>
              </w:rPr>
              <w:t xml:space="preserve"> </w:t>
            </w:r>
            <w:r w:rsidRPr="00FF4F3F">
              <w:rPr>
                <w:sz w:val="20"/>
                <w:szCs w:val="20"/>
              </w:rPr>
              <w:t>документов</w:t>
            </w:r>
            <w:r w:rsidRPr="00FF4F3F">
              <w:rPr>
                <w:rFonts w:ascii="Arial monospaced for SAP" w:hAnsi="Arial monospaced for SAP"/>
                <w:sz w:val="20"/>
                <w:szCs w:val="20"/>
              </w:rPr>
              <w:t xml:space="preserve">, </w:t>
            </w:r>
            <w:r w:rsidRPr="00FF4F3F">
              <w:rPr>
                <w:sz w:val="20"/>
                <w:szCs w:val="20"/>
              </w:rPr>
              <w:t>подтверждающих</w:t>
            </w:r>
            <w:r w:rsidRPr="00FF4F3F">
              <w:rPr>
                <w:rFonts w:ascii="Arial monospaced for SAP" w:hAnsi="Arial monospaced for SAP"/>
                <w:sz w:val="20"/>
                <w:szCs w:val="20"/>
              </w:rPr>
              <w:t xml:space="preserve"> </w:t>
            </w:r>
            <w:r w:rsidRPr="00FF4F3F">
              <w:rPr>
                <w:sz w:val="20"/>
                <w:szCs w:val="20"/>
              </w:rPr>
              <w:t>наличие</w:t>
            </w:r>
            <w:r w:rsidRPr="00FF4F3F">
              <w:rPr>
                <w:rFonts w:ascii="Arial monospaced for SAP" w:hAnsi="Arial monospaced for SAP"/>
                <w:sz w:val="20"/>
                <w:szCs w:val="20"/>
              </w:rPr>
              <w:t xml:space="preserve"> </w:t>
            </w:r>
            <w:r w:rsidRPr="00FF4F3F">
              <w:rPr>
                <w:sz w:val="20"/>
                <w:szCs w:val="20"/>
              </w:rPr>
              <w:t>договорных</w:t>
            </w:r>
            <w:r w:rsidRPr="00FF4F3F">
              <w:rPr>
                <w:rFonts w:ascii="Arial monospaced for SAP" w:hAnsi="Arial monospaced for SAP"/>
                <w:sz w:val="20"/>
                <w:szCs w:val="20"/>
              </w:rPr>
              <w:t xml:space="preserve"> </w:t>
            </w:r>
            <w:r w:rsidRPr="00FF4F3F">
              <w:rPr>
                <w:sz w:val="20"/>
                <w:szCs w:val="20"/>
              </w:rPr>
              <w:t>отношений</w:t>
            </w:r>
            <w:r w:rsidRPr="00FF4F3F">
              <w:rPr>
                <w:rFonts w:ascii="Arial monospaced for SAP" w:hAnsi="Arial monospaced for SAP"/>
                <w:sz w:val="20"/>
                <w:szCs w:val="20"/>
              </w:rPr>
              <w:t xml:space="preserve">, </w:t>
            </w:r>
            <w:r w:rsidRPr="00FF4F3F">
              <w:rPr>
                <w:sz w:val="20"/>
                <w:szCs w:val="20"/>
              </w:rPr>
              <w:t>графиков</w:t>
            </w:r>
            <w:r w:rsidRPr="00FF4F3F">
              <w:rPr>
                <w:rFonts w:ascii="Arial monospaced for SAP" w:hAnsi="Arial monospaced for SAP"/>
                <w:sz w:val="20"/>
                <w:szCs w:val="20"/>
              </w:rPr>
              <w:t xml:space="preserve">, </w:t>
            </w:r>
            <w:r w:rsidRPr="00FF4F3F">
              <w:rPr>
                <w:sz w:val="20"/>
                <w:szCs w:val="20"/>
              </w:rPr>
              <w:t>перечней</w:t>
            </w:r>
            <w:r w:rsidRPr="00FF4F3F">
              <w:rPr>
                <w:rFonts w:ascii="Arial monospaced for SAP" w:hAnsi="Arial monospaced for SAP"/>
                <w:sz w:val="20"/>
                <w:szCs w:val="20"/>
              </w:rPr>
              <w:t xml:space="preserve"> </w:t>
            </w:r>
            <w:r w:rsidRPr="00FF4F3F">
              <w:rPr>
                <w:sz w:val="20"/>
                <w:szCs w:val="20"/>
              </w:rPr>
              <w:t>и</w:t>
            </w:r>
            <w:r w:rsidRPr="00FF4F3F">
              <w:rPr>
                <w:rFonts w:ascii="Arial monospaced for SAP" w:hAnsi="Arial monospaced for SAP"/>
                <w:sz w:val="20"/>
                <w:szCs w:val="20"/>
              </w:rPr>
              <w:t xml:space="preserve"> </w:t>
            </w:r>
            <w:r w:rsidRPr="00FF4F3F">
              <w:rPr>
                <w:sz w:val="20"/>
                <w:szCs w:val="20"/>
              </w:rPr>
              <w:t>заключительных</w:t>
            </w:r>
            <w:r w:rsidRPr="00FF4F3F">
              <w:rPr>
                <w:rFonts w:ascii="Arial monospaced for SAP" w:hAnsi="Arial monospaced for SAP"/>
                <w:sz w:val="20"/>
                <w:szCs w:val="20"/>
              </w:rPr>
              <w:t xml:space="preserve"> </w:t>
            </w:r>
            <w:r w:rsidRPr="00FF4F3F">
              <w:rPr>
                <w:sz w:val="20"/>
                <w:szCs w:val="20"/>
              </w:rPr>
              <w:t>актов</w:t>
            </w:r>
          </w:p>
        </w:tc>
        <w:tc>
          <w:tcPr>
            <w:tcW w:w="1559" w:type="dxa"/>
            <w:tcBorders>
              <w:top w:val="single" w:sz="4" w:space="0" w:color="000000"/>
              <w:left w:val="single" w:sz="4" w:space="0" w:color="000000"/>
              <w:bottom w:val="single" w:sz="4" w:space="0" w:color="000000"/>
            </w:tcBorders>
            <w:shd w:val="clear" w:color="auto" w:fill="auto"/>
          </w:tcPr>
          <w:p w:rsidR="00975823" w:rsidRPr="00975823" w:rsidRDefault="00FF4F3F" w:rsidP="00EA0BB0">
            <w:pPr>
              <w:rPr>
                <w:rFonts w:ascii="Arial monospaced for SAP" w:hAnsi="Arial monospaced for SAP"/>
                <w:sz w:val="20"/>
                <w:szCs w:val="20"/>
              </w:rPr>
            </w:pPr>
            <w:r>
              <w:rPr>
                <w:sz w:val="20"/>
                <w:szCs w:val="20"/>
              </w:rPr>
              <w:t>н</w:t>
            </w:r>
            <w:r w:rsidR="00975823" w:rsidRPr="00975823">
              <w:rPr>
                <w:sz w:val="20"/>
                <w:szCs w:val="20"/>
              </w:rPr>
              <w:t>аличие</w:t>
            </w:r>
            <w:r w:rsidR="00975823" w:rsidRPr="00975823">
              <w:rPr>
                <w:rFonts w:ascii="Arial monospaced for SAP" w:hAnsi="Arial monospaced for SAP"/>
                <w:sz w:val="20"/>
                <w:szCs w:val="20"/>
              </w:rPr>
              <w:t xml:space="preserve">/ </w:t>
            </w:r>
            <w:r w:rsidR="00975823" w:rsidRPr="00975823">
              <w:rPr>
                <w:sz w:val="20"/>
                <w:szCs w:val="20"/>
              </w:rPr>
              <w:t>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75823" w:rsidRPr="00975823" w:rsidRDefault="00975823" w:rsidP="00EA0BB0">
            <w:pPr>
              <w:rPr>
                <w:rFonts w:ascii="Arial monospaced for SAP" w:hAnsi="Arial monospaced for SAP"/>
                <w:sz w:val="20"/>
                <w:szCs w:val="20"/>
              </w:rPr>
            </w:pPr>
            <w:r w:rsidRPr="00975823">
              <w:rPr>
                <w:sz w:val="20"/>
                <w:szCs w:val="20"/>
              </w:rPr>
              <w:t>наличие</w:t>
            </w:r>
          </w:p>
        </w:tc>
      </w:tr>
      <w:tr w:rsidR="00975823" w:rsidRPr="00E27382" w:rsidTr="00FF4F3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5.7</w:t>
            </w:r>
          </w:p>
        </w:tc>
        <w:tc>
          <w:tcPr>
            <w:tcW w:w="3686" w:type="dxa"/>
            <w:tcBorders>
              <w:top w:val="single" w:sz="4" w:space="0" w:color="000000"/>
              <w:left w:val="single" w:sz="4" w:space="0" w:color="000000"/>
              <w:bottom w:val="single" w:sz="4" w:space="0" w:color="000000"/>
            </w:tcBorders>
            <w:shd w:val="clear" w:color="auto" w:fill="auto"/>
          </w:tcPr>
          <w:p w:rsidR="00975823" w:rsidRPr="00975823" w:rsidRDefault="00975823" w:rsidP="00EA0BB0">
            <w:pPr>
              <w:jc w:val="both"/>
              <w:rPr>
                <w:rFonts w:ascii="Arial monospaced for SAP" w:hAnsi="Arial monospaced for SAP"/>
                <w:sz w:val="20"/>
                <w:szCs w:val="20"/>
              </w:rPr>
            </w:pPr>
            <w:r w:rsidRPr="00975823">
              <w:rPr>
                <w:sz w:val="20"/>
                <w:szCs w:val="20"/>
              </w:rPr>
              <w:t>Организация</w:t>
            </w:r>
            <w:r w:rsidRPr="00975823">
              <w:rPr>
                <w:rFonts w:ascii="Arial monospaced for SAP" w:hAnsi="Arial monospaced for SAP"/>
                <w:sz w:val="20"/>
                <w:szCs w:val="20"/>
              </w:rPr>
              <w:t xml:space="preserve"> </w:t>
            </w:r>
            <w:r w:rsidRPr="00975823">
              <w:rPr>
                <w:sz w:val="20"/>
                <w:szCs w:val="20"/>
              </w:rPr>
              <w:t>и</w:t>
            </w:r>
            <w:r w:rsidRPr="00975823">
              <w:rPr>
                <w:rFonts w:ascii="Arial monospaced for SAP" w:hAnsi="Arial monospaced for SAP"/>
                <w:sz w:val="20"/>
                <w:szCs w:val="20"/>
              </w:rPr>
              <w:t xml:space="preserve"> </w:t>
            </w:r>
            <w:r w:rsidRPr="00975823">
              <w:rPr>
                <w:sz w:val="20"/>
                <w:szCs w:val="20"/>
              </w:rPr>
              <w:t>проведение</w:t>
            </w:r>
            <w:r w:rsidRPr="00975823">
              <w:rPr>
                <w:rFonts w:ascii="Arial monospaced for SAP" w:hAnsi="Arial monospaced for SAP"/>
                <w:sz w:val="20"/>
                <w:szCs w:val="20"/>
              </w:rPr>
              <w:t xml:space="preserve"> </w:t>
            </w:r>
            <w:r w:rsidRPr="00975823">
              <w:rPr>
                <w:sz w:val="20"/>
                <w:szCs w:val="20"/>
              </w:rPr>
              <w:t>контрольно</w:t>
            </w:r>
            <w:r w:rsidRPr="00975823">
              <w:rPr>
                <w:rFonts w:ascii="Arial monospaced for SAP" w:hAnsi="Arial monospaced for SAP"/>
                <w:sz w:val="20"/>
                <w:szCs w:val="20"/>
              </w:rPr>
              <w:t>-</w:t>
            </w:r>
            <w:r w:rsidRPr="00975823">
              <w:rPr>
                <w:sz w:val="20"/>
                <w:szCs w:val="20"/>
              </w:rPr>
              <w:t>профилактических</w:t>
            </w:r>
            <w:r w:rsidRPr="00975823">
              <w:rPr>
                <w:rFonts w:ascii="Arial monospaced for SAP" w:hAnsi="Arial monospaced for SAP"/>
                <w:sz w:val="20"/>
                <w:szCs w:val="20"/>
              </w:rPr>
              <w:t xml:space="preserve"> </w:t>
            </w:r>
            <w:r w:rsidRPr="00975823">
              <w:rPr>
                <w:sz w:val="20"/>
                <w:szCs w:val="20"/>
              </w:rPr>
              <w:t>проверок</w:t>
            </w:r>
            <w:r w:rsidRPr="00975823">
              <w:rPr>
                <w:rFonts w:ascii="Arial monospaced for SAP" w:hAnsi="Arial monospaced for SAP"/>
                <w:sz w:val="20"/>
                <w:szCs w:val="20"/>
              </w:rPr>
              <w:t xml:space="preserve"> </w:t>
            </w:r>
            <w:r w:rsidRPr="00975823">
              <w:rPr>
                <w:sz w:val="20"/>
                <w:szCs w:val="20"/>
              </w:rPr>
              <w:t>соблюдения</w:t>
            </w:r>
            <w:r w:rsidRPr="00975823">
              <w:rPr>
                <w:rFonts w:ascii="Arial monospaced for SAP" w:hAnsi="Arial monospaced for SAP"/>
                <w:sz w:val="20"/>
                <w:szCs w:val="20"/>
              </w:rPr>
              <w:t xml:space="preserve"> </w:t>
            </w:r>
            <w:r w:rsidRPr="00975823">
              <w:rPr>
                <w:sz w:val="20"/>
                <w:szCs w:val="20"/>
              </w:rPr>
              <w:t>требований</w:t>
            </w:r>
            <w:r w:rsidRPr="00975823">
              <w:rPr>
                <w:rFonts w:ascii="Arial monospaced for SAP" w:hAnsi="Arial monospaced for SAP"/>
                <w:sz w:val="20"/>
                <w:szCs w:val="20"/>
              </w:rPr>
              <w:t xml:space="preserve"> </w:t>
            </w:r>
            <w:r w:rsidRPr="00975823">
              <w:rPr>
                <w:sz w:val="20"/>
                <w:szCs w:val="20"/>
              </w:rPr>
              <w:t>по</w:t>
            </w:r>
            <w:r w:rsidRPr="00975823">
              <w:rPr>
                <w:rFonts w:ascii="Arial monospaced for SAP" w:hAnsi="Arial monospaced for SAP"/>
                <w:sz w:val="20"/>
                <w:szCs w:val="20"/>
              </w:rPr>
              <w:t xml:space="preserve"> </w:t>
            </w:r>
            <w:r w:rsidRPr="00975823">
              <w:rPr>
                <w:sz w:val="20"/>
                <w:szCs w:val="20"/>
              </w:rPr>
              <w:t>охране</w:t>
            </w:r>
            <w:r w:rsidRPr="00975823">
              <w:rPr>
                <w:rFonts w:ascii="Arial monospaced for SAP" w:hAnsi="Arial monospaced for SAP"/>
                <w:sz w:val="20"/>
                <w:szCs w:val="20"/>
              </w:rPr>
              <w:t xml:space="preserve"> </w:t>
            </w:r>
            <w:r w:rsidRPr="00975823">
              <w:rPr>
                <w:sz w:val="20"/>
                <w:szCs w:val="20"/>
              </w:rPr>
              <w:t>труда</w:t>
            </w:r>
            <w:r w:rsidRPr="00975823">
              <w:rPr>
                <w:rFonts w:ascii="Arial monospaced for SAP" w:hAnsi="Arial monospaced for SAP"/>
                <w:sz w:val="20"/>
                <w:szCs w:val="20"/>
              </w:rPr>
              <w:t xml:space="preserve">, </w:t>
            </w:r>
            <w:r w:rsidRPr="00975823">
              <w:rPr>
                <w:sz w:val="20"/>
                <w:szCs w:val="20"/>
              </w:rPr>
              <w:t>промышленной</w:t>
            </w:r>
            <w:r w:rsidRPr="00975823">
              <w:rPr>
                <w:rFonts w:ascii="Arial monospaced for SAP" w:hAnsi="Arial monospaced for SAP"/>
                <w:sz w:val="20"/>
                <w:szCs w:val="20"/>
              </w:rPr>
              <w:t xml:space="preserve">, </w:t>
            </w:r>
            <w:r w:rsidRPr="00975823">
              <w:rPr>
                <w:sz w:val="20"/>
                <w:szCs w:val="20"/>
              </w:rPr>
              <w:t>пожарной</w:t>
            </w:r>
            <w:r w:rsidRPr="00975823">
              <w:rPr>
                <w:rFonts w:ascii="Arial monospaced for SAP" w:hAnsi="Arial monospaced for SAP"/>
                <w:sz w:val="20"/>
                <w:szCs w:val="20"/>
              </w:rPr>
              <w:t xml:space="preserve">, </w:t>
            </w:r>
            <w:r w:rsidRPr="00975823">
              <w:rPr>
                <w:sz w:val="20"/>
                <w:szCs w:val="20"/>
              </w:rPr>
              <w:t>экологической</w:t>
            </w:r>
            <w:r w:rsidRPr="00975823">
              <w:rPr>
                <w:rFonts w:ascii="Arial monospaced for SAP" w:hAnsi="Arial monospaced for SAP"/>
                <w:sz w:val="20"/>
                <w:szCs w:val="20"/>
              </w:rPr>
              <w:t xml:space="preserve"> </w:t>
            </w:r>
            <w:r w:rsidRPr="00975823">
              <w:rPr>
                <w:sz w:val="20"/>
                <w:szCs w:val="20"/>
              </w:rPr>
              <w:t>и</w:t>
            </w:r>
            <w:r w:rsidRPr="00975823">
              <w:rPr>
                <w:rFonts w:ascii="Arial monospaced for SAP" w:hAnsi="Arial monospaced for SAP"/>
                <w:sz w:val="20"/>
                <w:szCs w:val="20"/>
              </w:rPr>
              <w:t xml:space="preserve"> </w:t>
            </w:r>
            <w:r w:rsidRPr="00975823">
              <w:rPr>
                <w:sz w:val="20"/>
                <w:szCs w:val="20"/>
              </w:rPr>
              <w:t>транспортной</w:t>
            </w:r>
            <w:r w:rsidRPr="00975823">
              <w:rPr>
                <w:rFonts w:ascii="Arial monospaced for SAP" w:hAnsi="Arial monospaced for SAP"/>
                <w:sz w:val="20"/>
                <w:szCs w:val="20"/>
              </w:rPr>
              <w:t xml:space="preserve"> </w:t>
            </w:r>
            <w:r w:rsidRPr="00975823">
              <w:rPr>
                <w:sz w:val="20"/>
                <w:szCs w:val="20"/>
              </w:rPr>
              <w:t>безопасности</w:t>
            </w:r>
            <w:r w:rsidRPr="00975823">
              <w:rPr>
                <w:rFonts w:ascii="Arial monospaced for SAP" w:hAnsi="Arial monospaced for SAP"/>
                <w:sz w:val="20"/>
                <w:szCs w:val="20"/>
              </w:rPr>
              <w:t>.</w:t>
            </w:r>
          </w:p>
        </w:tc>
        <w:tc>
          <w:tcPr>
            <w:tcW w:w="2693" w:type="dxa"/>
            <w:tcBorders>
              <w:top w:val="single" w:sz="4" w:space="0" w:color="000000"/>
              <w:left w:val="single" w:sz="4" w:space="0" w:color="000000"/>
              <w:bottom w:val="single" w:sz="4" w:space="0" w:color="000000"/>
            </w:tcBorders>
            <w:shd w:val="clear" w:color="auto" w:fill="auto"/>
          </w:tcPr>
          <w:p w:rsidR="00975823" w:rsidRPr="00FF4F3F" w:rsidRDefault="00975823" w:rsidP="00EA0BB0">
            <w:pPr>
              <w:rPr>
                <w:rFonts w:ascii="Arial monospaced for SAP" w:hAnsi="Arial monospaced for SAP"/>
                <w:sz w:val="20"/>
                <w:szCs w:val="20"/>
              </w:rPr>
            </w:pPr>
            <w:r w:rsidRPr="00FF4F3F">
              <w:rPr>
                <w:sz w:val="20"/>
                <w:szCs w:val="20"/>
              </w:rPr>
              <w:t>Копии</w:t>
            </w:r>
            <w:r w:rsidRPr="00FF4F3F">
              <w:rPr>
                <w:rFonts w:ascii="Arial monospaced for SAP" w:hAnsi="Arial monospaced for SAP"/>
                <w:sz w:val="20"/>
                <w:szCs w:val="20"/>
              </w:rPr>
              <w:t xml:space="preserve"> </w:t>
            </w:r>
            <w:r w:rsidRPr="00FF4F3F">
              <w:rPr>
                <w:sz w:val="20"/>
                <w:szCs w:val="20"/>
              </w:rPr>
              <w:t>документов</w:t>
            </w:r>
            <w:r w:rsidRPr="00FF4F3F">
              <w:rPr>
                <w:rFonts w:ascii="Arial monospaced for SAP" w:hAnsi="Arial monospaced for SAP"/>
                <w:sz w:val="20"/>
                <w:szCs w:val="20"/>
              </w:rPr>
              <w:t xml:space="preserve">, </w:t>
            </w:r>
            <w:r w:rsidRPr="00FF4F3F">
              <w:rPr>
                <w:sz w:val="20"/>
                <w:szCs w:val="20"/>
              </w:rPr>
              <w:t>подтверждающих</w:t>
            </w:r>
            <w:r w:rsidRPr="00FF4F3F">
              <w:rPr>
                <w:rFonts w:ascii="Arial monospaced for SAP" w:hAnsi="Arial monospaced for SAP"/>
                <w:sz w:val="20"/>
                <w:szCs w:val="20"/>
              </w:rPr>
              <w:t xml:space="preserve"> </w:t>
            </w:r>
            <w:r w:rsidRPr="00FF4F3F">
              <w:rPr>
                <w:sz w:val="20"/>
                <w:szCs w:val="20"/>
              </w:rPr>
              <w:t>проведение</w:t>
            </w:r>
            <w:r w:rsidRPr="00FF4F3F">
              <w:rPr>
                <w:rFonts w:ascii="Arial monospaced for SAP" w:hAnsi="Arial monospaced for SAP"/>
                <w:sz w:val="20"/>
                <w:szCs w:val="20"/>
              </w:rPr>
              <w:t xml:space="preserve"> </w:t>
            </w:r>
            <w:r w:rsidRPr="00FF4F3F">
              <w:rPr>
                <w:sz w:val="20"/>
                <w:szCs w:val="20"/>
              </w:rPr>
              <w:t>проверок</w:t>
            </w:r>
            <w:r w:rsidRPr="00FF4F3F">
              <w:rPr>
                <w:rFonts w:ascii="Arial monospaced for SAP" w:hAnsi="Arial monospaced for SAP"/>
                <w:sz w:val="20"/>
                <w:szCs w:val="20"/>
              </w:rPr>
              <w:t xml:space="preserve">, </w:t>
            </w:r>
            <w:r w:rsidRPr="00FF4F3F">
              <w:rPr>
                <w:sz w:val="20"/>
                <w:szCs w:val="20"/>
              </w:rPr>
              <w:t>их</w:t>
            </w:r>
            <w:r w:rsidRPr="00FF4F3F">
              <w:rPr>
                <w:rFonts w:ascii="Arial monospaced for SAP" w:hAnsi="Arial monospaced for SAP"/>
                <w:sz w:val="20"/>
                <w:szCs w:val="20"/>
              </w:rPr>
              <w:t xml:space="preserve"> </w:t>
            </w:r>
            <w:r w:rsidRPr="00FF4F3F">
              <w:rPr>
                <w:sz w:val="20"/>
                <w:szCs w:val="20"/>
              </w:rPr>
              <w:t>графиков</w:t>
            </w:r>
            <w:r w:rsidRPr="00FF4F3F">
              <w:rPr>
                <w:rFonts w:ascii="Arial monospaced for SAP" w:hAnsi="Arial monospaced for SAP"/>
                <w:sz w:val="20"/>
                <w:szCs w:val="20"/>
              </w:rPr>
              <w:t xml:space="preserve">,  </w:t>
            </w:r>
            <w:r w:rsidRPr="00FF4F3F">
              <w:rPr>
                <w:sz w:val="20"/>
                <w:szCs w:val="20"/>
              </w:rPr>
              <w:t>актов</w:t>
            </w:r>
            <w:r w:rsidRPr="00FF4F3F">
              <w:rPr>
                <w:rFonts w:ascii="Arial monospaced for SAP" w:hAnsi="Arial monospaced for SAP"/>
                <w:sz w:val="20"/>
                <w:szCs w:val="20"/>
              </w:rPr>
              <w:t xml:space="preserve"> </w:t>
            </w:r>
            <w:r w:rsidRPr="00FF4F3F">
              <w:rPr>
                <w:sz w:val="20"/>
                <w:szCs w:val="20"/>
              </w:rPr>
              <w:t>по</w:t>
            </w:r>
            <w:r w:rsidRPr="00FF4F3F">
              <w:rPr>
                <w:rFonts w:ascii="Arial monospaced for SAP" w:hAnsi="Arial monospaced for SAP"/>
                <w:sz w:val="20"/>
                <w:szCs w:val="20"/>
              </w:rPr>
              <w:t xml:space="preserve"> </w:t>
            </w:r>
            <w:r w:rsidRPr="00FF4F3F">
              <w:rPr>
                <w:sz w:val="20"/>
                <w:szCs w:val="20"/>
              </w:rPr>
              <w:t>итогам</w:t>
            </w:r>
            <w:r w:rsidRPr="00FF4F3F">
              <w:rPr>
                <w:rFonts w:ascii="Arial monospaced for SAP" w:hAnsi="Arial monospaced for SAP"/>
                <w:sz w:val="20"/>
                <w:szCs w:val="20"/>
              </w:rPr>
              <w:t xml:space="preserve"> </w:t>
            </w:r>
            <w:r w:rsidRPr="00FF4F3F">
              <w:rPr>
                <w:sz w:val="20"/>
                <w:szCs w:val="20"/>
              </w:rPr>
              <w:t>проверок</w:t>
            </w:r>
            <w:r w:rsidRPr="00FF4F3F">
              <w:rPr>
                <w:rFonts w:ascii="Arial monospaced for SAP" w:hAnsi="Arial monospaced for SAP"/>
                <w:sz w:val="20"/>
                <w:szCs w:val="20"/>
              </w:rPr>
              <w:t>.</w:t>
            </w:r>
          </w:p>
        </w:tc>
        <w:tc>
          <w:tcPr>
            <w:tcW w:w="1559" w:type="dxa"/>
            <w:tcBorders>
              <w:top w:val="single" w:sz="4" w:space="0" w:color="000000"/>
              <w:left w:val="single" w:sz="4" w:space="0" w:color="000000"/>
              <w:bottom w:val="single" w:sz="4" w:space="0" w:color="000000"/>
            </w:tcBorders>
            <w:shd w:val="clear" w:color="auto" w:fill="auto"/>
          </w:tcPr>
          <w:p w:rsidR="00975823" w:rsidRPr="00975823" w:rsidRDefault="00FF4F3F" w:rsidP="00EA0BB0">
            <w:pPr>
              <w:rPr>
                <w:rFonts w:ascii="Arial monospaced for SAP" w:hAnsi="Arial monospaced for SAP"/>
                <w:sz w:val="20"/>
                <w:szCs w:val="20"/>
              </w:rPr>
            </w:pPr>
            <w:r>
              <w:rPr>
                <w:sz w:val="20"/>
                <w:szCs w:val="20"/>
              </w:rPr>
              <w:t>н</w:t>
            </w:r>
            <w:r w:rsidR="00975823" w:rsidRPr="00975823">
              <w:rPr>
                <w:sz w:val="20"/>
                <w:szCs w:val="20"/>
              </w:rPr>
              <w:t>аличие</w:t>
            </w:r>
            <w:r w:rsidR="00975823" w:rsidRPr="00975823">
              <w:rPr>
                <w:rFonts w:ascii="Arial monospaced for SAP" w:hAnsi="Arial monospaced for SAP"/>
                <w:sz w:val="20"/>
                <w:szCs w:val="20"/>
              </w:rPr>
              <w:t xml:space="preserve">/ </w:t>
            </w:r>
            <w:r w:rsidR="00975823" w:rsidRPr="00975823">
              <w:rPr>
                <w:sz w:val="20"/>
                <w:szCs w:val="20"/>
              </w:rPr>
              <w:t>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75823" w:rsidRPr="00975823" w:rsidRDefault="00975823" w:rsidP="00EA0BB0">
            <w:pPr>
              <w:rPr>
                <w:rFonts w:ascii="Arial monospaced for SAP" w:hAnsi="Arial monospaced for SAP"/>
                <w:sz w:val="20"/>
                <w:szCs w:val="20"/>
              </w:rPr>
            </w:pPr>
            <w:r w:rsidRPr="00975823">
              <w:rPr>
                <w:sz w:val="20"/>
                <w:szCs w:val="20"/>
              </w:rPr>
              <w:t>наличие</w:t>
            </w:r>
          </w:p>
        </w:tc>
      </w:tr>
      <w:tr w:rsidR="00975823" w:rsidRPr="00E77012" w:rsidTr="00FF4F3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6</w:t>
            </w:r>
          </w:p>
        </w:tc>
        <w:tc>
          <w:tcPr>
            <w:tcW w:w="3686"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eastAsia="Calibri" w:hAnsi="Arial monospaced for SAP" w:cs="Arial"/>
                <w:sz w:val="20"/>
                <w:szCs w:val="20"/>
              </w:rPr>
            </w:pPr>
            <w:r w:rsidRPr="00975823">
              <w:rPr>
                <w:rFonts w:cs="Arial"/>
                <w:sz w:val="20"/>
                <w:szCs w:val="20"/>
              </w:rPr>
              <w:t>Требования</w:t>
            </w:r>
            <w:r w:rsidRPr="00975823">
              <w:rPr>
                <w:rFonts w:ascii="Arial monospaced for SAP" w:hAnsi="Arial monospaced for SAP" w:cs="Arial"/>
                <w:sz w:val="20"/>
                <w:szCs w:val="20"/>
              </w:rPr>
              <w:t xml:space="preserve"> </w:t>
            </w:r>
            <w:r w:rsidRPr="00975823">
              <w:rPr>
                <w:rFonts w:cs="Arial"/>
                <w:sz w:val="20"/>
                <w:szCs w:val="20"/>
              </w:rPr>
              <w:t>по</w:t>
            </w:r>
            <w:r w:rsidRPr="00975823">
              <w:rPr>
                <w:rFonts w:ascii="Arial monospaced for SAP" w:hAnsi="Arial monospaced for SAP" w:cs="Arial"/>
                <w:sz w:val="20"/>
                <w:szCs w:val="20"/>
              </w:rPr>
              <w:t xml:space="preserve"> </w:t>
            </w:r>
            <w:r w:rsidRPr="00975823">
              <w:rPr>
                <w:rFonts w:cs="Arial"/>
                <w:sz w:val="20"/>
                <w:szCs w:val="20"/>
              </w:rPr>
              <w:t>сварочным</w:t>
            </w:r>
            <w:r w:rsidRPr="00975823">
              <w:rPr>
                <w:rFonts w:ascii="Arial monospaced for SAP" w:hAnsi="Arial monospaced for SAP" w:cs="Arial"/>
                <w:sz w:val="20"/>
                <w:szCs w:val="20"/>
              </w:rPr>
              <w:t xml:space="preserve"> </w:t>
            </w:r>
            <w:r w:rsidRPr="00975823">
              <w:rPr>
                <w:rFonts w:cs="Arial"/>
                <w:sz w:val="20"/>
                <w:szCs w:val="20"/>
              </w:rPr>
              <w:t>работам</w:t>
            </w:r>
            <w:r w:rsidRPr="00975823">
              <w:rPr>
                <w:rFonts w:ascii="Arial monospaced for SAP" w:hAnsi="Arial monospaced for SAP" w:cs="Arial"/>
                <w:sz w:val="20"/>
                <w:szCs w:val="20"/>
              </w:rPr>
              <w:t>:</w:t>
            </w:r>
          </w:p>
        </w:tc>
        <w:tc>
          <w:tcPr>
            <w:tcW w:w="2693" w:type="dxa"/>
            <w:tcBorders>
              <w:top w:val="single" w:sz="4" w:space="0" w:color="000000"/>
              <w:left w:val="single" w:sz="4" w:space="0" w:color="000000"/>
              <w:bottom w:val="single" w:sz="4" w:space="0" w:color="000000"/>
            </w:tcBorders>
            <w:shd w:val="clear" w:color="auto" w:fill="auto"/>
            <w:vAlign w:val="center"/>
          </w:tcPr>
          <w:p w:rsidR="00975823" w:rsidRPr="00FF4F3F" w:rsidRDefault="00975823" w:rsidP="00EA0BB0">
            <w:pPr>
              <w:rPr>
                <w:rFonts w:ascii="Arial monospaced for SAP" w:eastAsia="Calibri" w:hAnsi="Arial monospaced for SAP"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5823" w:rsidRPr="00975823" w:rsidRDefault="00975823" w:rsidP="00EA0BB0">
            <w:pPr>
              <w:rPr>
                <w:rFonts w:ascii="Arial monospaced for SAP" w:hAnsi="Arial monospaced for SAP" w:cs="Arial"/>
                <w:sz w:val="20"/>
                <w:szCs w:val="20"/>
              </w:rPr>
            </w:pPr>
          </w:p>
        </w:tc>
      </w:tr>
      <w:tr w:rsidR="00975823" w:rsidRPr="009571D3" w:rsidTr="00FF4F3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6.1</w:t>
            </w:r>
          </w:p>
        </w:tc>
        <w:tc>
          <w:tcPr>
            <w:tcW w:w="3686"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jc w:val="both"/>
              <w:rPr>
                <w:rFonts w:ascii="Arial monospaced for SAP" w:hAnsi="Arial monospaced for SAP" w:cs="Arial"/>
                <w:sz w:val="20"/>
                <w:szCs w:val="20"/>
              </w:rPr>
            </w:pPr>
            <w:r w:rsidRPr="00975823">
              <w:rPr>
                <w:rFonts w:cs="Arial"/>
                <w:sz w:val="20"/>
                <w:szCs w:val="20"/>
              </w:rPr>
              <w:t>Наличие</w:t>
            </w:r>
            <w:r w:rsidRPr="00975823">
              <w:rPr>
                <w:rFonts w:ascii="Arial monospaced for SAP" w:hAnsi="Arial monospaced for SAP" w:cs="Arial"/>
                <w:sz w:val="20"/>
                <w:szCs w:val="20"/>
              </w:rPr>
              <w:t xml:space="preserve"> </w:t>
            </w:r>
            <w:r w:rsidRPr="00975823">
              <w:rPr>
                <w:rFonts w:cs="Arial"/>
                <w:sz w:val="20"/>
                <w:szCs w:val="20"/>
              </w:rPr>
              <w:t>у</w:t>
            </w:r>
            <w:r w:rsidRPr="00975823">
              <w:rPr>
                <w:rFonts w:ascii="Arial monospaced for SAP" w:hAnsi="Arial monospaced for SAP" w:cs="Arial"/>
                <w:sz w:val="20"/>
                <w:szCs w:val="20"/>
              </w:rPr>
              <w:t xml:space="preserve"> </w:t>
            </w:r>
            <w:r w:rsidRPr="00975823">
              <w:rPr>
                <w:rFonts w:cs="Arial"/>
                <w:sz w:val="20"/>
                <w:szCs w:val="20"/>
              </w:rPr>
              <w:t>организации</w:t>
            </w:r>
            <w:r w:rsidRPr="00975823">
              <w:rPr>
                <w:rFonts w:ascii="Arial monospaced for SAP" w:hAnsi="Arial monospaced for SAP" w:cs="Arial"/>
                <w:sz w:val="20"/>
                <w:szCs w:val="20"/>
              </w:rPr>
              <w:t xml:space="preserve"> «</w:t>
            </w:r>
            <w:r w:rsidRPr="00975823">
              <w:rPr>
                <w:rFonts w:cs="Arial"/>
                <w:sz w:val="20"/>
                <w:szCs w:val="20"/>
              </w:rPr>
              <w:t>Свидетельства</w:t>
            </w:r>
            <w:r w:rsidRPr="00975823">
              <w:rPr>
                <w:rFonts w:ascii="Arial monospaced for SAP" w:hAnsi="Arial monospaced for SAP" w:cs="Arial"/>
                <w:sz w:val="20"/>
                <w:szCs w:val="20"/>
              </w:rPr>
              <w:t xml:space="preserve"> </w:t>
            </w:r>
            <w:r w:rsidRPr="00975823">
              <w:rPr>
                <w:rFonts w:cs="Arial"/>
                <w:sz w:val="20"/>
                <w:szCs w:val="20"/>
              </w:rPr>
              <w:t>о</w:t>
            </w:r>
            <w:r w:rsidRPr="00975823">
              <w:rPr>
                <w:rFonts w:ascii="Arial monospaced for SAP" w:hAnsi="Arial monospaced for SAP" w:cs="Arial"/>
                <w:sz w:val="20"/>
                <w:szCs w:val="20"/>
              </w:rPr>
              <w:t xml:space="preserve"> </w:t>
            </w:r>
            <w:r w:rsidRPr="00975823">
              <w:rPr>
                <w:rFonts w:cs="Arial"/>
                <w:sz w:val="20"/>
                <w:szCs w:val="20"/>
              </w:rPr>
              <w:t>производственной</w:t>
            </w:r>
            <w:r w:rsidRPr="00975823">
              <w:rPr>
                <w:rFonts w:ascii="Arial monospaced for SAP" w:hAnsi="Arial monospaced for SAP" w:cs="Arial"/>
                <w:sz w:val="20"/>
                <w:szCs w:val="20"/>
              </w:rPr>
              <w:t xml:space="preserve"> </w:t>
            </w:r>
            <w:r w:rsidRPr="00975823">
              <w:rPr>
                <w:rFonts w:cs="Arial"/>
                <w:sz w:val="20"/>
                <w:szCs w:val="20"/>
              </w:rPr>
              <w:t>аттестации</w:t>
            </w:r>
            <w:r w:rsidRPr="00975823">
              <w:rPr>
                <w:rFonts w:ascii="Arial monospaced for SAP" w:hAnsi="Arial monospaced for SAP" w:cs="Arial"/>
                <w:sz w:val="20"/>
                <w:szCs w:val="20"/>
              </w:rPr>
              <w:t xml:space="preserve"> </w:t>
            </w:r>
            <w:r w:rsidRPr="00975823">
              <w:rPr>
                <w:rFonts w:cs="Arial"/>
                <w:sz w:val="20"/>
                <w:szCs w:val="20"/>
              </w:rPr>
              <w:t>технологии</w:t>
            </w:r>
            <w:r w:rsidRPr="00975823">
              <w:rPr>
                <w:rFonts w:ascii="Arial monospaced for SAP" w:hAnsi="Arial monospaced for SAP" w:cs="Arial"/>
                <w:sz w:val="20"/>
                <w:szCs w:val="20"/>
              </w:rPr>
              <w:t xml:space="preserve"> </w:t>
            </w:r>
            <w:r w:rsidRPr="00975823">
              <w:rPr>
                <w:rFonts w:cs="Arial"/>
                <w:sz w:val="20"/>
                <w:szCs w:val="20"/>
              </w:rPr>
              <w:t>сварки</w:t>
            </w:r>
            <w:r w:rsidRPr="00975823">
              <w:rPr>
                <w:rFonts w:ascii="Arial monospaced for SAP" w:hAnsi="Arial monospaced for SAP" w:cs="Arial"/>
                <w:sz w:val="20"/>
                <w:szCs w:val="20"/>
              </w:rPr>
              <w:t xml:space="preserve">» </w:t>
            </w:r>
            <w:r w:rsidRPr="00975823">
              <w:rPr>
                <w:rFonts w:cs="Arial"/>
                <w:sz w:val="20"/>
                <w:szCs w:val="20"/>
              </w:rPr>
              <w:t>в</w:t>
            </w:r>
            <w:r w:rsidRPr="00975823">
              <w:rPr>
                <w:rFonts w:ascii="Arial monospaced for SAP" w:hAnsi="Arial monospaced for SAP" w:cs="Arial"/>
                <w:sz w:val="20"/>
                <w:szCs w:val="20"/>
              </w:rPr>
              <w:t xml:space="preserve"> </w:t>
            </w:r>
            <w:r w:rsidRPr="00975823">
              <w:rPr>
                <w:rFonts w:cs="Arial"/>
                <w:sz w:val="20"/>
                <w:szCs w:val="20"/>
              </w:rPr>
              <w:t>соответствии</w:t>
            </w:r>
            <w:r w:rsidRPr="00975823">
              <w:rPr>
                <w:rFonts w:ascii="Arial monospaced for SAP" w:hAnsi="Arial monospaced for SAP" w:cs="Arial"/>
                <w:sz w:val="20"/>
                <w:szCs w:val="20"/>
              </w:rPr>
              <w:t xml:space="preserve"> </w:t>
            </w:r>
            <w:r w:rsidRPr="00975823">
              <w:rPr>
                <w:rFonts w:cs="Arial"/>
                <w:sz w:val="20"/>
                <w:szCs w:val="20"/>
              </w:rPr>
              <w:t>с</w:t>
            </w:r>
            <w:r w:rsidRPr="00975823">
              <w:rPr>
                <w:rFonts w:ascii="Arial monospaced for SAP" w:hAnsi="Arial monospaced for SAP" w:cs="Arial"/>
                <w:sz w:val="20"/>
                <w:szCs w:val="20"/>
              </w:rPr>
              <w:t xml:space="preserve"> </w:t>
            </w:r>
            <w:r w:rsidRPr="00975823">
              <w:rPr>
                <w:rFonts w:cs="Arial"/>
                <w:sz w:val="20"/>
                <w:szCs w:val="20"/>
              </w:rPr>
              <w:t>требованиями</w:t>
            </w:r>
            <w:r w:rsidRPr="00975823">
              <w:rPr>
                <w:rFonts w:ascii="Arial monospaced for SAP" w:hAnsi="Arial monospaced for SAP" w:cs="Arial"/>
                <w:sz w:val="20"/>
                <w:szCs w:val="20"/>
              </w:rPr>
              <w:t xml:space="preserve"> </w:t>
            </w:r>
            <w:r w:rsidRPr="00975823">
              <w:rPr>
                <w:rFonts w:cs="Arial"/>
                <w:sz w:val="20"/>
                <w:szCs w:val="20"/>
              </w:rPr>
              <w:t>РД</w:t>
            </w:r>
            <w:r w:rsidRPr="00975823">
              <w:rPr>
                <w:rFonts w:ascii="Arial monospaced for SAP" w:hAnsi="Arial monospaced for SAP" w:cs="Arial"/>
                <w:sz w:val="20"/>
                <w:szCs w:val="20"/>
              </w:rPr>
              <w:t xml:space="preserve"> </w:t>
            </w:r>
            <w:r w:rsidRPr="00975823">
              <w:rPr>
                <w:rFonts w:ascii="Arial monospaced for SAP" w:hAnsi="Arial monospaced for SAP"/>
                <w:sz w:val="20"/>
                <w:szCs w:val="20"/>
              </w:rPr>
              <w:t>03-615-03</w:t>
            </w:r>
            <w:r w:rsidRPr="00975823">
              <w:rPr>
                <w:rFonts w:ascii="Arial monospaced for SAP" w:hAnsi="Arial monospaced for SAP" w:cs="Arial"/>
                <w:sz w:val="20"/>
                <w:szCs w:val="20"/>
              </w:rPr>
              <w:t>, «</w:t>
            </w:r>
            <w:r w:rsidRPr="00975823">
              <w:rPr>
                <w:rFonts w:cs="Arial"/>
                <w:sz w:val="20"/>
                <w:szCs w:val="20"/>
              </w:rPr>
              <w:t>Карт</w:t>
            </w:r>
            <w:r w:rsidRPr="00975823">
              <w:rPr>
                <w:rFonts w:ascii="Arial monospaced for SAP" w:hAnsi="Arial monospaced for SAP" w:cs="Arial"/>
                <w:sz w:val="20"/>
                <w:szCs w:val="20"/>
              </w:rPr>
              <w:t xml:space="preserve"> </w:t>
            </w:r>
            <w:r w:rsidRPr="00975823">
              <w:rPr>
                <w:rFonts w:cs="Arial"/>
                <w:sz w:val="20"/>
                <w:szCs w:val="20"/>
              </w:rPr>
              <w:t>технологического</w:t>
            </w:r>
            <w:r w:rsidRPr="00975823">
              <w:rPr>
                <w:rFonts w:ascii="Arial monospaced for SAP" w:hAnsi="Arial monospaced for SAP" w:cs="Arial"/>
                <w:sz w:val="20"/>
                <w:szCs w:val="20"/>
              </w:rPr>
              <w:t xml:space="preserve"> </w:t>
            </w:r>
            <w:r w:rsidRPr="00975823">
              <w:rPr>
                <w:rFonts w:cs="Arial"/>
                <w:sz w:val="20"/>
                <w:szCs w:val="20"/>
              </w:rPr>
              <w:t>процесса</w:t>
            </w:r>
            <w:r w:rsidRPr="00975823">
              <w:rPr>
                <w:rFonts w:ascii="Arial monospaced for SAP" w:hAnsi="Arial monospaced for SAP" w:cs="Arial"/>
                <w:sz w:val="20"/>
                <w:szCs w:val="20"/>
              </w:rPr>
              <w:t xml:space="preserve"> </w:t>
            </w:r>
            <w:r w:rsidRPr="00975823">
              <w:rPr>
                <w:rFonts w:cs="Arial"/>
                <w:sz w:val="20"/>
                <w:szCs w:val="20"/>
              </w:rPr>
              <w:t>сварки</w:t>
            </w:r>
            <w:r w:rsidRPr="00975823">
              <w:rPr>
                <w:rFonts w:ascii="Arial monospaced for SAP" w:hAnsi="Arial monospaced for SAP" w:cs="Arial"/>
                <w:sz w:val="20"/>
                <w:szCs w:val="20"/>
              </w:rPr>
              <w:t xml:space="preserve"> </w:t>
            </w:r>
            <w:r w:rsidRPr="00975823">
              <w:rPr>
                <w:rFonts w:cs="Arial"/>
                <w:sz w:val="20"/>
                <w:szCs w:val="20"/>
              </w:rPr>
              <w:t>технологических</w:t>
            </w:r>
            <w:r w:rsidRPr="00975823">
              <w:rPr>
                <w:rFonts w:ascii="Arial monospaced for SAP" w:hAnsi="Arial monospaced for SAP" w:cs="Arial"/>
                <w:sz w:val="20"/>
                <w:szCs w:val="20"/>
              </w:rPr>
              <w:t xml:space="preserve"> </w:t>
            </w:r>
            <w:r w:rsidRPr="00975823">
              <w:rPr>
                <w:rFonts w:cs="Arial"/>
                <w:sz w:val="20"/>
                <w:szCs w:val="20"/>
              </w:rPr>
              <w:t>трубопроводов</w:t>
            </w:r>
            <w:r w:rsidRPr="00975823">
              <w:rPr>
                <w:rFonts w:ascii="Arial monospaced for SAP" w:hAnsi="Arial monospaced for SAP" w:cs="Arial"/>
                <w:sz w:val="20"/>
                <w:szCs w:val="20"/>
              </w:rPr>
              <w:t xml:space="preserve">» </w:t>
            </w:r>
            <w:r w:rsidRPr="00975823">
              <w:rPr>
                <w:rFonts w:cs="Arial"/>
                <w:sz w:val="20"/>
                <w:szCs w:val="20"/>
              </w:rPr>
              <w:t>из</w:t>
            </w:r>
            <w:r w:rsidRPr="00975823">
              <w:rPr>
                <w:rFonts w:ascii="Arial monospaced for SAP" w:hAnsi="Arial monospaced for SAP" w:cs="Arial"/>
                <w:sz w:val="20"/>
                <w:szCs w:val="20"/>
              </w:rPr>
              <w:t xml:space="preserve"> </w:t>
            </w:r>
            <w:r w:rsidRPr="00975823">
              <w:rPr>
                <w:rFonts w:cs="Arial"/>
                <w:sz w:val="20"/>
                <w:szCs w:val="20"/>
              </w:rPr>
              <w:t>групп</w:t>
            </w:r>
            <w:r w:rsidRPr="00975823">
              <w:rPr>
                <w:rFonts w:ascii="Arial monospaced for SAP" w:hAnsi="Arial monospaced for SAP" w:cs="Arial"/>
                <w:sz w:val="20"/>
                <w:szCs w:val="20"/>
              </w:rPr>
              <w:t xml:space="preserve"> </w:t>
            </w:r>
            <w:r w:rsidRPr="00975823">
              <w:rPr>
                <w:rFonts w:cs="Arial"/>
                <w:sz w:val="20"/>
                <w:szCs w:val="20"/>
              </w:rPr>
              <w:t>сталей</w:t>
            </w:r>
            <w:r w:rsidRPr="00975823">
              <w:rPr>
                <w:rFonts w:ascii="Arial monospaced for SAP" w:hAnsi="Arial monospaced for SAP" w:cs="Arial"/>
                <w:sz w:val="20"/>
                <w:szCs w:val="20"/>
              </w:rPr>
              <w:t>: (</w:t>
            </w:r>
            <w:r w:rsidRPr="00975823">
              <w:rPr>
                <w:rFonts w:cs="Arial"/>
                <w:sz w:val="20"/>
                <w:szCs w:val="20"/>
              </w:rPr>
              <w:t>М</w:t>
            </w:r>
            <w:r w:rsidRPr="00975823">
              <w:rPr>
                <w:rFonts w:ascii="Arial monospaced for SAP" w:hAnsi="Arial monospaced for SAP"/>
                <w:sz w:val="20"/>
                <w:szCs w:val="20"/>
              </w:rPr>
              <w:t xml:space="preserve">01, </w:t>
            </w:r>
            <w:r w:rsidRPr="00975823">
              <w:rPr>
                <w:sz w:val="20"/>
                <w:szCs w:val="20"/>
              </w:rPr>
              <w:t>М</w:t>
            </w:r>
            <w:r w:rsidRPr="00975823">
              <w:rPr>
                <w:rFonts w:ascii="Arial monospaced for SAP" w:hAnsi="Arial monospaced for SAP"/>
                <w:sz w:val="20"/>
                <w:szCs w:val="20"/>
              </w:rPr>
              <w:t xml:space="preserve">05, </w:t>
            </w:r>
            <w:r w:rsidRPr="00975823">
              <w:rPr>
                <w:sz w:val="20"/>
                <w:szCs w:val="20"/>
              </w:rPr>
              <w:t>М</w:t>
            </w:r>
            <w:r w:rsidRPr="00975823">
              <w:rPr>
                <w:rFonts w:ascii="Arial monospaced for SAP" w:hAnsi="Arial monospaced for SAP"/>
                <w:sz w:val="20"/>
                <w:szCs w:val="20"/>
              </w:rPr>
              <w:t xml:space="preserve">09, </w:t>
            </w:r>
            <w:r w:rsidRPr="00975823">
              <w:rPr>
                <w:sz w:val="20"/>
                <w:szCs w:val="20"/>
              </w:rPr>
              <w:t>М</w:t>
            </w:r>
            <w:r w:rsidRPr="00975823">
              <w:rPr>
                <w:rFonts w:ascii="Arial monospaced for SAP" w:hAnsi="Arial monospaced for SAP"/>
                <w:sz w:val="20"/>
                <w:szCs w:val="20"/>
              </w:rPr>
              <w:t>11</w:t>
            </w:r>
            <w:r w:rsidRPr="00975823">
              <w:rPr>
                <w:rFonts w:ascii="Arial monospaced for SAP" w:hAnsi="Arial monospaced for SAP" w:cs="Arial"/>
                <w:sz w:val="20"/>
                <w:szCs w:val="20"/>
              </w:rPr>
              <w:t xml:space="preserve">) – </w:t>
            </w:r>
            <w:r w:rsidRPr="00975823">
              <w:rPr>
                <w:rFonts w:cs="Arial"/>
                <w:sz w:val="20"/>
                <w:szCs w:val="20"/>
              </w:rPr>
              <w:t>сталь</w:t>
            </w:r>
            <w:r w:rsidRPr="00975823">
              <w:rPr>
                <w:rFonts w:ascii="Arial monospaced for SAP" w:hAnsi="Arial monospaced for SAP" w:cs="Arial"/>
                <w:sz w:val="20"/>
                <w:szCs w:val="20"/>
              </w:rPr>
              <w:t xml:space="preserve"> </w:t>
            </w:r>
            <w:r w:rsidRPr="00975823">
              <w:rPr>
                <w:rFonts w:ascii="Arial monospaced for SAP" w:hAnsi="Arial monospaced for SAP"/>
                <w:sz w:val="20"/>
                <w:szCs w:val="20"/>
              </w:rPr>
              <w:t xml:space="preserve">20, </w:t>
            </w:r>
            <w:r w:rsidRPr="00975823">
              <w:rPr>
                <w:sz w:val="20"/>
                <w:szCs w:val="20"/>
              </w:rPr>
              <w:t>сталь</w:t>
            </w:r>
            <w:r w:rsidRPr="00975823">
              <w:rPr>
                <w:rFonts w:ascii="Arial monospaced for SAP" w:hAnsi="Arial monospaced for SAP"/>
                <w:sz w:val="20"/>
                <w:szCs w:val="20"/>
              </w:rPr>
              <w:t xml:space="preserve"> 15</w:t>
            </w:r>
            <w:r w:rsidRPr="00975823">
              <w:rPr>
                <w:sz w:val="20"/>
                <w:szCs w:val="20"/>
              </w:rPr>
              <w:t>Х</w:t>
            </w:r>
            <w:r w:rsidRPr="00975823">
              <w:rPr>
                <w:rFonts w:ascii="Arial monospaced for SAP" w:hAnsi="Arial monospaced for SAP"/>
                <w:sz w:val="20"/>
                <w:szCs w:val="20"/>
              </w:rPr>
              <w:t>5</w:t>
            </w:r>
            <w:r w:rsidRPr="00975823">
              <w:rPr>
                <w:sz w:val="20"/>
                <w:szCs w:val="20"/>
              </w:rPr>
              <w:t>М</w:t>
            </w:r>
            <w:r w:rsidRPr="00975823">
              <w:rPr>
                <w:rFonts w:ascii="Arial monospaced for SAP" w:hAnsi="Arial monospaced for SAP"/>
                <w:sz w:val="20"/>
                <w:szCs w:val="20"/>
              </w:rPr>
              <w:t xml:space="preserve"> </w:t>
            </w:r>
            <w:r w:rsidRPr="00975823">
              <w:rPr>
                <w:sz w:val="20"/>
                <w:szCs w:val="20"/>
              </w:rPr>
              <w:t>и</w:t>
            </w:r>
            <w:r w:rsidRPr="00975823">
              <w:rPr>
                <w:rFonts w:ascii="Arial monospaced for SAP" w:hAnsi="Arial monospaced for SAP"/>
                <w:sz w:val="20"/>
                <w:szCs w:val="20"/>
              </w:rPr>
              <w:t xml:space="preserve"> 12</w:t>
            </w:r>
            <w:r w:rsidRPr="00975823">
              <w:rPr>
                <w:sz w:val="20"/>
                <w:szCs w:val="20"/>
              </w:rPr>
              <w:t>Х</w:t>
            </w:r>
            <w:r w:rsidRPr="00975823">
              <w:rPr>
                <w:rFonts w:ascii="Arial monospaced for SAP" w:hAnsi="Arial monospaced for SAP"/>
                <w:sz w:val="20"/>
                <w:szCs w:val="20"/>
              </w:rPr>
              <w:t>18</w:t>
            </w:r>
            <w:r w:rsidRPr="00975823">
              <w:rPr>
                <w:sz w:val="20"/>
                <w:szCs w:val="20"/>
              </w:rPr>
              <w:t>Н</w:t>
            </w:r>
            <w:r w:rsidRPr="00975823">
              <w:rPr>
                <w:rFonts w:ascii="Arial monospaced for SAP" w:hAnsi="Arial monospaced for SAP"/>
                <w:sz w:val="20"/>
                <w:szCs w:val="20"/>
              </w:rPr>
              <w:t>10</w:t>
            </w:r>
            <w:r w:rsidRPr="00975823">
              <w:rPr>
                <w:sz w:val="20"/>
                <w:szCs w:val="20"/>
              </w:rPr>
              <w:t>Т</w:t>
            </w:r>
            <w:r w:rsidRPr="00975823">
              <w:rPr>
                <w:rFonts w:ascii="Arial monospaced for SAP" w:hAnsi="Arial monospaced for SAP"/>
                <w:sz w:val="20"/>
                <w:szCs w:val="20"/>
              </w:rPr>
              <w:t>),</w:t>
            </w:r>
          </w:p>
        </w:tc>
        <w:tc>
          <w:tcPr>
            <w:tcW w:w="2693" w:type="dxa"/>
            <w:tcBorders>
              <w:top w:val="single" w:sz="4" w:space="0" w:color="000000"/>
              <w:left w:val="single" w:sz="4" w:space="0" w:color="000000"/>
              <w:bottom w:val="single" w:sz="4" w:space="0" w:color="000000"/>
            </w:tcBorders>
            <w:shd w:val="clear" w:color="auto" w:fill="auto"/>
            <w:vAlign w:val="center"/>
          </w:tcPr>
          <w:p w:rsidR="00975823" w:rsidRPr="00FF4F3F" w:rsidRDefault="00975823" w:rsidP="00EA0BB0">
            <w:pPr>
              <w:jc w:val="both"/>
              <w:rPr>
                <w:rFonts w:ascii="Arial monospaced for SAP" w:hAnsi="Arial monospaced for SAP" w:cs="Arial"/>
                <w:sz w:val="20"/>
                <w:szCs w:val="20"/>
              </w:rPr>
            </w:pPr>
            <w:r w:rsidRPr="00FF4F3F">
              <w:rPr>
                <w:rFonts w:cs="Arial"/>
                <w:sz w:val="20"/>
                <w:szCs w:val="20"/>
              </w:rPr>
              <w:t>Копии</w:t>
            </w:r>
            <w:r w:rsidRPr="00FF4F3F">
              <w:rPr>
                <w:rFonts w:ascii="Arial monospaced for SAP" w:hAnsi="Arial monospaced for SAP" w:cs="Arial"/>
                <w:sz w:val="20"/>
                <w:szCs w:val="20"/>
              </w:rPr>
              <w:t xml:space="preserve"> </w:t>
            </w:r>
            <w:r w:rsidRPr="00FF4F3F">
              <w:rPr>
                <w:rFonts w:cs="Arial"/>
                <w:sz w:val="20"/>
                <w:szCs w:val="20"/>
              </w:rPr>
              <w:t>отчетов</w:t>
            </w:r>
            <w:r w:rsidRPr="00FF4F3F">
              <w:rPr>
                <w:rFonts w:ascii="Arial monospaced for SAP" w:hAnsi="Arial monospaced for SAP" w:cs="Arial"/>
                <w:sz w:val="20"/>
                <w:szCs w:val="20"/>
              </w:rPr>
              <w:t xml:space="preserve"> </w:t>
            </w:r>
            <w:r w:rsidRPr="00FF4F3F">
              <w:rPr>
                <w:rFonts w:cs="Arial"/>
                <w:sz w:val="20"/>
                <w:szCs w:val="20"/>
              </w:rPr>
              <w:t>о</w:t>
            </w:r>
            <w:r w:rsidRPr="00FF4F3F">
              <w:rPr>
                <w:rFonts w:ascii="Arial monospaced for SAP" w:hAnsi="Arial monospaced for SAP" w:cs="Arial"/>
                <w:sz w:val="20"/>
                <w:szCs w:val="20"/>
              </w:rPr>
              <w:t xml:space="preserve"> </w:t>
            </w:r>
            <w:r w:rsidRPr="00FF4F3F">
              <w:rPr>
                <w:rFonts w:cs="Arial"/>
                <w:sz w:val="20"/>
                <w:szCs w:val="20"/>
              </w:rPr>
              <w:t>прохождении</w:t>
            </w:r>
            <w:r w:rsidRPr="00FF4F3F">
              <w:rPr>
                <w:rFonts w:ascii="Arial monospaced for SAP" w:hAnsi="Arial monospaced for SAP" w:cs="Arial"/>
                <w:sz w:val="20"/>
                <w:szCs w:val="20"/>
              </w:rPr>
              <w:t xml:space="preserve"> </w:t>
            </w:r>
            <w:r w:rsidRPr="00FF4F3F">
              <w:rPr>
                <w:rFonts w:cs="Arial"/>
                <w:sz w:val="20"/>
                <w:szCs w:val="20"/>
              </w:rPr>
              <w:t>сварщиками</w:t>
            </w:r>
            <w:r w:rsidRPr="00FF4F3F">
              <w:rPr>
                <w:rFonts w:ascii="Arial monospaced for SAP" w:hAnsi="Arial monospaced for SAP" w:cs="Arial"/>
                <w:sz w:val="20"/>
                <w:szCs w:val="20"/>
              </w:rPr>
              <w:t xml:space="preserve"> </w:t>
            </w:r>
            <w:r w:rsidRPr="00FF4F3F">
              <w:rPr>
                <w:rFonts w:cs="Arial"/>
                <w:sz w:val="20"/>
                <w:szCs w:val="20"/>
              </w:rPr>
              <w:t>аттестации</w:t>
            </w:r>
            <w:r w:rsidRPr="00FF4F3F">
              <w:rPr>
                <w:rFonts w:ascii="Arial monospaced for SAP" w:hAnsi="Arial monospaced for SAP" w:cs="Arial"/>
                <w:sz w:val="20"/>
                <w:szCs w:val="20"/>
              </w:rPr>
              <w:t xml:space="preserve">, </w:t>
            </w:r>
            <w:r w:rsidRPr="00FF4F3F">
              <w:rPr>
                <w:rFonts w:cs="Arial"/>
                <w:sz w:val="20"/>
                <w:szCs w:val="20"/>
              </w:rPr>
              <w:t>копий</w:t>
            </w:r>
            <w:r w:rsidRPr="00FF4F3F">
              <w:rPr>
                <w:rFonts w:ascii="Arial monospaced for SAP" w:hAnsi="Arial monospaced for SAP" w:cs="Arial"/>
                <w:sz w:val="20"/>
                <w:szCs w:val="20"/>
              </w:rPr>
              <w:t xml:space="preserve"> </w:t>
            </w:r>
            <w:r w:rsidRPr="00FF4F3F">
              <w:rPr>
                <w:rFonts w:cs="Arial"/>
                <w:sz w:val="20"/>
                <w:szCs w:val="20"/>
              </w:rPr>
              <w:t>аттестационных</w:t>
            </w:r>
            <w:r w:rsidRPr="00FF4F3F">
              <w:rPr>
                <w:rFonts w:ascii="Arial monospaced for SAP" w:hAnsi="Arial monospaced for SAP" w:cs="Arial"/>
                <w:sz w:val="20"/>
                <w:szCs w:val="20"/>
              </w:rPr>
              <w:t xml:space="preserve"> </w:t>
            </w:r>
            <w:r w:rsidRPr="00FF4F3F">
              <w:rPr>
                <w:rFonts w:cs="Arial"/>
                <w:sz w:val="20"/>
                <w:szCs w:val="20"/>
              </w:rPr>
              <w:t>удостоверений</w:t>
            </w:r>
            <w:r w:rsidRPr="00FF4F3F">
              <w:rPr>
                <w:rFonts w:ascii="Arial monospaced for SAP" w:hAnsi="Arial monospaced for SAP" w:cs="Arial"/>
                <w:sz w:val="20"/>
                <w:szCs w:val="20"/>
              </w:rPr>
              <w:t xml:space="preserve"> </w:t>
            </w:r>
            <w:r w:rsidRPr="00FF4F3F">
              <w:rPr>
                <w:rFonts w:cs="Arial"/>
                <w:sz w:val="20"/>
                <w:szCs w:val="20"/>
              </w:rPr>
              <w:t>сварщиков</w:t>
            </w:r>
            <w:r w:rsidRPr="00FF4F3F">
              <w:rPr>
                <w:rFonts w:ascii="Arial monospaced for SAP" w:hAnsi="Arial monospaced for SAP" w:cs="Arial"/>
                <w:sz w:val="20"/>
                <w:szCs w:val="20"/>
              </w:rPr>
              <w:t xml:space="preserve">, </w:t>
            </w:r>
            <w:r w:rsidRPr="00FF4F3F">
              <w:rPr>
                <w:rFonts w:cs="Arial"/>
                <w:sz w:val="20"/>
                <w:szCs w:val="20"/>
              </w:rPr>
              <w:t>копии</w:t>
            </w:r>
            <w:r w:rsidRPr="00FF4F3F">
              <w:rPr>
                <w:rFonts w:ascii="Arial monospaced for SAP" w:hAnsi="Arial monospaced for SAP" w:cs="Arial"/>
                <w:sz w:val="20"/>
                <w:szCs w:val="20"/>
              </w:rPr>
              <w:t xml:space="preserve"> </w:t>
            </w:r>
            <w:r w:rsidRPr="00FF4F3F">
              <w:rPr>
                <w:rFonts w:cs="Arial"/>
                <w:sz w:val="20"/>
                <w:szCs w:val="20"/>
              </w:rPr>
              <w:t>Свидетельств</w:t>
            </w:r>
            <w:r w:rsidRPr="00FF4F3F">
              <w:rPr>
                <w:rFonts w:ascii="Arial monospaced for SAP" w:hAnsi="Arial monospaced for SAP" w:cs="Arial"/>
                <w:sz w:val="20"/>
                <w:szCs w:val="20"/>
              </w:rPr>
              <w:t xml:space="preserve"> </w:t>
            </w:r>
            <w:r w:rsidRPr="00FF4F3F">
              <w:rPr>
                <w:rFonts w:cs="Arial"/>
                <w:sz w:val="20"/>
                <w:szCs w:val="20"/>
              </w:rPr>
              <w:t>о</w:t>
            </w:r>
            <w:r w:rsidRPr="00FF4F3F">
              <w:rPr>
                <w:rFonts w:ascii="Arial monospaced for SAP" w:hAnsi="Arial monospaced for SAP" w:cs="Arial"/>
                <w:sz w:val="20"/>
                <w:szCs w:val="20"/>
              </w:rPr>
              <w:t xml:space="preserve"> </w:t>
            </w:r>
            <w:r w:rsidRPr="00FF4F3F">
              <w:rPr>
                <w:rFonts w:cs="Arial"/>
                <w:sz w:val="20"/>
                <w:szCs w:val="20"/>
              </w:rPr>
              <w:t>производственной</w:t>
            </w:r>
            <w:r w:rsidRPr="00FF4F3F">
              <w:rPr>
                <w:rFonts w:ascii="Arial monospaced for SAP" w:hAnsi="Arial monospaced for SAP" w:cs="Arial"/>
                <w:sz w:val="20"/>
                <w:szCs w:val="20"/>
              </w:rPr>
              <w:t xml:space="preserve"> </w:t>
            </w:r>
            <w:r w:rsidRPr="00FF4F3F">
              <w:rPr>
                <w:rFonts w:cs="Arial"/>
                <w:sz w:val="20"/>
                <w:szCs w:val="20"/>
              </w:rPr>
              <w:t>аттестации</w:t>
            </w:r>
            <w:r w:rsidRPr="00FF4F3F">
              <w:rPr>
                <w:rFonts w:ascii="Arial monospaced for SAP" w:hAnsi="Arial monospaced for SAP" w:cs="Arial"/>
                <w:sz w:val="20"/>
                <w:szCs w:val="20"/>
              </w:rPr>
              <w:t xml:space="preserve"> </w:t>
            </w:r>
            <w:r w:rsidRPr="00FF4F3F">
              <w:rPr>
                <w:rFonts w:cs="Arial"/>
                <w:sz w:val="20"/>
                <w:szCs w:val="20"/>
              </w:rPr>
              <w:t>технологии</w:t>
            </w:r>
            <w:r w:rsidRPr="00FF4F3F">
              <w:rPr>
                <w:rFonts w:ascii="Arial monospaced for SAP" w:hAnsi="Arial monospaced for SAP" w:cs="Arial"/>
                <w:sz w:val="20"/>
                <w:szCs w:val="20"/>
              </w:rPr>
              <w:t xml:space="preserve"> </w:t>
            </w:r>
            <w:r w:rsidRPr="00FF4F3F">
              <w:rPr>
                <w:rFonts w:cs="Arial"/>
                <w:sz w:val="20"/>
                <w:szCs w:val="20"/>
              </w:rPr>
              <w:t>сварки</w:t>
            </w:r>
          </w:p>
        </w:tc>
        <w:tc>
          <w:tcPr>
            <w:tcW w:w="1559" w:type="dxa"/>
            <w:tcBorders>
              <w:top w:val="single" w:sz="4" w:space="0" w:color="000000"/>
              <w:left w:val="single" w:sz="4" w:space="0" w:color="000000"/>
              <w:bottom w:val="single" w:sz="4" w:space="0" w:color="000000"/>
            </w:tcBorders>
            <w:shd w:val="clear" w:color="auto" w:fill="auto"/>
          </w:tcPr>
          <w:p w:rsidR="00975823" w:rsidRPr="00975823" w:rsidRDefault="00FF4F3F" w:rsidP="00EA0BB0">
            <w:pPr>
              <w:rPr>
                <w:rFonts w:ascii="Arial monospaced for SAP" w:hAnsi="Arial monospaced for SAP"/>
                <w:sz w:val="20"/>
                <w:szCs w:val="20"/>
              </w:rPr>
            </w:pPr>
            <w:r>
              <w:rPr>
                <w:sz w:val="20"/>
                <w:szCs w:val="20"/>
              </w:rPr>
              <w:t>н</w:t>
            </w:r>
            <w:r w:rsidR="00975823" w:rsidRPr="00975823">
              <w:rPr>
                <w:sz w:val="20"/>
                <w:szCs w:val="20"/>
              </w:rPr>
              <w:t>аличие</w:t>
            </w:r>
            <w:r w:rsidR="00975823" w:rsidRPr="00975823">
              <w:rPr>
                <w:rFonts w:ascii="Arial monospaced for SAP" w:hAnsi="Arial monospaced for SAP"/>
                <w:sz w:val="20"/>
                <w:szCs w:val="20"/>
              </w:rPr>
              <w:t xml:space="preserve">/ </w:t>
            </w:r>
            <w:r w:rsidR="00975823" w:rsidRPr="00975823">
              <w:rPr>
                <w:sz w:val="20"/>
                <w:szCs w:val="20"/>
              </w:rPr>
              <w:t>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75823" w:rsidRPr="00975823" w:rsidRDefault="00975823" w:rsidP="00EA0BB0">
            <w:pPr>
              <w:rPr>
                <w:rFonts w:ascii="Arial monospaced for SAP" w:hAnsi="Arial monospaced for SAP"/>
                <w:sz w:val="20"/>
                <w:szCs w:val="20"/>
              </w:rPr>
            </w:pPr>
            <w:r w:rsidRPr="00975823">
              <w:rPr>
                <w:sz w:val="20"/>
                <w:szCs w:val="20"/>
              </w:rPr>
              <w:t>наличие</w:t>
            </w:r>
          </w:p>
        </w:tc>
      </w:tr>
      <w:tr w:rsidR="00975823" w:rsidRPr="00890F15" w:rsidTr="00FF4F3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6.2</w:t>
            </w:r>
          </w:p>
        </w:tc>
        <w:tc>
          <w:tcPr>
            <w:tcW w:w="3686"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jc w:val="both"/>
              <w:rPr>
                <w:rFonts w:ascii="Arial monospaced for SAP" w:hAnsi="Arial monospaced for SAP" w:cs="Arial"/>
                <w:sz w:val="20"/>
                <w:szCs w:val="20"/>
              </w:rPr>
            </w:pPr>
            <w:r w:rsidRPr="00975823">
              <w:rPr>
                <w:rFonts w:cs="Arial"/>
                <w:sz w:val="20"/>
                <w:szCs w:val="20"/>
              </w:rPr>
              <w:t>Наличие</w:t>
            </w:r>
            <w:r w:rsidRPr="00975823">
              <w:rPr>
                <w:rFonts w:ascii="Arial monospaced for SAP" w:hAnsi="Arial monospaced for SAP" w:cs="Arial"/>
                <w:sz w:val="20"/>
                <w:szCs w:val="20"/>
              </w:rPr>
              <w:t xml:space="preserve"> </w:t>
            </w:r>
            <w:r w:rsidRPr="00975823">
              <w:rPr>
                <w:rFonts w:cs="Arial"/>
                <w:sz w:val="20"/>
                <w:szCs w:val="20"/>
              </w:rPr>
              <w:t>в</w:t>
            </w:r>
            <w:r w:rsidRPr="00975823">
              <w:rPr>
                <w:rFonts w:ascii="Arial monospaced for SAP" w:hAnsi="Arial monospaced for SAP" w:cs="Arial"/>
                <w:sz w:val="20"/>
                <w:szCs w:val="20"/>
              </w:rPr>
              <w:t xml:space="preserve"> </w:t>
            </w:r>
            <w:r w:rsidRPr="00975823">
              <w:rPr>
                <w:rFonts w:cs="Arial"/>
                <w:sz w:val="20"/>
                <w:szCs w:val="20"/>
              </w:rPr>
              <w:t>собственности</w:t>
            </w:r>
            <w:r w:rsidRPr="00975823">
              <w:rPr>
                <w:rFonts w:ascii="Arial monospaced for SAP" w:hAnsi="Arial monospaced for SAP" w:cs="Arial"/>
                <w:sz w:val="20"/>
                <w:szCs w:val="20"/>
              </w:rPr>
              <w:t xml:space="preserve"> </w:t>
            </w:r>
            <w:r w:rsidRPr="00975823">
              <w:rPr>
                <w:rFonts w:cs="Arial"/>
                <w:sz w:val="20"/>
                <w:szCs w:val="20"/>
              </w:rPr>
              <w:t>или</w:t>
            </w:r>
            <w:r w:rsidRPr="00975823">
              <w:rPr>
                <w:rFonts w:ascii="Arial monospaced for SAP" w:hAnsi="Arial monospaced for SAP" w:cs="Arial"/>
                <w:sz w:val="20"/>
                <w:szCs w:val="20"/>
              </w:rPr>
              <w:t xml:space="preserve"> </w:t>
            </w:r>
            <w:r w:rsidRPr="00975823">
              <w:rPr>
                <w:rFonts w:cs="Arial"/>
                <w:sz w:val="20"/>
                <w:szCs w:val="20"/>
              </w:rPr>
              <w:t>в</w:t>
            </w:r>
            <w:r w:rsidRPr="00975823">
              <w:rPr>
                <w:rFonts w:ascii="Arial monospaced for SAP" w:hAnsi="Arial monospaced for SAP" w:cs="Arial"/>
                <w:sz w:val="20"/>
                <w:szCs w:val="20"/>
              </w:rPr>
              <w:t xml:space="preserve"> </w:t>
            </w:r>
            <w:r w:rsidRPr="00975823">
              <w:rPr>
                <w:rFonts w:cs="Arial"/>
                <w:sz w:val="20"/>
                <w:szCs w:val="20"/>
              </w:rPr>
              <w:t>аренде</w:t>
            </w:r>
            <w:r w:rsidRPr="00975823">
              <w:rPr>
                <w:rFonts w:ascii="Arial monospaced for SAP" w:hAnsi="Arial monospaced for SAP" w:cs="Arial"/>
                <w:sz w:val="20"/>
                <w:szCs w:val="20"/>
              </w:rPr>
              <w:t xml:space="preserve"> </w:t>
            </w:r>
            <w:r w:rsidRPr="00975823">
              <w:rPr>
                <w:rFonts w:cs="Arial"/>
                <w:sz w:val="20"/>
                <w:szCs w:val="20"/>
              </w:rPr>
              <w:t>исправных</w:t>
            </w:r>
            <w:r w:rsidRPr="00975823">
              <w:rPr>
                <w:rFonts w:ascii="Arial monospaced for SAP" w:hAnsi="Arial monospaced for SAP" w:cs="Arial"/>
                <w:sz w:val="20"/>
                <w:szCs w:val="20"/>
              </w:rPr>
              <w:t xml:space="preserve"> </w:t>
            </w:r>
            <w:r w:rsidRPr="00975823">
              <w:rPr>
                <w:rFonts w:cs="Arial"/>
                <w:sz w:val="20"/>
                <w:szCs w:val="20"/>
              </w:rPr>
              <w:t>сварочных</w:t>
            </w:r>
            <w:r w:rsidRPr="00975823">
              <w:rPr>
                <w:rFonts w:ascii="Arial monospaced for SAP" w:hAnsi="Arial monospaced for SAP" w:cs="Arial"/>
                <w:sz w:val="20"/>
                <w:szCs w:val="20"/>
              </w:rPr>
              <w:t xml:space="preserve"> </w:t>
            </w:r>
            <w:r w:rsidRPr="00975823">
              <w:rPr>
                <w:rFonts w:cs="Arial"/>
                <w:sz w:val="20"/>
                <w:szCs w:val="20"/>
              </w:rPr>
              <w:t>аппаратов</w:t>
            </w:r>
            <w:r w:rsidRPr="00975823">
              <w:rPr>
                <w:rFonts w:ascii="Arial monospaced for SAP" w:hAnsi="Arial monospaced for SAP" w:cs="Arial"/>
                <w:sz w:val="20"/>
                <w:szCs w:val="20"/>
              </w:rPr>
              <w:t xml:space="preserve">. </w:t>
            </w:r>
            <w:r w:rsidRPr="00975823">
              <w:rPr>
                <w:rFonts w:cs="Arial"/>
                <w:sz w:val="20"/>
                <w:szCs w:val="20"/>
              </w:rPr>
              <w:t>Все</w:t>
            </w:r>
            <w:r w:rsidRPr="00975823">
              <w:rPr>
                <w:rFonts w:ascii="Arial monospaced for SAP" w:hAnsi="Arial monospaced for SAP" w:cs="Arial"/>
                <w:sz w:val="20"/>
                <w:szCs w:val="20"/>
              </w:rPr>
              <w:t xml:space="preserve"> </w:t>
            </w:r>
            <w:r w:rsidRPr="00975823">
              <w:rPr>
                <w:rFonts w:cs="Arial"/>
                <w:sz w:val="20"/>
                <w:szCs w:val="20"/>
              </w:rPr>
              <w:t>сварочное</w:t>
            </w:r>
            <w:r w:rsidRPr="00975823">
              <w:rPr>
                <w:rFonts w:ascii="Arial monospaced for SAP" w:hAnsi="Arial monospaced for SAP" w:cs="Arial"/>
                <w:sz w:val="20"/>
                <w:szCs w:val="20"/>
              </w:rPr>
              <w:t xml:space="preserve"> </w:t>
            </w:r>
            <w:r w:rsidRPr="00975823">
              <w:rPr>
                <w:rFonts w:cs="Arial"/>
                <w:sz w:val="20"/>
                <w:szCs w:val="20"/>
              </w:rPr>
              <w:t>оборудование</w:t>
            </w:r>
            <w:r w:rsidRPr="00975823">
              <w:rPr>
                <w:rFonts w:ascii="Arial monospaced for SAP" w:hAnsi="Arial monospaced for SAP" w:cs="Arial"/>
                <w:sz w:val="20"/>
                <w:szCs w:val="20"/>
              </w:rPr>
              <w:t xml:space="preserve"> </w:t>
            </w:r>
            <w:r w:rsidRPr="00975823">
              <w:rPr>
                <w:rFonts w:cs="Arial"/>
                <w:sz w:val="20"/>
                <w:szCs w:val="20"/>
              </w:rPr>
              <w:t>должно</w:t>
            </w:r>
            <w:r w:rsidRPr="00975823">
              <w:rPr>
                <w:rFonts w:ascii="Arial monospaced for SAP" w:hAnsi="Arial monospaced for SAP" w:cs="Arial"/>
                <w:sz w:val="20"/>
                <w:szCs w:val="20"/>
              </w:rPr>
              <w:t xml:space="preserve"> </w:t>
            </w:r>
            <w:r w:rsidRPr="00975823">
              <w:rPr>
                <w:rFonts w:cs="Arial"/>
                <w:sz w:val="20"/>
                <w:szCs w:val="20"/>
              </w:rPr>
              <w:t>иметь</w:t>
            </w:r>
            <w:r w:rsidRPr="00975823">
              <w:rPr>
                <w:rFonts w:ascii="Arial monospaced for SAP" w:hAnsi="Arial monospaced for SAP" w:cs="Arial"/>
                <w:sz w:val="20"/>
                <w:szCs w:val="20"/>
              </w:rPr>
              <w:t xml:space="preserve"> «</w:t>
            </w:r>
            <w:r w:rsidRPr="00975823">
              <w:rPr>
                <w:rFonts w:cs="Arial"/>
                <w:sz w:val="20"/>
                <w:szCs w:val="20"/>
              </w:rPr>
              <w:t>Свидетельство</w:t>
            </w:r>
            <w:r w:rsidRPr="00975823">
              <w:rPr>
                <w:rFonts w:ascii="Arial monospaced for SAP" w:hAnsi="Arial monospaced for SAP" w:cs="Arial"/>
                <w:sz w:val="20"/>
                <w:szCs w:val="20"/>
              </w:rPr>
              <w:t xml:space="preserve"> </w:t>
            </w:r>
            <w:r w:rsidRPr="00975823">
              <w:rPr>
                <w:rFonts w:cs="Arial"/>
                <w:sz w:val="20"/>
                <w:szCs w:val="20"/>
              </w:rPr>
              <w:t>об</w:t>
            </w:r>
            <w:r w:rsidRPr="00975823">
              <w:rPr>
                <w:rFonts w:ascii="Arial monospaced for SAP" w:hAnsi="Arial monospaced for SAP" w:cs="Arial"/>
                <w:sz w:val="20"/>
                <w:szCs w:val="20"/>
              </w:rPr>
              <w:t xml:space="preserve"> </w:t>
            </w:r>
            <w:r w:rsidRPr="00975823">
              <w:rPr>
                <w:rFonts w:cs="Arial"/>
                <w:sz w:val="20"/>
                <w:szCs w:val="20"/>
              </w:rPr>
              <w:t>аттестации</w:t>
            </w:r>
            <w:r w:rsidRPr="00975823">
              <w:rPr>
                <w:rFonts w:ascii="Arial monospaced for SAP" w:hAnsi="Arial monospaced for SAP" w:cs="Arial"/>
                <w:sz w:val="20"/>
                <w:szCs w:val="20"/>
              </w:rPr>
              <w:t xml:space="preserve"> </w:t>
            </w:r>
            <w:r w:rsidRPr="00975823">
              <w:rPr>
                <w:rFonts w:cs="Arial"/>
                <w:sz w:val="20"/>
                <w:szCs w:val="20"/>
              </w:rPr>
              <w:t>сварочного</w:t>
            </w:r>
            <w:r w:rsidRPr="00975823">
              <w:rPr>
                <w:rFonts w:ascii="Arial monospaced for SAP" w:hAnsi="Arial monospaced for SAP" w:cs="Arial"/>
                <w:sz w:val="20"/>
                <w:szCs w:val="20"/>
              </w:rPr>
              <w:t xml:space="preserve"> </w:t>
            </w:r>
            <w:r w:rsidRPr="00975823">
              <w:rPr>
                <w:rFonts w:cs="Arial"/>
                <w:sz w:val="20"/>
                <w:szCs w:val="20"/>
              </w:rPr>
              <w:t>оборудования</w:t>
            </w:r>
            <w:r w:rsidRPr="00975823">
              <w:rPr>
                <w:rFonts w:ascii="Arial monospaced for SAP" w:hAnsi="Arial monospaced for SAP" w:cs="Arial"/>
                <w:sz w:val="20"/>
                <w:szCs w:val="20"/>
              </w:rPr>
              <w:t xml:space="preserve">» </w:t>
            </w:r>
            <w:r w:rsidRPr="00975823">
              <w:rPr>
                <w:rFonts w:cs="Arial"/>
                <w:sz w:val="20"/>
                <w:szCs w:val="20"/>
              </w:rPr>
              <w:t>в</w:t>
            </w:r>
            <w:r w:rsidRPr="00975823">
              <w:rPr>
                <w:rFonts w:ascii="Arial monospaced for SAP" w:hAnsi="Arial monospaced for SAP" w:cs="Arial"/>
                <w:sz w:val="20"/>
                <w:szCs w:val="20"/>
              </w:rPr>
              <w:t xml:space="preserve"> </w:t>
            </w:r>
            <w:r w:rsidRPr="00975823">
              <w:rPr>
                <w:rFonts w:cs="Arial"/>
                <w:sz w:val="20"/>
                <w:szCs w:val="20"/>
              </w:rPr>
              <w:t>соответствии</w:t>
            </w:r>
            <w:r w:rsidRPr="00975823">
              <w:rPr>
                <w:rFonts w:ascii="Arial monospaced for SAP" w:hAnsi="Arial monospaced for SAP" w:cs="Arial"/>
                <w:sz w:val="20"/>
                <w:szCs w:val="20"/>
              </w:rPr>
              <w:t xml:space="preserve"> </w:t>
            </w:r>
            <w:r w:rsidRPr="00975823">
              <w:rPr>
                <w:rFonts w:cs="Arial"/>
                <w:sz w:val="20"/>
                <w:szCs w:val="20"/>
              </w:rPr>
              <w:t>с</w:t>
            </w:r>
            <w:r w:rsidRPr="00975823">
              <w:rPr>
                <w:rFonts w:ascii="Arial monospaced for SAP" w:hAnsi="Arial monospaced for SAP" w:cs="Arial"/>
                <w:sz w:val="20"/>
                <w:szCs w:val="20"/>
              </w:rPr>
              <w:t xml:space="preserve"> </w:t>
            </w:r>
            <w:r w:rsidRPr="00975823">
              <w:rPr>
                <w:rFonts w:cs="Arial"/>
                <w:sz w:val="20"/>
                <w:szCs w:val="20"/>
              </w:rPr>
              <w:t>требованиями</w:t>
            </w:r>
            <w:r w:rsidRPr="00975823">
              <w:rPr>
                <w:rFonts w:ascii="Arial monospaced for SAP" w:hAnsi="Arial monospaced for SAP" w:cs="Arial"/>
                <w:sz w:val="20"/>
                <w:szCs w:val="20"/>
              </w:rPr>
              <w:t xml:space="preserve"> </w:t>
            </w:r>
            <w:r w:rsidRPr="00975823">
              <w:rPr>
                <w:rFonts w:cs="Arial"/>
                <w:sz w:val="20"/>
                <w:szCs w:val="20"/>
              </w:rPr>
              <w:t>РД</w:t>
            </w:r>
            <w:r w:rsidRPr="00975823">
              <w:rPr>
                <w:rFonts w:ascii="Arial monospaced for SAP" w:hAnsi="Arial monospaced for SAP" w:cs="Arial"/>
                <w:sz w:val="20"/>
                <w:szCs w:val="20"/>
              </w:rPr>
              <w:t xml:space="preserve"> </w:t>
            </w:r>
            <w:r w:rsidRPr="00975823">
              <w:rPr>
                <w:rFonts w:ascii="Arial monospaced for SAP" w:hAnsi="Arial monospaced for SAP"/>
                <w:sz w:val="20"/>
                <w:szCs w:val="20"/>
              </w:rPr>
              <w:t>03.614-03,</w:t>
            </w:r>
          </w:p>
        </w:tc>
        <w:tc>
          <w:tcPr>
            <w:tcW w:w="2693" w:type="dxa"/>
            <w:tcBorders>
              <w:top w:val="single" w:sz="4" w:space="0" w:color="000000"/>
              <w:left w:val="single" w:sz="4" w:space="0" w:color="000000"/>
              <w:bottom w:val="single" w:sz="4" w:space="0" w:color="000000"/>
            </w:tcBorders>
            <w:shd w:val="clear" w:color="auto" w:fill="auto"/>
            <w:vAlign w:val="center"/>
          </w:tcPr>
          <w:p w:rsidR="00975823" w:rsidRPr="00FF4F3F" w:rsidRDefault="00975823" w:rsidP="00EA0BB0">
            <w:pPr>
              <w:jc w:val="both"/>
              <w:rPr>
                <w:rFonts w:ascii="Arial monospaced for SAP" w:hAnsi="Arial monospaced for SAP" w:cs="Arial"/>
                <w:sz w:val="20"/>
                <w:szCs w:val="20"/>
              </w:rPr>
            </w:pPr>
            <w:r w:rsidRPr="00FF4F3F">
              <w:rPr>
                <w:rFonts w:cs="Arial"/>
                <w:sz w:val="20"/>
                <w:szCs w:val="20"/>
              </w:rPr>
              <w:t>Копии</w:t>
            </w:r>
            <w:r w:rsidRPr="00FF4F3F">
              <w:rPr>
                <w:rFonts w:ascii="Arial monospaced for SAP" w:hAnsi="Arial monospaced for SAP" w:cs="Arial"/>
                <w:sz w:val="20"/>
                <w:szCs w:val="20"/>
              </w:rPr>
              <w:t xml:space="preserve"> </w:t>
            </w:r>
            <w:r w:rsidRPr="00FF4F3F">
              <w:rPr>
                <w:rFonts w:cs="Arial"/>
                <w:sz w:val="20"/>
                <w:szCs w:val="20"/>
              </w:rPr>
              <w:t>Свидетельств</w:t>
            </w:r>
            <w:r w:rsidRPr="00FF4F3F">
              <w:rPr>
                <w:rFonts w:ascii="Arial monospaced for SAP" w:hAnsi="Arial monospaced for SAP" w:cs="Arial"/>
                <w:sz w:val="20"/>
                <w:szCs w:val="20"/>
              </w:rPr>
              <w:t xml:space="preserve"> </w:t>
            </w:r>
            <w:r w:rsidRPr="00FF4F3F">
              <w:rPr>
                <w:rFonts w:cs="Arial"/>
                <w:sz w:val="20"/>
                <w:szCs w:val="20"/>
              </w:rPr>
              <w:t>об</w:t>
            </w:r>
            <w:r w:rsidRPr="00FF4F3F">
              <w:rPr>
                <w:rFonts w:ascii="Arial monospaced for SAP" w:hAnsi="Arial monospaced for SAP" w:cs="Arial"/>
                <w:sz w:val="20"/>
                <w:szCs w:val="20"/>
              </w:rPr>
              <w:t xml:space="preserve"> </w:t>
            </w:r>
            <w:r w:rsidRPr="00FF4F3F">
              <w:rPr>
                <w:rFonts w:cs="Arial"/>
                <w:sz w:val="20"/>
                <w:szCs w:val="20"/>
              </w:rPr>
              <w:t>аттестации</w:t>
            </w:r>
            <w:r w:rsidRPr="00FF4F3F">
              <w:rPr>
                <w:rFonts w:ascii="Arial monospaced for SAP" w:hAnsi="Arial monospaced for SAP" w:cs="Arial"/>
                <w:sz w:val="20"/>
                <w:szCs w:val="20"/>
              </w:rPr>
              <w:t xml:space="preserve"> </w:t>
            </w:r>
            <w:r w:rsidRPr="00FF4F3F">
              <w:rPr>
                <w:rFonts w:cs="Arial"/>
                <w:sz w:val="20"/>
                <w:szCs w:val="20"/>
              </w:rPr>
              <w:t>сварочного</w:t>
            </w:r>
            <w:r w:rsidRPr="00FF4F3F">
              <w:rPr>
                <w:rFonts w:ascii="Arial monospaced for SAP" w:hAnsi="Arial monospaced for SAP" w:cs="Arial"/>
                <w:sz w:val="20"/>
                <w:szCs w:val="20"/>
              </w:rPr>
              <w:t xml:space="preserve"> </w:t>
            </w:r>
            <w:r w:rsidRPr="00FF4F3F">
              <w:rPr>
                <w:rFonts w:cs="Arial"/>
                <w:sz w:val="20"/>
                <w:szCs w:val="20"/>
              </w:rPr>
              <w:t>оборудования</w:t>
            </w:r>
            <w:r w:rsidRPr="00FF4F3F">
              <w:rPr>
                <w:rFonts w:ascii="Arial monospaced for SAP" w:hAnsi="Arial monospaced for SAP" w:cs="Arial"/>
                <w:sz w:val="20"/>
                <w:szCs w:val="20"/>
              </w:rPr>
              <w:t xml:space="preserve">.    </w:t>
            </w:r>
            <w:r w:rsidRPr="00FF4F3F">
              <w:rPr>
                <w:rFonts w:cs="Arial"/>
                <w:sz w:val="20"/>
                <w:szCs w:val="20"/>
              </w:rPr>
              <w:t>Справка</w:t>
            </w:r>
            <w:r w:rsidRPr="00FF4F3F">
              <w:rPr>
                <w:rFonts w:ascii="Arial monospaced for SAP" w:hAnsi="Arial monospaced for SAP" w:cs="Arial"/>
                <w:sz w:val="20"/>
                <w:szCs w:val="20"/>
              </w:rPr>
              <w:t xml:space="preserve"> </w:t>
            </w:r>
            <w:r w:rsidRPr="00FF4F3F">
              <w:rPr>
                <w:rFonts w:cs="Arial"/>
                <w:sz w:val="20"/>
                <w:szCs w:val="20"/>
              </w:rPr>
              <w:t>о</w:t>
            </w:r>
            <w:r w:rsidRPr="00FF4F3F">
              <w:rPr>
                <w:rFonts w:ascii="Arial monospaced for SAP" w:hAnsi="Arial monospaced for SAP" w:cs="Arial"/>
                <w:sz w:val="20"/>
                <w:szCs w:val="20"/>
              </w:rPr>
              <w:t xml:space="preserve"> </w:t>
            </w:r>
            <w:r w:rsidRPr="00FF4F3F">
              <w:rPr>
                <w:rFonts w:cs="Arial"/>
                <w:sz w:val="20"/>
                <w:szCs w:val="20"/>
              </w:rPr>
              <w:t>наличии</w:t>
            </w:r>
            <w:r w:rsidRPr="00FF4F3F">
              <w:rPr>
                <w:rFonts w:ascii="Arial monospaced for SAP" w:hAnsi="Arial monospaced for SAP" w:cs="Arial"/>
                <w:sz w:val="20"/>
                <w:szCs w:val="20"/>
              </w:rPr>
              <w:t xml:space="preserve"> </w:t>
            </w:r>
            <w:r w:rsidRPr="00FF4F3F">
              <w:rPr>
                <w:rFonts w:cs="Arial"/>
                <w:sz w:val="20"/>
                <w:szCs w:val="20"/>
              </w:rPr>
              <w:t>производственных</w:t>
            </w:r>
            <w:r w:rsidRPr="00FF4F3F">
              <w:rPr>
                <w:rFonts w:ascii="Arial monospaced for SAP" w:hAnsi="Arial monospaced for SAP" w:cs="Arial"/>
                <w:sz w:val="20"/>
                <w:szCs w:val="20"/>
              </w:rPr>
              <w:t xml:space="preserve"> </w:t>
            </w:r>
            <w:r w:rsidRPr="00FF4F3F">
              <w:rPr>
                <w:rFonts w:cs="Arial"/>
                <w:sz w:val="20"/>
                <w:szCs w:val="20"/>
              </w:rPr>
              <w:t>мощностей</w:t>
            </w:r>
            <w:r w:rsidRPr="00FF4F3F">
              <w:rPr>
                <w:rFonts w:ascii="Arial monospaced for SAP" w:hAnsi="Arial monospaced for SAP" w:cs="Arial"/>
                <w:sz w:val="20"/>
                <w:szCs w:val="20"/>
              </w:rPr>
              <w:t xml:space="preserve"> (</w:t>
            </w:r>
            <w:r w:rsidRPr="00FF4F3F">
              <w:rPr>
                <w:rFonts w:cs="Arial"/>
                <w:sz w:val="20"/>
                <w:szCs w:val="20"/>
              </w:rPr>
              <w:t>Форма</w:t>
            </w:r>
            <w:r w:rsidRPr="00FF4F3F">
              <w:rPr>
                <w:rFonts w:ascii="Arial monospaced for SAP" w:hAnsi="Arial monospaced for SAP" w:cs="Arial"/>
                <w:sz w:val="20"/>
                <w:szCs w:val="20"/>
              </w:rPr>
              <w:t xml:space="preserve"> </w:t>
            </w:r>
            <w:r w:rsidRPr="00FF4F3F">
              <w:rPr>
                <w:rFonts w:ascii="Arial monospaced for SAP" w:hAnsi="Arial monospaced for SAP"/>
                <w:sz w:val="20"/>
                <w:szCs w:val="20"/>
              </w:rPr>
              <w:t>9)</w:t>
            </w:r>
            <w:r w:rsidRPr="00FF4F3F">
              <w:rPr>
                <w:rFonts w:ascii="Arial monospaced for SAP" w:hAnsi="Arial monospaced for SAP" w:cs="Arial"/>
                <w:sz w:val="20"/>
                <w:szCs w:val="20"/>
              </w:rPr>
              <w:t>.</w:t>
            </w:r>
          </w:p>
          <w:p w:rsidR="00975823" w:rsidRPr="00FF4F3F" w:rsidRDefault="00975823" w:rsidP="00EA0BB0">
            <w:pPr>
              <w:jc w:val="both"/>
              <w:rPr>
                <w:rFonts w:ascii="Arial monospaced for SAP" w:hAnsi="Arial monospaced for SAP"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sz w:val="20"/>
                <w:szCs w:val="20"/>
              </w:rPr>
              <w:t>шт</w:t>
            </w:r>
            <w:r w:rsidRPr="00975823">
              <w:rPr>
                <w:rFonts w:ascii="Arial monospaced for SAP" w:hAnsi="Arial monospaced for SAP"/>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 xml:space="preserve"> 3 </w:t>
            </w:r>
            <w:r w:rsidRPr="00975823">
              <w:rPr>
                <w:sz w:val="20"/>
                <w:szCs w:val="20"/>
              </w:rPr>
              <w:t>и</w:t>
            </w:r>
            <w:r w:rsidRPr="00975823">
              <w:rPr>
                <w:rFonts w:ascii="Arial monospaced for SAP" w:hAnsi="Arial monospaced for SAP"/>
                <w:sz w:val="20"/>
                <w:szCs w:val="20"/>
              </w:rPr>
              <w:t xml:space="preserve"> </w:t>
            </w:r>
            <w:r w:rsidRPr="00975823">
              <w:rPr>
                <w:sz w:val="20"/>
                <w:szCs w:val="20"/>
              </w:rPr>
              <w:t>более</w:t>
            </w:r>
          </w:p>
        </w:tc>
      </w:tr>
      <w:tr w:rsidR="00975823" w:rsidRPr="00890F15" w:rsidTr="00FF4F3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6.3</w:t>
            </w:r>
          </w:p>
        </w:tc>
        <w:tc>
          <w:tcPr>
            <w:tcW w:w="3686"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jc w:val="both"/>
              <w:rPr>
                <w:rFonts w:ascii="Arial monospaced for SAP" w:hAnsi="Arial monospaced for SAP" w:cs="Arial"/>
                <w:sz w:val="20"/>
                <w:szCs w:val="20"/>
              </w:rPr>
            </w:pPr>
            <w:r w:rsidRPr="00975823">
              <w:rPr>
                <w:rFonts w:cs="Arial"/>
                <w:sz w:val="20"/>
                <w:szCs w:val="20"/>
              </w:rPr>
              <w:t>Наличие</w:t>
            </w:r>
            <w:r w:rsidRPr="00975823">
              <w:rPr>
                <w:rFonts w:ascii="Arial monospaced for SAP" w:hAnsi="Arial monospaced for SAP" w:cs="Arial"/>
                <w:sz w:val="20"/>
                <w:szCs w:val="20"/>
              </w:rPr>
              <w:t xml:space="preserve"> </w:t>
            </w:r>
            <w:r w:rsidRPr="00975823">
              <w:rPr>
                <w:rFonts w:cs="Arial"/>
                <w:sz w:val="20"/>
                <w:szCs w:val="20"/>
              </w:rPr>
              <w:t>в</w:t>
            </w:r>
            <w:r w:rsidRPr="00975823">
              <w:rPr>
                <w:rFonts w:ascii="Arial monospaced for SAP" w:hAnsi="Arial monospaced for SAP" w:cs="Arial"/>
                <w:sz w:val="20"/>
                <w:szCs w:val="20"/>
              </w:rPr>
              <w:t xml:space="preserve"> </w:t>
            </w:r>
            <w:r w:rsidRPr="00975823">
              <w:rPr>
                <w:rFonts w:cs="Arial"/>
                <w:sz w:val="20"/>
                <w:szCs w:val="20"/>
              </w:rPr>
              <w:t>собственности</w:t>
            </w:r>
            <w:r w:rsidRPr="00975823">
              <w:rPr>
                <w:rFonts w:ascii="Arial monospaced for SAP" w:hAnsi="Arial monospaced for SAP" w:cs="Arial"/>
                <w:sz w:val="20"/>
                <w:szCs w:val="20"/>
              </w:rPr>
              <w:t xml:space="preserve"> </w:t>
            </w:r>
            <w:r w:rsidRPr="00975823">
              <w:rPr>
                <w:rFonts w:cs="Arial"/>
                <w:sz w:val="20"/>
                <w:szCs w:val="20"/>
              </w:rPr>
              <w:t>или</w:t>
            </w:r>
            <w:r w:rsidRPr="00975823">
              <w:rPr>
                <w:rFonts w:ascii="Arial monospaced for SAP" w:hAnsi="Arial monospaced for SAP" w:cs="Arial"/>
                <w:sz w:val="20"/>
                <w:szCs w:val="20"/>
              </w:rPr>
              <w:t xml:space="preserve"> </w:t>
            </w:r>
            <w:r w:rsidRPr="00975823">
              <w:rPr>
                <w:rFonts w:cs="Arial"/>
                <w:sz w:val="20"/>
                <w:szCs w:val="20"/>
              </w:rPr>
              <w:t>в</w:t>
            </w:r>
            <w:r w:rsidRPr="00975823">
              <w:rPr>
                <w:rFonts w:ascii="Arial monospaced for SAP" w:hAnsi="Arial monospaced for SAP" w:cs="Arial"/>
                <w:sz w:val="20"/>
                <w:szCs w:val="20"/>
              </w:rPr>
              <w:t xml:space="preserve"> </w:t>
            </w:r>
            <w:r w:rsidRPr="00975823">
              <w:rPr>
                <w:rFonts w:cs="Arial"/>
                <w:sz w:val="20"/>
                <w:szCs w:val="20"/>
              </w:rPr>
              <w:t>аренде</w:t>
            </w:r>
            <w:r w:rsidRPr="00975823">
              <w:rPr>
                <w:rFonts w:ascii="Arial monospaced for SAP" w:hAnsi="Arial monospaced for SAP" w:cs="Arial"/>
                <w:sz w:val="20"/>
                <w:szCs w:val="20"/>
              </w:rPr>
              <w:t xml:space="preserve">  </w:t>
            </w:r>
            <w:r w:rsidRPr="00975823">
              <w:rPr>
                <w:rFonts w:cs="Arial"/>
                <w:sz w:val="20"/>
                <w:szCs w:val="20"/>
              </w:rPr>
              <w:t>исправных</w:t>
            </w:r>
            <w:r w:rsidRPr="00975823">
              <w:rPr>
                <w:rFonts w:ascii="Arial monospaced for SAP" w:hAnsi="Arial monospaced for SAP" w:cs="Arial"/>
                <w:sz w:val="20"/>
                <w:szCs w:val="20"/>
              </w:rPr>
              <w:t xml:space="preserve"> </w:t>
            </w:r>
            <w:r w:rsidRPr="00975823">
              <w:rPr>
                <w:rFonts w:cs="Arial"/>
                <w:sz w:val="20"/>
                <w:szCs w:val="20"/>
              </w:rPr>
              <w:t>термопеналов</w:t>
            </w:r>
            <w:r w:rsidRPr="00975823">
              <w:rPr>
                <w:rFonts w:ascii="Arial monospaced for SAP" w:hAnsi="Arial monospaced for SAP" w:cs="Arial"/>
                <w:sz w:val="20"/>
                <w:szCs w:val="20"/>
              </w:rPr>
              <w:t>,</w:t>
            </w:r>
          </w:p>
        </w:tc>
        <w:tc>
          <w:tcPr>
            <w:tcW w:w="2693" w:type="dxa"/>
            <w:vMerge w:val="restart"/>
            <w:tcBorders>
              <w:top w:val="single" w:sz="4" w:space="0" w:color="000000"/>
              <w:left w:val="single" w:sz="4" w:space="0" w:color="000000"/>
            </w:tcBorders>
            <w:shd w:val="clear" w:color="auto" w:fill="auto"/>
            <w:vAlign w:val="center"/>
          </w:tcPr>
          <w:p w:rsidR="00975823" w:rsidRPr="00FF4F3F" w:rsidRDefault="00975823" w:rsidP="00EA0BB0">
            <w:pPr>
              <w:jc w:val="both"/>
              <w:rPr>
                <w:rFonts w:ascii="Arial monospaced for SAP" w:hAnsi="Arial monospaced for SAP" w:cs="Arial"/>
                <w:sz w:val="20"/>
                <w:szCs w:val="20"/>
              </w:rPr>
            </w:pPr>
            <w:r w:rsidRPr="00FF4F3F">
              <w:rPr>
                <w:rFonts w:cs="Arial"/>
                <w:sz w:val="20"/>
                <w:szCs w:val="20"/>
              </w:rPr>
              <w:t>Справка</w:t>
            </w:r>
            <w:r w:rsidRPr="00FF4F3F">
              <w:rPr>
                <w:rFonts w:ascii="Arial monospaced for SAP" w:hAnsi="Arial monospaced for SAP" w:cs="Arial"/>
                <w:sz w:val="20"/>
                <w:szCs w:val="20"/>
              </w:rPr>
              <w:t xml:space="preserve"> </w:t>
            </w:r>
            <w:r w:rsidRPr="00FF4F3F">
              <w:rPr>
                <w:rFonts w:cs="Arial"/>
                <w:sz w:val="20"/>
                <w:szCs w:val="20"/>
              </w:rPr>
              <w:t>о</w:t>
            </w:r>
            <w:r w:rsidRPr="00FF4F3F">
              <w:rPr>
                <w:rFonts w:ascii="Arial monospaced for SAP" w:hAnsi="Arial monospaced for SAP" w:cs="Arial"/>
                <w:sz w:val="20"/>
                <w:szCs w:val="20"/>
              </w:rPr>
              <w:t xml:space="preserve"> </w:t>
            </w:r>
            <w:r w:rsidRPr="00FF4F3F">
              <w:rPr>
                <w:rFonts w:cs="Arial"/>
                <w:sz w:val="20"/>
                <w:szCs w:val="20"/>
              </w:rPr>
              <w:t>наличии</w:t>
            </w:r>
            <w:r w:rsidRPr="00FF4F3F">
              <w:rPr>
                <w:rFonts w:ascii="Arial monospaced for SAP" w:hAnsi="Arial monospaced for SAP" w:cs="Arial"/>
                <w:sz w:val="20"/>
                <w:szCs w:val="20"/>
              </w:rPr>
              <w:t xml:space="preserve"> </w:t>
            </w:r>
            <w:r w:rsidRPr="00FF4F3F">
              <w:rPr>
                <w:rFonts w:cs="Arial"/>
                <w:sz w:val="20"/>
                <w:szCs w:val="20"/>
              </w:rPr>
              <w:t>производственных</w:t>
            </w:r>
            <w:r w:rsidRPr="00FF4F3F">
              <w:rPr>
                <w:rFonts w:ascii="Arial monospaced for SAP" w:hAnsi="Arial monospaced for SAP" w:cs="Arial"/>
                <w:sz w:val="20"/>
                <w:szCs w:val="20"/>
              </w:rPr>
              <w:t xml:space="preserve"> </w:t>
            </w:r>
            <w:r w:rsidRPr="00FF4F3F">
              <w:rPr>
                <w:rFonts w:cs="Arial"/>
                <w:sz w:val="20"/>
                <w:szCs w:val="20"/>
              </w:rPr>
              <w:t>мощностей</w:t>
            </w:r>
            <w:r w:rsidRPr="00FF4F3F">
              <w:rPr>
                <w:rFonts w:ascii="Arial monospaced for SAP" w:hAnsi="Arial monospaced for SAP" w:cs="Arial"/>
                <w:sz w:val="20"/>
                <w:szCs w:val="20"/>
              </w:rPr>
              <w:t xml:space="preserve"> (</w:t>
            </w:r>
            <w:r w:rsidRPr="00FF4F3F">
              <w:rPr>
                <w:rFonts w:cs="Arial"/>
                <w:sz w:val="20"/>
                <w:szCs w:val="20"/>
              </w:rPr>
              <w:t>Форма</w:t>
            </w:r>
            <w:r w:rsidRPr="00FF4F3F">
              <w:rPr>
                <w:rFonts w:ascii="Arial monospaced for SAP" w:hAnsi="Arial monospaced for SAP" w:cs="Arial"/>
                <w:sz w:val="20"/>
                <w:szCs w:val="20"/>
              </w:rPr>
              <w:t xml:space="preserve"> </w:t>
            </w:r>
            <w:r w:rsidRPr="00FF4F3F">
              <w:rPr>
                <w:rFonts w:ascii="Arial monospaced for SAP" w:hAnsi="Arial monospaced for SAP"/>
                <w:sz w:val="20"/>
                <w:szCs w:val="20"/>
              </w:rPr>
              <w:t>9)</w:t>
            </w:r>
            <w:r w:rsidRPr="00FF4F3F">
              <w:rPr>
                <w:rFonts w:ascii="Arial monospaced for SAP" w:hAnsi="Arial monospaced for SAP" w:cs="Arial"/>
                <w:sz w:val="20"/>
                <w:szCs w:val="20"/>
              </w:rPr>
              <w:t>.</w:t>
            </w:r>
          </w:p>
          <w:p w:rsidR="00975823" w:rsidRPr="00FF4F3F" w:rsidRDefault="00975823" w:rsidP="00EA0BB0">
            <w:pPr>
              <w:autoSpaceDE w:val="0"/>
              <w:ind w:left="34"/>
              <w:jc w:val="both"/>
              <w:rPr>
                <w:rFonts w:ascii="Arial monospaced for SAP" w:hAnsi="Arial monospaced for SAP"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sz w:val="20"/>
                <w:szCs w:val="20"/>
              </w:rPr>
              <w:t>шт</w:t>
            </w:r>
            <w:r w:rsidRPr="00975823">
              <w:rPr>
                <w:rFonts w:ascii="Arial monospaced for SAP" w:hAnsi="Arial monospaced for SAP"/>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 xml:space="preserve"> 2 </w:t>
            </w:r>
            <w:r w:rsidRPr="00975823">
              <w:rPr>
                <w:sz w:val="20"/>
                <w:szCs w:val="20"/>
              </w:rPr>
              <w:t>и</w:t>
            </w:r>
            <w:r w:rsidRPr="00975823">
              <w:rPr>
                <w:rFonts w:ascii="Arial monospaced for SAP" w:hAnsi="Arial monospaced for SAP"/>
                <w:sz w:val="20"/>
                <w:szCs w:val="20"/>
              </w:rPr>
              <w:t xml:space="preserve"> </w:t>
            </w:r>
            <w:r w:rsidRPr="00975823">
              <w:rPr>
                <w:sz w:val="20"/>
                <w:szCs w:val="20"/>
              </w:rPr>
              <w:t>более</w:t>
            </w:r>
          </w:p>
        </w:tc>
      </w:tr>
      <w:tr w:rsidR="00975823" w:rsidRPr="00890F15" w:rsidTr="00FF4F3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6.4</w:t>
            </w:r>
          </w:p>
        </w:tc>
        <w:tc>
          <w:tcPr>
            <w:tcW w:w="3686"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jc w:val="both"/>
              <w:rPr>
                <w:rFonts w:ascii="Arial monospaced for SAP" w:hAnsi="Arial monospaced for SAP" w:cs="Arial"/>
                <w:sz w:val="20"/>
                <w:szCs w:val="20"/>
              </w:rPr>
            </w:pPr>
            <w:r w:rsidRPr="00975823">
              <w:rPr>
                <w:rFonts w:cs="Arial"/>
                <w:sz w:val="20"/>
                <w:szCs w:val="20"/>
              </w:rPr>
              <w:t>Наличие</w:t>
            </w:r>
            <w:r w:rsidRPr="00975823">
              <w:rPr>
                <w:rFonts w:ascii="Arial monospaced for SAP" w:hAnsi="Arial monospaced for SAP" w:cs="Arial"/>
                <w:sz w:val="20"/>
                <w:szCs w:val="20"/>
              </w:rPr>
              <w:t xml:space="preserve"> </w:t>
            </w:r>
            <w:r w:rsidRPr="00975823">
              <w:rPr>
                <w:rFonts w:cs="Arial"/>
                <w:sz w:val="20"/>
                <w:szCs w:val="20"/>
              </w:rPr>
              <w:t>в</w:t>
            </w:r>
            <w:r w:rsidRPr="00975823">
              <w:rPr>
                <w:rFonts w:ascii="Arial monospaced for SAP" w:hAnsi="Arial monospaced for SAP" w:cs="Arial"/>
                <w:sz w:val="20"/>
                <w:szCs w:val="20"/>
              </w:rPr>
              <w:t xml:space="preserve"> </w:t>
            </w:r>
            <w:r w:rsidRPr="00975823">
              <w:rPr>
                <w:rFonts w:cs="Arial"/>
                <w:sz w:val="20"/>
                <w:szCs w:val="20"/>
              </w:rPr>
              <w:t>собственности</w:t>
            </w:r>
            <w:r w:rsidRPr="00975823">
              <w:rPr>
                <w:rFonts w:ascii="Arial monospaced for SAP" w:hAnsi="Arial monospaced for SAP" w:cs="Arial"/>
                <w:sz w:val="20"/>
                <w:szCs w:val="20"/>
              </w:rPr>
              <w:t xml:space="preserve"> </w:t>
            </w:r>
            <w:r w:rsidRPr="00975823">
              <w:rPr>
                <w:rFonts w:cs="Arial"/>
                <w:sz w:val="20"/>
                <w:szCs w:val="20"/>
              </w:rPr>
              <w:t>или</w:t>
            </w:r>
            <w:r w:rsidRPr="00975823">
              <w:rPr>
                <w:rFonts w:ascii="Arial monospaced for SAP" w:hAnsi="Arial monospaced for SAP" w:cs="Arial"/>
                <w:sz w:val="20"/>
                <w:szCs w:val="20"/>
              </w:rPr>
              <w:t xml:space="preserve"> </w:t>
            </w:r>
            <w:r w:rsidRPr="00975823">
              <w:rPr>
                <w:rFonts w:cs="Arial"/>
                <w:sz w:val="20"/>
                <w:szCs w:val="20"/>
              </w:rPr>
              <w:t>в</w:t>
            </w:r>
            <w:r w:rsidRPr="00975823">
              <w:rPr>
                <w:rFonts w:ascii="Arial monospaced for SAP" w:hAnsi="Arial monospaced for SAP" w:cs="Arial"/>
                <w:sz w:val="20"/>
                <w:szCs w:val="20"/>
              </w:rPr>
              <w:t xml:space="preserve"> </w:t>
            </w:r>
            <w:r w:rsidRPr="00975823">
              <w:rPr>
                <w:rFonts w:cs="Arial"/>
                <w:sz w:val="20"/>
                <w:szCs w:val="20"/>
              </w:rPr>
              <w:t>аренде</w:t>
            </w:r>
            <w:r w:rsidRPr="00975823">
              <w:rPr>
                <w:rFonts w:ascii="Arial monospaced for SAP" w:hAnsi="Arial monospaced for SAP" w:cs="Arial"/>
                <w:sz w:val="20"/>
                <w:szCs w:val="20"/>
              </w:rPr>
              <w:t xml:space="preserve">  </w:t>
            </w:r>
            <w:r w:rsidRPr="00975823">
              <w:rPr>
                <w:rFonts w:cs="Arial"/>
                <w:sz w:val="20"/>
                <w:szCs w:val="20"/>
              </w:rPr>
              <w:t>у</w:t>
            </w:r>
            <w:r w:rsidRPr="00975823">
              <w:rPr>
                <w:rFonts w:ascii="Arial monospaced for SAP" w:hAnsi="Arial monospaced for SAP" w:cs="Arial"/>
                <w:sz w:val="20"/>
                <w:szCs w:val="20"/>
              </w:rPr>
              <w:t xml:space="preserve"> </w:t>
            </w:r>
            <w:r w:rsidRPr="00975823">
              <w:rPr>
                <w:rFonts w:cs="Arial"/>
                <w:sz w:val="20"/>
                <w:szCs w:val="20"/>
              </w:rPr>
              <w:t>организации</w:t>
            </w:r>
            <w:r w:rsidRPr="00975823">
              <w:rPr>
                <w:rFonts w:ascii="Arial monospaced for SAP" w:hAnsi="Arial monospaced for SAP" w:cs="Arial"/>
                <w:sz w:val="20"/>
                <w:szCs w:val="20"/>
              </w:rPr>
              <w:t xml:space="preserve">  </w:t>
            </w:r>
            <w:r w:rsidRPr="00975823">
              <w:rPr>
                <w:rFonts w:cs="Arial"/>
                <w:sz w:val="20"/>
                <w:szCs w:val="20"/>
              </w:rPr>
              <w:t>печей</w:t>
            </w:r>
            <w:r w:rsidRPr="00975823">
              <w:rPr>
                <w:rFonts w:ascii="Arial monospaced for SAP" w:hAnsi="Arial monospaced for SAP" w:cs="Arial"/>
                <w:sz w:val="20"/>
                <w:szCs w:val="20"/>
              </w:rPr>
              <w:t xml:space="preserve"> </w:t>
            </w:r>
            <w:r w:rsidRPr="00975823">
              <w:rPr>
                <w:rFonts w:cs="Arial"/>
                <w:sz w:val="20"/>
                <w:szCs w:val="20"/>
              </w:rPr>
              <w:t>для</w:t>
            </w:r>
            <w:r w:rsidRPr="00975823">
              <w:rPr>
                <w:rFonts w:ascii="Arial monospaced for SAP" w:hAnsi="Arial monospaced for SAP" w:cs="Arial"/>
                <w:sz w:val="20"/>
                <w:szCs w:val="20"/>
              </w:rPr>
              <w:t xml:space="preserve"> </w:t>
            </w:r>
            <w:r w:rsidRPr="00975823">
              <w:rPr>
                <w:rFonts w:cs="Arial"/>
                <w:sz w:val="20"/>
                <w:szCs w:val="20"/>
              </w:rPr>
              <w:t>прокаливания</w:t>
            </w:r>
            <w:r w:rsidRPr="00975823">
              <w:rPr>
                <w:rFonts w:ascii="Arial monospaced for SAP" w:hAnsi="Arial monospaced for SAP" w:cs="Arial"/>
                <w:sz w:val="20"/>
                <w:szCs w:val="20"/>
              </w:rPr>
              <w:t xml:space="preserve"> </w:t>
            </w:r>
            <w:r w:rsidRPr="00975823">
              <w:rPr>
                <w:rFonts w:cs="Arial"/>
                <w:sz w:val="20"/>
                <w:szCs w:val="20"/>
              </w:rPr>
              <w:t>электродов</w:t>
            </w:r>
            <w:r w:rsidRPr="00975823">
              <w:rPr>
                <w:rFonts w:ascii="Arial monospaced for SAP" w:hAnsi="Arial monospaced for SAP" w:cs="Arial"/>
                <w:sz w:val="20"/>
                <w:szCs w:val="20"/>
              </w:rPr>
              <w:t>,</w:t>
            </w:r>
          </w:p>
        </w:tc>
        <w:tc>
          <w:tcPr>
            <w:tcW w:w="2693" w:type="dxa"/>
            <w:vMerge/>
            <w:tcBorders>
              <w:left w:val="single" w:sz="4" w:space="0" w:color="000000"/>
            </w:tcBorders>
            <w:shd w:val="clear" w:color="auto" w:fill="auto"/>
            <w:vAlign w:val="center"/>
          </w:tcPr>
          <w:p w:rsidR="00975823" w:rsidRPr="00FF4F3F" w:rsidRDefault="00975823" w:rsidP="00EA0BB0">
            <w:pPr>
              <w:autoSpaceDE w:val="0"/>
              <w:ind w:left="34"/>
              <w:jc w:val="both"/>
              <w:rPr>
                <w:rFonts w:ascii="Arial monospaced for SAP" w:hAnsi="Arial monospaced for SAP"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sz w:val="20"/>
                <w:szCs w:val="20"/>
              </w:rPr>
              <w:t>шт</w:t>
            </w:r>
            <w:r w:rsidRPr="00975823">
              <w:rPr>
                <w:rFonts w:ascii="Arial monospaced for SAP" w:hAnsi="Arial monospaced for SAP"/>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5823" w:rsidRPr="00975823" w:rsidRDefault="00975823" w:rsidP="00EA0BB0">
            <w:pPr>
              <w:jc w:val="both"/>
              <w:rPr>
                <w:rFonts w:ascii="Arial monospaced for SAP" w:hAnsi="Arial monospaced for SAP"/>
                <w:sz w:val="20"/>
                <w:szCs w:val="20"/>
              </w:rPr>
            </w:pPr>
            <w:r w:rsidRPr="00975823">
              <w:rPr>
                <w:rFonts w:ascii="Arial monospaced for SAP" w:hAnsi="Arial monospaced for SAP"/>
                <w:sz w:val="20"/>
                <w:szCs w:val="20"/>
              </w:rPr>
              <w:t xml:space="preserve"> 1 </w:t>
            </w:r>
            <w:r w:rsidRPr="00975823">
              <w:rPr>
                <w:sz w:val="20"/>
                <w:szCs w:val="20"/>
              </w:rPr>
              <w:t>и</w:t>
            </w:r>
            <w:r w:rsidRPr="00975823">
              <w:rPr>
                <w:rFonts w:ascii="Arial monospaced for SAP" w:hAnsi="Arial monospaced for SAP"/>
                <w:sz w:val="20"/>
                <w:szCs w:val="20"/>
              </w:rPr>
              <w:t xml:space="preserve"> </w:t>
            </w:r>
            <w:r w:rsidRPr="00975823">
              <w:rPr>
                <w:sz w:val="20"/>
                <w:szCs w:val="20"/>
              </w:rPr>
              <w:t>более</w:t>
            </w:r>
          </w:p>
        </w:tc>
      </w:tr>
      <w:tr w:rsidR="00975823" w:rsidRPr="00890F15" w:rsidTr="00FF4F3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6.5</w:t>
            </w:r>
          </w:p>
        </w:tc>
        <w:tc>
          <w:tcPr>
            <w:tcW w:w="3686"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autoSpaceDE w:val="0"/>
              <w:jc w:val="both"/>
              <w:rPr>
                <w:rFonts w:ascii="Arial monospaced for SAP" w:hAnsi="Arial monospaced for SAP"/>
                <w:sz w:val="20"/>
                <w:szCs w:val="20"/>
              </w:rPr>
            </w:pPr>
            <w:r w:rsidRPr="00975823">
              <w:rPr>
                <w:rFonts w:cs="Arial"/>
                <w:sz w:val="20"/>
                <w:szCs w:val="20"/>
              </w:rPr>
              <w:t>Наличие</w:t>
            </w:r>
            <w:r w:rsidRPr="00975823">
              <w:rPr>
                <w:rFonts w:ascii="Arial monospaced for SAP" w:hAnsi="Arial monospaced for SAP" w:cs="Arial"/>
                <w:sz w:val="20"/>
                <w:szCs w:val="20"/>
              </w:rPr>
              <w:t xml:space="preserve"> </w:t>
            </w:r>
            <w:r w:rsidRPr="00975823">
              <w:rPr>
                <w:rFonts w:cs="Arial"/>
                <w:sz w:val="20"/>
                <w:szCs w:val="20"/>
              </w:rPr>
              <w:t>в</w:t>
            </w:r>
            <w:r w:rsidRPr="00975823">
              <w:rPr>
                <w:rFonts w:ascii="Arial monospaced for SAP" w:hAnsi="Arial monospaced for SAP" w:cs="Arial"/>
                <w:sz w:val="20"/>
                <w:szCs w:val="20"/>
              </w:rPr>
              <w:t xml:space="preserve"> </w:t>
            </w:r>
            <w:r w:rsidRPr="00975823">
              <w:rPr>
                <w:rFonts w:cs="Arial"/>
                <w:sz w:val="20"/>
                <w:szCs w:val="20"/>
              </w:rPr>
              <w:t>собственности</w:t>
            </w:r>
            <w:r w:rsidRPr="00975823">
              <w:rPr>
                <w:rFonts w:ascii="Arial monospaced for SAP" w:hAnsi="Arial monospaced for SAP" w:cs="Arial"/>
                <w:sz w:val="20"/>
                <w:szCs w:val="20"/>
              </w:rPr>
              <w:t xml:space="preserve"> </w:t>
            </w:r>
            <w:r w:rsidRPr="00975823">
              <w:rPr>
                <w:rFonts w:cs="Arial"/>
                <w:sz w:val="20"/>
                <w:szCs w:val="20"/>
              </w:rPr>
              <w:t>или</w:t>
            </w:r>
            <w:r w:rsidRPr="00975823">
              <w:rPr>
                <w:rFonts w:ascii="Arial monospaced for SAP" w:hAnsi="Arial monospaced for SAP" w:cs="Arial"/>
                <w:sz w:val="20"/>
                <w:szCs w:val="20"/>
              </w:rPr>
              <w:t xml:space="preserve"> </w:t>
            </w:r>
            <w:r w:rsidRPr="00975823">
              <w:rPr>
                <w:rFonts w:cs="Arial"/>
                <w:sz w:val="20"/>
                <w:szCs w:val="20"/>
              </w:rPr>
              <w:t>аренде</w:t>
            </w:r>
            <w:r w:rsidRPr="00975823">
              <w:rPr>
                <w:rFonts w:ascii="Arial monospaced for SAP" w:hAnsi="Arial monospaced for SAP" w:cs="Arial"/>
                <w:sz w:val="20"/>
                <w:szCs w:val="20"/>
              </w:rPr>
              <w:t xml:space="preserve"> </w:t>
            </w:r>
            <w:r w:rsidRPr="00975823">
              <w:rPr>
                <w:rFonts w:cs="Arial"/>
                <w:sz w:val="20"/>
                <w:szCs w:val="20"/>
              </w:rPr>
              <w:t>термопостов</w:t>
            </w:r>
            <w:r w:rsidRPr="00975823">
              <w:rPr>
                <w:rFonts w:ascii="Arial monospaced for SAP" w:hAnsi="Arial monospaced for SAP" w:cs="Arial"/>
                <w:sz w:val="20"/>
                <w:szCs w:val="20"/>
              </w:rPr>
              <w:t xml:space="preserve"> </w:t>
            </w:r>
            <w:r w:rsidRPr="00975823">
              <w:rPr>
                <w:rFonts w:cs="Arial"/>
                <w:sz w:val="20"/>
                <w:szCs w:val="20"/>
              </w:rPr>
              <w:t>для</w:t>
            </w:r>
            <w:r w:rsidRPr="00975823">
              <w:rPr>
                <w:rFonts w:ascii="Arial monospaced for SAP" w:hAnsi="Arial monospaced for SAP" w:cs="Arial"/>
                <w:sz w:val="20"/>
                <w:szCs w:val="20"/>
              </w:rPr>
              <w:t xml:space="preserve"> </w:t>
            </w:r>
            <w:r w:rsidRPr="00975823">
              <w:rPr>
                <w:rFonts w:cs="Arial"/>
                <w:sz w:val="20"/>
                <w:szCs w:val="20"/>
              </w:rPr>
              <w:t>термообработки</w:t>
            </w:r>
            <w:r w:rsidRPr="00975823">
              <w:rPr>
                <w:rFonts w:ascii="Arial monospaced for SAP" w:hAnsi="Arial monospaced for SAP" w:cs="Arial"/>
                <w:sz w:val="20"/>
                <w:szCs w:val="20"/>
              </w:rPr>
              <w:t xml:space="preserve"> </w:t>
            </w:r>
            <w:r w:rsidRPr="00975823">
              <w:rPr>
                <w:rFonts w:cs="Arial"/>
                <w:sz w:val="20"/>
                <w:szCs w:val="20"/>
              </w:rPr>
              <w:t>сварных</w:t>
            </w:r>
            <w:r w:rsidRPr="00975823">
              <w:rPr>
                <w:rFonts w:ascii="Arial monospaced for SAP" w:hAnsi="Arial monospaced for SAP" w:cs="Arial"/>
                <w:sz w:val="20"/>
                <w:szCs w:val="20"/>
              </w:rPr>
              <w:t xml:space="preserve"> </w:t>
            </w:r>
            <w:r w:rsidRPr="00975823">
              <w:rPr>
                <w:rFonts w:cs="Arial"/>
                <w:sz w:val="20"/>
                <w:szCs w:val="20"/>
              </w:rPr>
              <w:t>швов</w:t>
            </w:r>
            <w:r w:rsidRPr="00975823">
              <w:rPr>
                <w:rFonts w:ascii="Arial monospaced for SAP" w:hAnsi="Arial monospaced for SAP" w:cs="Arial"/>
                <w:sz w:val="20"/>
                <w:szCs w:val="20"/>
              </w:rPr>
              <w:t>.</w:t>
            </w:r>
          </w:p>
        </w:tc>
        <w:tc>
          <w:tcPr>
            <w:tcW w:w="2693" w:type="dxa"/>
            <w:vMerge/>
            <w:tcBorders>
              <w:left w:val="single" w:sz="4" w:space="0" w:color="000000"/>
              <w:bottom w:val="single" w:sz="4" w:space="0" w:color="000000"/>
            </w:tcBorders>
            <w:shd w:val="clear" w:color="auto" w:fill="auto"/>
            <w:vAlign w:val="center"/>
          </w:tcPr>
          <w:p w:rsidR="00975823" w:rsidRPr="00FF4F3F" w:rsidRDefault="00975823" w:rsidP="00EA0BB0">
            <w:pPr>
              <w:autoSpaceDE w:val="0"/>
              <w:ind w:left="34"/>
              <w:jc w:val="both"/>
              <w:rPr>
                <w:rFonts w:ascii="Arial monospaced for SAP" w:hAnsi="Arial monospaced for SAP"/>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sz w:val="20"/>
                <w:szCs w:val="20"/>
              </w:rPr>
              <w:t>компл</w:t>
            </w:r>
            <w:r w:rsidRPr="00975823">
              <w:rPr>
                <w:rFonts w:ascii="Arial monospaced for SAP" w:hAnsi="Arial monospaced for SAP"/>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highlight w:val="yellow"/>
              </w:rPr>
            </w:pPr>
            <w:r w:rsidRPr="00975823">
              <w:rPr>
                <w:rFonts w:ascii="Arial monospaced for SAP" w:hAnsi="Arial monospaced for SAP"/>
                <w:sz w:val="20"/>
                <w:szCs w:val="20"/>
              </w:rPr>
              <w:t xml:space="preserve">1 </w:t>
            </w:r>
            <w:r w:rsidRPr="00975823">
              <w:rPr>
                <w:sz w:val="20"/>
                <w:szCs w:val="20"/>
              </w:rPr>
              <w:t>и</w:t>
            </w:r>
            <w:r w:rsidRPr="00975823">
              <w:rPr>
                <w:rFonts w:ascii="Arial monospaced for SAP" w:hAnsi="Arial monospaced for SAP"/>
                <w:sz w:val="20"/>
                <w:szCs w:val="20"/>
              </w:rPr>
              <w:t xml:space="preserve"> </w:t>
            </w:r>
            <w:r w:rsidRPr="00975823">
              <w:rPr>
                <w:sz w:val="20"/>
                <w:szCs w:val="20"/>
              </w:rPr>
              <w:t>более</w:t>
            </w:r>
          </w:p>
        </w:tc>
      </w:tr>
      <w:tr w:rsidR="00975823" w:rsidRPr="00890F15" w:rsidTr="00FF4F3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7</w:t>
            </w:r>
          </w:p>
        </w:tc>
        <w:tc>
          <w:tcPr>
            <w:tcW w:w="3686"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eastAsia="Calibri" w:hAnsi="Arial monospaced for SAP" w:cs="Arial"/>
                <w:sz w:val="20"/>
                <w:szCs w:val="20"/>
              </w:rPr>
            </w:pPr>
            <w:r w:rsidRPr="00975823">
              <w:rPr>
                <w:sz w:val="20"/>
                <w:szCs w:val="20"/>
              </w:rPr>
              <w:t>Укомплектованность</w:t>
            </w:r>
            <w:r w:rsidRPr="00975823">
              <w:rPr>
                <w:rFonts w:ascii="Arial monospaced for SAP" w:hAnsi="Arial monospaced for SAP"/>
                <w:sz w:val="20"/>
                <w:szCs w:val="20"/>
              </w:rPr>
              <w:t xml:space="preserve"> </w:t>
            </w:r>
            <w:r w:rsidRPr="00975823">
              <w:rPr>
                <w:sz w:val="20"/>
                <w:szCs w:val="20"/>
              </w:rPr>
              <w:t>для</w:t>
            </w:r>
            <w:r w:rsidRPr="00975823">
              <w:rPr>
                <w:rFonts w:ascii="Arial monospaced for SAP" w:hAnsi="Arial monospaced for SAP"/>
                <w:sz w:val="20"/>
                <w:szCs w:val="20"/>
              </w:rPr>
              <w:t xml:space="preserve"> </w:t>
            </w:r>
            <w:r w:rsidRPr="00975823">
              <w:rPr>
                <w:sz w:val="20"/>
                <w:szCs w:val="20"/>
              </w:rPr>
              <w:t>проведения</w:t>
            </w:r>
            <w:r w:rsidRPr="00975823">
              <w:rPr>
                <w:rFonts w:ascii="Arial monospaced for SAP" w:hAnsi="Arial monospaced for SAP"/>
                <w:sz w:val="20"/>
                <w:szCs w:val="20"/>
              </w:rPr>
              <w:t xml:space="preserve"> </w:t>
            </w:r>
            <w:r w:rsidRPr="00975823">
              <w:rPr>
                <w:sz w:val="20"/>
                <w:szCs w:val="20"/>
              </w:rPr>
              <w:t>работ</w:t>
            </w:r>
            <w:r w:rsidRPr="00975823">
              <w:rPr>
                <w:rFonts w:ascii="Arial monospaced for SAP" w:hAnsi="Arial monospaced for SAP"/>
                <w:sz w:val="20"/>
                <w:szCs w:val="20"/>
              </w:rPr>
              <w:t xml:space="preserve"> </w:t>
            </w:r>
            <w:r w:rsidRPr="00975823">
              <w:rPr>
                <w:sz w:val="20"/>
                <w:szCs w:val="20"/>
              </w:rPr>
              <w:t>достаточным</w:t>
            </w:r>
            <w:r w:rsidRPr="00975823">
              <w:rPr>
                <w:rFonts w:ascii="Arial monospaced for SAP" w:hAnsi="Arial monospaced for SAP"/>
                <w:sz w:val="20"/>
                <w:szCs w:val="20"/>
              </w:rPr>
              <w:t xml:space="preserve"> </w:t>
            </w:r>
            <w:r w:rsidRPr="00975823">
              <w:rPr>
                <w:sz w:val="20"/>
                <w:szCs w:val="20"/>
              </w:rPr>
              <w:t>количеством</w:t>
            </w:r>
            <w:r w:rsidRPr="00975823">
              <w:rPr>
                <w:rFonts w:ascii="Arial monospaced for SAP" w:hAnsi="Arial monospaced for SAP"/>
                <w:sz w:val="20"/>
                <w:szCs w:val="20"/>
              </w:rPr>
              <w:t xml:space="preserve"> </w:t>
            </w:r>
            <w:r w:rsidRPr="00975823">
              <w:rPr>
                <w:sz w:val="20"/>
                <w:szCs w:val="20"/>
              </w:rPr>
              <w:t>грузоподъемной</w:t>
            </w:r>
            <w:r w:rsidRPr="00975823">
              <w:rPr>
                <w:rFonts w:ascii="Arial monospaced for SAP" w:hAnsi="Arial monospaced for SAP"/>
                <w:sz w:val="20"/>
                <w:szCs w:val="20"/>
              </w:rPr>
              <w:t xml:space="preserve"> </w:t>
            </w:r>
            <w:r w:rsidRPr="00975823">
              <w:rPr>
                <w:sz w:val="20"/>
                <w:szCs w:val="20"/>
              </w:rPr>
              <w:t>и</w:t>
            </w:r>
            <w:r w:rsidRPr="00975823">
              <w:rPr>
                <w:rFonts w:ascii="Arial monospaced for SAP" w:hAnsi="Arial monospaced for SAP"/>
                <w:sz w:val="20"/>
                <w:szCs w:val="20"/>
              </w:rPr>
              <w:t xml:space="preserve"> </w:t>
            </w:r>
            <w:r w:rsidRPr="00975823">
              <w:rPr>
                <w:sz w:val="20"/>
                <w:szCs w:val="20"/>
              </w:rPr>
              <w:t>специальной</w:t>
            </w:r>
            <w:r w:rsidRPr="00975823">
              <w:rPr>
                <w:rFonts w:ascii="Arial monospaced for SAP" w:hAnsi="Arial monospaced for SAP"/>
                <w:sz w:val="20"/>
                <w:szCs w:val="20"/>
              </w:rPr>
              <w:t xml:space="preserve"> </w:t>
            </w:r>
            <w:r w:rsidRPr="00975823">
              <w:rPr>
                <w:sz w:val="20"/>
                <w:szCs w:val="20"/>
              </w:rPr>
              <w:t>техники</w:t>
            </w:r>
            <w:r w:rsidRPr="00975823">
              <w:rPr>
                <w:rFonts w:ascii="Arial monospaced for SAP" w:hAnsi="Arial monospaced for SAP"/>
                <w:sz w:val="20"/>
                <w:szCs w:val="20"/>
              </w:rPr>
              <w:t xml:space="preserve">, </w:t>
            </w:r>
            <w:r w:rsidRPr="00975823">
              <w:rPr>
                <w:sz w:val="20"/>
                <w:szCs w:val="20"/>
              </w:rPr>
              <w:t>находящихся</w:t>
            </w:r>
            <w:r w:rsidRPr="00975823">
              <w:rPr>
                <w:rFonts w:ascii="Arial monospaced for SAP" w:hAnsi="Arial monospaced for SAP"/>
                <w:sz w:val="20"/>
                <w:szCs w:val="20"/>
              </w:rPr>
              <w:t xml:space="preserve"> </w:t>
            </w:r>
            <w:r w:rsidRPr="00975823">
              <w:rPr>
                <w:sz w:val="20"/>
                <w:szCs w:val="20"/>
              </w:rPr>
              <w:t>в</w:t>
            </w:r>
            <w:r w:rsidRPr="00975823">
              <w:rPr>
                <w:rFonts w:ascii="Arial monospaced for SAP" w:hAnsi="Arial monospaced for SAP"/>
                <w:sz w:val="20"/>
                <w:szCs w:val="20"/>
              </w:rPr>
              <w:t xml:space="preserve"> </w:t>
            </w:r>
            <w:r w:rsidRPr="00975823">
              <w:rPr>
                <w:sz w:val="20"/>
                <w:szCs w:val="20"/>
              </w:rPr>
              <w:t>собственности</w:t>
            </w:r>
            <w:r w:rsidRPr="00975823">
              <w:rPr>
                <w:rFonts w:ascii="Arial monospaced for SAP" w:hAnsi="Arial monospaced for SAP"/>
                <w:sz w:val="20"/>
                <w:szCs w:val="20"/>
              </w:rPr>
              <w:t xml:space="preserve"> </w:t>
            </w:r>
            <w:r w:rsidRPr="00975823">
              <w:rPr>
                <w:sz w:val="20"/>
                <w:szCs w:val="20"/>
              </w:rPr>
              <w:t>или</w:t>
            </w:r>
            <w:r w:rsidRPr="00975823">
              <w:rPr>
                <w:rFonts w:ascii="Arial monospaced for SAP" w:hAnsi="Arial monospaced for SAP"/>
                <w:sz w:val="20"/>
                <w:szCs w:val="20"/>
              </w:rPr>
              <w:t xml:space="preserve"> </w:t>
            </w:r>
            <w:r w:rsidRPr="00975823">
              <w:rPr>
                <w:sz w:val="20"/>
                <w:szCs w:val="20"/>
              </w:rPr>
              <w:t>в</w:t>
            </w:r>
            <w:r w:rsidRPr="00975823">
              <w:rPr>
                <w:rFonts w:ascii="Arial monospaced for SAP" w:hAnsi="Arial monospaced for SAP"/>
                <w:sz w:val="20"/>
                <w:szCs w:val="20"/>
              </w:rPr>
              <w:t xml:space="preserve"> </w:t>
            </w:r>
            <w:r w:rsidRPr="00975823">
              <w:rPr>
                <w:sz w:val="20"/>
                <w:szCs w:val="20"/>
              </w:rPr>
              <w:t>аренде</w:t>
            </w:r>
            <w:r w:rsidRPr="00975823">
              <w:rPr>
                <w:rFonts w:ascii="Arial monospaced for SAP" w:hAnsi="Arial monospaced for SAP"/>
                <w:sz w:val="20"/>
                <w:szCs w:val="20"/>
              </w:rPr>
              <w:t>:</w:t>
            </w:r>
          </w:p>
        </w:tc>
        <w:tc>
          <w:tcPr>
            <w:tcW w:w="2693" w:type="dxa"/>
            <w:tcBorders>
              <w:top w:val="single" w:sz="4" w:space="0" w:color="000000"/>
              <w:left w:val="single" w:sz="4" w:space="0" w:color="000000"/>
              <w:bottom w:val="single" w:sz="4" w:space="0" w:color="000000"/>
            </w:tcBorders>
            <w:shd w:val="clear" w:color="auto" w:fill="auto"/>
            <w:vAlign w:val="center"/>
          </w:tcPr>
          <w:p w:rsidR="00975823" w:rsidRPr="00FF4F3F" w:rsidRDefault="00975823" w:rsidP="00EA0BB0">
            <w:pPr>
              <w:rPr>
                <w:rFonts w:ascii="Arial monospaced for SAP" w:eastAsia="Calibri" w:hAnsi="Arial monospaced for SAP" w:cs="Arial"/>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p>
        </w:tc>
      </w:tr>
      <w:tr w:rsidR="00975823" w:rsidRPr="00656568" w:rsidTr="00FF4F3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lastRenderedPageBreak/>
              <w:t>7.1</w:t>
            </w:r>
          </w:p>
        </w:tc>
        <w:tc>
          <w:tcPr>
            <w:tcW w:w="3686"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 xml:space="preserve">- </w:t>
            </w:r>
            <w:r w:rsidRPr="00975823">
              <w:rPr>
                <w:sz w:val="20"/>
                <w:szCs w:val="20"/>
              </w:rPr>
              <w:t>наличие</w:t>
            </w:r>
            <w:r w:rsidRPr="00975823">
              <w:rPr>
                <w:rFonts w:ascii="Arial monospaced for SAP" w:hAnsi="Arial monospaced for SAP"/>
                <w:sz w:val="20"/>
                <w:szCs w:val="20"/>
              </w:rPr>
              <w:t xml:space="preserve"> </w:t>
            </w:r>
            <w:r w:rsidRPr="00975823">
              <w:rPr>
                <w:sz w:val="20"/>
                <w:szCs w:val="20"/>
              </w:rPr>
              <w:t>грузовой</w:t>
            </w:r>
            <w:r w:rsidRPr="00975823">
              <w:rPr>
                <w:rFonts w:ascii="Arial monospaced for SAP" w:hAnsi="Arial monospaced for SAP"/>
                <w:sz w:val="20"/>
                <w:szCs w:val="20"/>
              </w:rPr>
              <w:t xml:space="preserve"> </w:t>
            </w:r>
            <w:r w:rsidRPr="00975823">
              <w:rPr>
                <w:sz w:val="20"/>
                <w:szCs w:val="20"/>
              </w:rPr>
              <w:t>транспортной</w:t>
            </w:r>
            <w:r w:rsidRPr="00975823">
              <w:rPr>
                <w:rFonts w:ascii="Arial monospaced for SAP" w:hAnsi="Arial monospaced for SAP"/>
                <w:sz w:val="20"/>
                <w:szCs w:val="20"/>
              </w:rPr>
              <w:t xml:space="preserve"> </w:t>
            </w:r>
            <w:r w:rsidRPr="00975823">
              <w:rPr>
                <w:sz w:val="20"/>
                <w:szCs w:val="20"/>
              </w:rPr>
              <w:t>техники</w:t>
            </w:r>
            <w:r w:rsidRPr="00975823">
              <w:rPr>
                <w:rFonts w:ascii="Arial monospaced for SAP" w:hAnsi="Arial monospaced for SAP"/>
                <w:sz w:val="20"/>
                <w:szCs w:val="20"/>
              </w:rPr>
              <w:t xml:space="preserve"> </w:t>
            </w:r>
            <w:r w:rsidRPr="00975823">
              <w:rPr>
                <w:sz w:val="20"/>
                <w:szCs w:val="20"/>
              </w:rPr>
              <w:t>для</w:t>
            </w:r>
            <w:r w:rsidRPr="00975823">
              <w:rPr>
                <w:rFonts w:ascii="Arial monospaced for SAP" w:hAnsi="Arial monospaced for SAP"/>
                <w:sz w:val="20"/>
                <w:szCs w:val="20"/>
              </w:rPr>
              <w:t xml:space="preserve"> </w:t>
            </w:r>
            <w:r w:rsidRPr="00975823">
              <w:rPr>
                <w:sz w:val="20"/>
                <w:szCs w:val="20"/>
              </w:rPr>
              <w:t>перевозки</w:t>
            </w:r>
            <w:r w:rsidRPr="00975823">
              <w:rPr>
                <w:rFonts w:ascii="Arial monospaced for SAP" w:hAnsi="Arial monospaced for SAP"/>
                <w:sz w:val="20"/>
                <w:szCs w:val="20"/>
              </w:rPr>
              <w:t xml:space="preserve"> </w:t>
            </w:r>
            <w:r w:rsidRPr="00975823">
              <w:rPr>
                <w:sz w:val="20"/>
                <w:szCs w:val="20"/>
              </w:rPr>
              <w:t>оборудования</w:t>
            </w:r>
            <w:r w:rsidRPr="00975823">
              <w:rPr>
                <w:rFonts w:ascii="Arial monospaced for SAP" w:hAnsi="Arial monospaced for SAP"/>
                <w:sz w:val="20"/>
                <w:szCs w:val="20"/>
              </w:rPr>
              <w:t xml:space="preserve">, </w:t>
            </w:r>
            <w:r w:rsidRPr="00975823">
              <w:rPr>
                <w:sz w:val="20"/>
                <w:szCs w:val="20"/>
              </w:rPr>
              <w:t>запчастей</w:t>
            </w:r>
            <w:r w:rsidRPr="00975823">
              <w:rPr>
                <w:rFonts w:ascii="Arial monospaced for SAP" w:hAnsi="Arial monospaced for SAP"/>
                <w:sz w:val="20"/>
                <w:szCs w:val="20"/>
              </w:rPr>
              <w:t xml:space="preserve">, </w:t>
            </w:r>
            <w:r w:rsidRPr="00975823">
              <w:rPr>
                <w:sz w:val="20"/>
                <w:szCs w:val="20"/>
              </w:rPr>
              <w:t>материалов</w:t>
            </w:r>
            <w:r w:rsidRPr="00975823">
              <w:rPr>
                <w:rFonts w:ascii="Arial monospaced for SAP" w:hAnsi="Arial monospaced for SAP"/>
                <w:sz w:val="20"/>
                <w:szCs w:val="20"/>
              </w:rPr>
              <w:t>,</w:t>
            </w:r>
          </w:p>
        </w:tc>
        <w:tc>
          <w:tcPr>
            <w:tcW w:w="2693" w:type="dxa"/>
            <w:tcBorders>
              <w:top w:val="single" w:sz="4" w:space="0" w:color="000000"/>
              <w:left w:val="single" w:sz="4" w:space="0" w:color="000000"/>
              <w:bottom w:val="single" w:sz="4" w:space="0" w:color="000000"/>
            </w:tcBorders>
            <w:shd w:val="clear" w:color="auto" w:fill="auto"/>
            <w:vAlign w:val="center"/>
          </w:tcPr>
          <w:p w:rsidR="00975823" w:rsidRPr="00FF4F3F" w:rsidRDefault="00975823" w:rsidP="00EA0BB0">
            <w:pPr>
              <w:rPr>
                <w:rFonts w:ascii="Arial monospaced for SAP" w:hAnsi="Arial monospaced for SAP"/>
                <w:sz w:val="20"/>
                <w:szCs w:val="20"/>
              </w:rPr>
            </w:pPr>
            <w:r w:rsidRPr="00FF4F3F">
              <w:rPr>
                <w:sz w:val="20"/>
                <w:szCs w:val="20"/>
              </w:rPr>
              <w:t>Справка</w:t>
            </w:r>
            <w:r w:rsidRPr="00FF4F3F">
              <w:rPr>
                <w:rFonts w:ascii="Arial monospaced for SAP" w:hAnsi="Arial monospaced for SAP"/>
                <w:sz w:val="20"/>
                <w:szCs w:val="20"/>
              </w:rPr>
              <w:t xml:space="preserve"> </w:t>
            </w:r>
            <w:r w:rsidRPr="00FF4F3F">
              <w:rPr>
                <w:sz w:val="20"/>
                <w:szCs w:val="20"/>
              </w:rPr>
              <w:t>о</w:t>
            </w:r>
            <w:r w:rsidRPr="00FF4F3F">
              <w:rPr>
                <w:rFonts w:ascii="Arial monospaced for SAP" w:hAnsi="Arial monospaced for SAP"/>
                <w:sz w:val="20"/>
                <w:szCs w:val="20"/>
              </w:rPr>
              <w:t xml:space="preserve"> </w:t>
            </w:r>
            <w:r w:rsidRPr="00FF4F3F">
              <w:rPr>
                <w:sz w:val="20"/>
                <w:szCs w:val="20"/>
              </w:rPr>
              <w:t>наличии</w:t>
            </w:r>
            <w:r w:rsidRPr="00FF4F3F">
              <w:rPr>
                <w:rFonts w:ascii="Arial monospaced for SAP" w:hAnsi="Arial monospaced for SAP"/>
                <w:sz w:val="20"/>
                <w:szCs w:val="20"/>
              </w:rPr>
              <w:t xml:space="preserve"> </w:t>
            </w:r>
            <w:r w:rsidRPr="00FF4F3F">
              <w:rPr>
                <w:sz w:val="20"/>
                <w:szCs w:val="20"/>
              </w:rPr>
              <w:t>производственных</w:t>
            </w:r>
            <w:r w:rsidRPr="00FF4F3F">
              <w:rPr>
                <w:rFonts w:ascii="Arial monospaced for SAP" w:hAnsi="Arial monospaced for SAP"/>
                <w:sz w:val="20"/>
                <w:szCs w:val="20"/>
              </w:rPr>
              <w:t xml:space="preserve"> </w:t>
            </w:r>
            <w:r w:rsidRPr="00FF4F3F">
              <w:rPr>
                <w:sz w:val="20"/>
                <w:szCs w:val="20"/>
              </w:rPr>
              <w:t>мощностей</w:t>
            </w:r>
            <w:r w:rsidRPr="00FF4F3F">
              <w:rPr>
                <w:rFonts w:ascii="Arial monospaced for SAP" w:hAnsi="Arial monospaced for SAP"/>
                <w:sz w:val="20"/>
                <w:szCs w:val="20"/>
              </w:rPr>
              <w:t xml:space="preserve"> (</w:t>
            </w:r>
            <w:r w:rsidRPr="00FF4F3F">
              <w:rPr>
                <w:sz w:val="20"/>
                <w:szCs w:val="20"/>
              </w:rPr>
              <w:t>Форма</w:t>
            </w:r>
            <w:r w:rsidRPr="00FF4F3F">
              <w:rPr>
                <w:rFonts w:ascii="Arial monospaced for SAP" w:hAnsi="Arial monospaced for SAP"/>
                <w:sz w:val="20"/>
                <w:szCs w:val="20"/>
              </w:rPr>
              <w:t xml:space="preserve"> 9).</w:t>
            </w:r>
          </w:p>
          <w:p w:rsidR="00975823" w:rsidRPr="00FF4F3F" w:rsidRDefault="00975823" w:rsidP="00EA0BB0">
            <w:pPr>
              <w:rPr>
                <w:rFonts w:ascii="Arial monospaced for SAP" w:hAnsi="Arial monospaced for SAP"/>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975823" w:rsidRPr="00975823" w:rsidRDefault="00FF4F3F" w:rsidP="00EA0BB0">
            <w:pPr>
              <w:rPr>
                <w:rFonts w:ascii="Arial monospaced for SAP" w:hAnsi="Arial monospaced for SAP"/>
                <w:sz w:val="20"/>
                <w:szCs w:val="20"/>
              </w:rPr>
            </w:pPr>
            <w:r>
              <w:rPr>
                <w:sz w:val="20"/>
                <w:szCs w:val="20"/>
              </w:rPr>
              <w:t>е</w:t>
            </w:r>
            <w:r w:rsidR="00975823" w:rsidRPr="00975823">
              <w:rPr>
                <w:sz w:val="20"/>
                <w:szCs w:val="20"/>
              </w:rPr>
              <w:t>д</w:t>
            </w:r>
            <w:r w:rsidR="00975823" w:rsidRPr="00975823">
              <w:rPr>
                <w:rFonts w:ascii="Arial monospaced for SAP" w:hAnsi="Arial monospaced for SAP"/>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 xml:space="preserve">5 </w:t>
            </w:r>
            <w:r w:rsidRPr="00975823">
              <w:rPr>
                <w:sz w:val="20"/>
                <w:szCs w:val="20"/>
              </w:rPr>
              <w:t>и</w:t>
            </w:r>
            <w:r w:rsidRPr="00975823">
              <w:rPr>
                <w:rFonts w:ascii="Arial monospaced for SAP" w:hAnsi="Arial monospaced for SAP"/>
                <w:sz w:val="20"/>
                <w:szCs w:val="20"/>
              </w:rPr>
              <w:t xml:space="preserve"> </w:t>
            </w:r>
            <w:r w:rsidRPr="00975823">
              <w:rPr>
                <w:sz w:val="20"/>
                <w:szCs w:val="20"/>
              </w:rPr>
              <w:t>более</w:t>
            </w:r>
          </w:p>
        </w:tc>
      </w:tr>
      <w:tr w:rsidR="00975823" w:rsidRPr="009571D3" w:rsidTr="00FF4F3F">
        <w:trPr>
          <w:trHeight w:val="253"/>
        </w:trPr>
        <w:tc>
          <w:tcPr>
            <w:tcW w:w="734" w:type="dxa"/>
            <w:vMerge w:val="restart"/>
            <w:tcBorders>
              <w:top w:val="single" w:sz="4" w:space="0" w:color="000000"/>
              <w:left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7.2</w:t>
            </w:r>
          </w:p>
        </w:tc>
        <w:tc>
          <w:tcPr>
            <w:tcW w:w="3686" w:type="dxa"/>
            <w:vMerge w:val="restart"/>
            <w:tcBorders>
              <w:top w:val="single" w:sz="4" w:space="0" w:color="000000"/>
              <w:left w:val="single" w:sz="4" w:space="0" w:color="000000"/>
            </w:tcBorders>
            <w:shd w:val="clear" w:color="auto" w:fill="auto"/>
            <w:vAlign w:val="center"/>
          </w:tcPr>
          <w:p w:rsidR="00975823" w:rsidRPr="00975823" w:rsidRDefault="00975823" w:rsidP="00EA0BB0">
            <w:pPr>
              <w:jc w:val="both"/>
              <w:rPr>
                <w:rFonts w:ascii="Arial monospaced for SAP" w:hAnsi="Arial monospaced for SAP"/>
                <w:sz w:val="20"/>
                <w:szCs w:val="20"/>
              </w:rPr>
            </w:pPr>
            <w:r w:rsidRPr="00975823">
              <w:rPr>
                <w:rFonts w:ascii="Arial monospaced for SAP" w:hAnsi="Arial monospaced for SAP"/>
                <w:sz w:val="20"/>
                <w:szCs w:val="20"/>
              </w:rPr>
              <w:t xml:space="preserve">- </w:t>
            </w:r>
            <w:r w:rsidRPr="00975823">
              <w:rPr>
                <w:sz w:val="20"/>
                <w:szCs w:val="20"/>
              </w:rPr>
              <w:t>обеспеченность</w:t>
            </w:r>
            <w:r w:rsidRPr="00975823">
              <w:rPr>
                <w:rFonts w:ascii="Arial monospaced for SAP" w:hAnsi="Arial monospaced for SAP"/>
                <w:sz w:val="20"/>
                <w:szCs w:val="20"/>
              </w:rPr>
              <w:t xml:space="preserve"> </w:t>
            </w:r>
            <w:r w:rsidRPr="00975823">
              <w:rPr>
                <w:sz w:val="20"/>
                <w:szCs w:val="20"/>
              </w:rPr>
              <w:t>транспорта</w:t>
            </w:r>
            <w:r w:rsidRPr="00975823">
              <w:rPr>
                <w:rFonts w:ascii="Arial monospaced for SAP" w:hAnsi="Arial monospaced for SAP"/>
                <w:sz w:val="20"/>
                <w:szCs w:val="20"/>
              </w:rPr>
              <w:t xml:space="preserve">, </w:t>
            </w:r>
            <w:r w:rsidRPr="00975823">
              <w:rPr>
                <w:sz w:val="20"/>
                <w:szCs w:val="20"/>
              </w:rPr>
              <w:t>предназначенного</w:t>
            </w:r>
            <w:r w:rsidRPr="00975823">
              <w:rPr>
                <w:rFonts w:ascii="Arial monospaced for SAP" w:hAnsi="Arial monospaced for SAP"/>
                <w:sz w:val="20"/>
                <w:szCs w:val="20"/>
              </w:rPr>
              <w:t xml:space="preserve"> </w:t>
            </w:r>
            <w:r w:rsidRPr="00975823">
              <w:rPr>
                <w:sz w:val="20"/>
                <w:szCs w:val="20"/>
              </w:rPr>
              <w:t>для</w:t>
            </w:r>
            <w:r w:rsidRPr="00975823">
              <w:rPr>
                <w:rFonts w:ascii="Arial monospaced for SAP" w:hAnsi="Arial monospaced for SAP"/>
                <w:sz w:val="20"/>
                <w:szCs w:val="20"/>
              </w:rPr>
              <w:t xml:space="preserve"> </w:t>
            </w:r>
            <w:r w:rsidRPr="00975823">
              <w:rPr>
                <w:sz w:val="20"/>
                <w:szCs w:val="20"/>
              </w:rPr>
              <w:t>перевозки</w:t>
            </w:r>
            <w:r w:rsidRPr="00975823">
              <w:rPr>
                <w:rFonts w:ascii="Arial monospaced for SAP" w:hAnsi="Arial monospaced for SAP"/>
                <w:sz w:val="20"/>
                <w:szCs w:val="20"/>
              </w:rPr>
              <w:t xml:space="preserve"> </w:t>
            </w:r>
            <w:r w:rsidRPr="00975823">
              <w:rPr>
                <w:sz w:val="20"/>
                <w:szCs w:val="20"/>
              </w:rPr>
              <w:t>работников</w:t>
            </w:r>
            <w:r w:rsidRPr="00975823">
              <w:rPr>
                <w:rFonts w:ascii="Arial monospaced for SAP" w:hAnsi="Arial monospaced for SAP"/>
                <w:sz w:val="20"/>
                <w:szCs w:val="20"/>
              </w:rPr>
              <w:t xml:space="preserve"> (</w:t>
            </w:r>
            <w:r w:rsidRPr="00975823">
              <w:rPr>
                <w:sz w:val="20"/>
                <w:szCs w:val="20"/>
              </w:rPr>
              <w:t>в</w:t>
            </w:r>
            <w:r w:rsidRPr="00975823">
              <w:rPr>
                <w:rFonts w:ascii="Arial monospaced for SAP" w:hAnsi="Arial monospaced for SAP"/>
                <w:sz w:val="20"/>
                <w:szCs w:val="20"/>
              </w:rPr>
              <w:t xml:space="preserve"> </w:t>
            </w:r>
            <w:r w:rsidRPr="00975823">
              <w:rPr>
                <w:sz w:val="20"/>
                <w:szCs w:val="20"/>
              </w:rPr>
              <w:t>т</w:t>
            </w:r>
            <w:r w:rsidRPr="00975823">
              <w:rPr>
                <w:rFonts w:ascii="Arial monospaced for SAP" w:hAnsi="Arial monospaced for SAP"/>
                <w:sz w:val="20"/>
                <w:szCs w:val="20"/>
              </w:rPr>
              <w:t>.</w:t>
            </w:r>
            <w:r w:rsidRPr="00975823">
              <w:rPr>
                <w:sz w:val="20"/>
                <w:szCs w:val="20"/>
              </w:rPr>
              <w:t>ч</w:t>
            </w:r>
            <w:r w:rsidRPr="00975823">
              <w:rPr>
                <w:rFonts w:ascii="Arial monospaced for SAP" w:hAnsi="Arial monospaced for SAP"/>
                <w:sz w:val="20"/>
                <w:szCs w:val="20"/>
              </w:rPr>
              <w:t xml:space="preserve">. </w:t>
            </w:r>
            <w:r w:rsidRPr="00975823">
              <w:rPr>
                <w:sz w:val="20"/>
                <w:szCs w:val="20"/>
              </w:rPr>
              <w:t>легкового</w:t>
            </w:r>
            <w:r w:rsidRPr="00975823">
              <w:rPr>
                <w:rFonts w:ascii="Arial monospaced for SAP" w:hAnsi="Arial monospaced for SAP"/>
                <w:sz w:val="20"/>
                <w:szCs w:val="20"/>
              </w:rPr>
              <w:t xml:space="preserve">) </w:t>
            </w:r>
            <w:r w:rsidRPr="00975823">
              <w:rPr>
                <w:sz w:val="20"/>
                <w:szCs w:val="20"/>
              </w:rPr>
              <w:t>системами</w:t>
            </w:r>
            <w:r w:rsidRPr="00975823">
              <w:rPr>
                <w:rFonts w:ascii="Arial monospaced for SAP" w:hAnsi="Arial monospaced for SAP"/>
                <w:sz w:val="20"/>
                <w:szCs w:val="20"/>
              </w:rPr>
              <w:t xml:space="preserve"> </w:t>
            </w:r>
            <w:r w:rsidRPr="00975823">
              <w:rPr>
                <w:sz w:val="20"/>
                <w:szCs w:val="20"/>
              </w:rPr>
              <w:t>видеорегистрации</w:t>
            </w:r>
            <w:r w:rsidRPr="00975823">
              <w:rPr>
                <w:rFonts w:ascii="Arial monospaced for SAP" w:hAnsi="Arial monospaced for SAP"/>
                <w:sz w:val="20"/>
                <w:szCs w:val="20"/>
              </w:rPr>
              <w:t>,</w:t>
            </w:r>
          </w:p>
        </w:tc>
        <w:tc>
          <w:tcPr>
            <w:tcW w:w="2693" w:type="dxa"/>
            <w:vMerge w:val="restart"/>
            <w:tcBorders>
              <w:top w:val="single" w:sz="4" w:space="0" w:color="000000"/>
              <w:left w:val="single" w:sz="4" w:space="0" w:color="000000"/>
            </w:tcBorders>
            <w:shd w:val="clear" w:color="auto" w:fill="auto"/>
            <w:vAlign w:val="center"/>
          </w:tcPr>
          <w:p w:rsidR="00975823" w:rsidRPr="00FF4F3F" w:rsidRDefault="00975823" w:rsidP="00EA0BB0">
            <w:pPr>
              <w:rPr>
                <w:rFonts w:ascii="Arial monospaced for SAP" w:hAnsi="Arial monospaced for SAP"/>
                <w:sz w:val="20"/>
                <w:szCs w:val="20"/>
              </w:rPr>
            </w:pPr>
            <w:r w:rsidRPr="00FF4F3F">
              <w:rPr>
                <w:sz w:val="20"/>
                <w:szCs w:val="20"/>
              </w:rPr>
              <w:t>Справка</w:t>
            </w:r>
            <w:r w:rsidRPr="00FF4F3F">
              <w:rPr>
                <w:rFonts w:ascii="Arial monospaced for SAP" w:hAnsi="Arial monospaced for SAP"/>
                <w:sz w:val="20"/>
                <w:szCs w:val="20"/>
              </w:rPr>
              <w:t xml:space="preserve"> </w:t>
            </w:r>
            <w:r w:rsidRPr="00FF4F3F">
              <w:rPr>
                <w:sz w:val="20"/>
                <w:szCs w:val="20"/>
              </w:rPr>
              <w:t>о</w:t>
            </w:r>
            <w:r w:rsidRPr="00FF4F3F">
              <w:rPr>
                <w:rFonts w:ascii="Arial monospaced for SAP" w:hAnsi="Arial monospaced for SAP"/>
                <w:sz w:val="20"/>
                <w:szCs w:val="20"/>
              </w:rPr>
              <w:t xml:space="preserve"> </w:t>
            </w:r>
            <w:r w:rsidRPr="00FF4F3F">
              <w:rPr>
                <w:sz w:val="20"/>
                <w:szCs w:val="20"/>
              </w:rPr>
              <w:t>наличии</w:t>
            </w:r>
            <w:r w:rsidRPr="00FF4F3F">
              <w:rPr>
                <w:rFonts w:ascii="Arial monospaced for SAP" w:hAnsi="Arial monospaced for SAP"/>
                <w:sz w:val="20"/>
                <w:szCs w:val="20"/>
              </w:rPr>
              <w:t xml:space="preserve"> </w:t>
            </w:r>
            <w:r w:rsidRPr="00FF4F3F">
              <w:rPr>
                <w:sz w:val="20"/>
                <w:szCs w:val="20"/>
              </w:rPr>
              <w:t>производственных</w:t>
            </w:r>
            <w:r w:rsidRPr="00FF4F3F">
              <w:rPr>
                <w:rFonts w:ascii="Arial monospaced for SAP" w:hAnsi="Arial monospaced for SAP"/>
                <w:sz w:val="20"/>
                <w:szCs w:val="20"/>
              </w:rPr>
              <w:t xml:space="preserve"> </w:t>
            </w:r>
            <w:r w:rsidRPr="00FF4F3F">
              <w:rPr>
                <w:sz w:val="20"/>
                <w:szCs w:val="20"/>
              </w:rPr>
              <w:t>мощностей</w:t>
            </w:r>
            <w:r w:rsidRPr="00FF4F3F">
              <w:rPr>
                <w:rFonts w:ascii="Arial monospaced for SAP" w:hAnsi="Arial monospaced for SAP"/>
                <w:sz w:val="20"/>
                <w:szCs w:val="20"/>
              </w:rPr>
              <w:t xml:space="preserve"> (</w:t>
            </w:r>
            <w:r w:rsidRPr="00FF4F3F">
              <w:rPr>
                <w:sz w:val="20"/>
                <w:szCs w:val="20"/>
              </w:rPr>
              <w:t>Форма</w:t>
            </w:r>
            <w:r w:rsidRPr="00FF4F3F">
              <w:rPr>
                <w:rFonts w:ascii="Arial monospaced for SAP" w:hAnsi="Arial monospaced for SAP"/>
                <w:sz w:val="20"/>
                <w:szCs w:val="20"/>
              </w:rPr>
              <w:t xml:space="preserve"> 9) </w:t>
            </w:r>
            <w:r w:rsidRPr="00FF4F3F">
              <w:rPr>
                <w:sz w:val="20"/>
                <w:szCs w:val="20"/>
              </w:rPr>
              <w:t>или</w:t>
            </w:r>
            <w:r w:rsidRPr="00FF4F3F">
              <w:rPr>
                <w:rFonts w:ascii="Arial monospaced for SAP" w:hAnsi="Arial monospaced for SAP"/>
                <w:sz w:val="20"/>
                <w:szCs w:val="20"/>
              </w:rPr>
              <w:t xml:space="preserve"> </w:t>
            </w:r>
            <w:r w:rsidRPr="00FF4F3F">
              <w:rPr>
                <w:sz w:val="20"/>
                <w:szCs w:val="20"/>
              </w:rPr>
              <w:t>гарантийное</w:t>
            </w:r>
            <w:r w:rsidRPr="00FF4F3F">
              <w:rPr>
                <w:rFonts w:ascii="Arial monospaced for SAP" w:hAnsi="Arial monospaced for SAP"/>
                <w:sz w:val="20"/>
                <w:szCs w:val="20"/>
              </w:rPr>
              <w:t xml:space="preserve"> </w:t>
            </w:r>
            <w:r w:rsidRPr="00FF4F3F">
              <w:rPr>
                <w:sz w:val="20"/>
                <w:szCs w:val="20"/>
              </w:rPr>
              <w:t>письмо</w:t>
            </w:r>
            <w:r w:rsidRPr="00FF4F3F">
              <w:rPr>
                <w:rFonts w:ascii="Arial monospaced for SAP" w:hAnsi="Arial monospaced for SAP"/>
                <w:sz w:val="20"/>
                <w:szCs w:val="20"/>
              </w:rPr>
              <w:t xml:space="preserve"> </w:t>
            </w:r>
            <w:r w:rsidRPr="00FF4F3F">
              <w:rPr>
                <w:sz w:val="20"/>
                <w:szCs w:val="20"/>
              </w:rPr>
              <w:t>за</w:t>
            </w:r>
            <w:r w:rsidRPr="00FF4F3F">
              <w:rPr>
                <w:rFonts w:ascii="Arial monospaced for SAP" w:hAnsi="Arial monospaced for SAP"/>
                <w:sz w:val="20"/>
                <w:szCs w:val="20"/>
              </w:rPr>
              <w:t xml:space="preserve"> </w:t>
            </w:r>
            <w:r w:rsidRPr="00FF4F3F">
              <w:rPr>
                <w:sz w:val="20"/>
                <w:szCs w:val="20"/>
              </w:rPr>
              <w:t>подписью</w:t>
            </w:r>
            <w:r w:rsidRPr="00FF4F3F">
              <w:rPr>
                <w:rFonts w:ascii="Arial monospaced for SAP" w:hAnsi="Arial monospaced for SAP"/>
                <w:sz w:val="20"/>
                <w:szCs w:val="20"/>
              </w:rPr>
              <w:t xml:space="preserve"> </w:t>
            </w:r>
            <w:r w:rsidRPr="00FF4F3F">
              <w:rPr>
                <w:sz w:val="20"/>
                <w:szCs w:val="20"/>
              </w:rPr>
              <w:t>руководителя</w:t>
            </w:r>
            <w:r w:rsidRPr="00FF4F3F">
              <w:rPr>
                <w:rFonts w:ascii="Arial monospaced for SAP" w:hAnsi="Arial monospaced for SAP"/>
                <w:sz w:val="20"/>
                <w:szCs w:val="20"/>
              </w:rPr>
              <w:t xml:space="preserve"> </w:t>
            </w:r>
            <w:r w:rsidRPr="00FF4F3F">
              <w:rPr>
                <w:sz w:val="20"/>
                <w:szCs w:val="20"/>
              </w:rPr>
              <w:t>организации</w:t>
            </w:r>
            <w:r w:rsidRPr="00FF4F3F">
              <w:rPr>
                <w:rFonts w:ascii="Arial monospaced for SAP" w:hAnsi="Arial monospaced for SAP"/>
                <w:sz w:val="20"/>
                <w:szCs w:val="20"/>
              </w:rPr>
              <w:t xml:space="preserve"> </w:t>
            </w:r>
            <w:r w:rsidRPr="00FF4F3F">
              <w:rPr>
                <w:sz w:val="20"/>
                <w:szCs w:val="20"/>
              </w:rPr>
              <w:t>о</w:t>
            </w:r>
            <w:r w:rsidRPr="00FF4F3F">
              <w:rPr>
                <w:rFonts w:ascii="Arial monospaced for SAP" w:hAnsi="Arial monospaced for SAP"/>
                <w:sz w:val="20"/>
                <w:szCs w:val="20"/>
              </w:rPr>
              <w:t xml:space="preserve"> </w:t>
            </w:r>
            <w:r w:rsidRPr="00FF4F3F">
              <w:rPr>
                <w:sz w:val="20"/>
                <w:szCs w:val="20"/>
              </w:rPr>
              <w:t>приведении</w:t>
            </w:r>
            <w:r w:rsidRPr="00FF4F3F">
              <w:rPr>
                <w:rFonts w:ascii="Arial monospaced for SAP" w:hAnsi="Arial monospaced for SAP"/>
                <w:sz w:val="20"/>
                <w:szCs w:val="20"/>
              </w:rPr>
              <w:t xml:space="preserve"> </w:t>
            </w:r>
            <w:r w:rsidRPr="00FF4F3F">
              <w:rPr>
                <w:sz w:val="20"/>
                <w:szCs w:val="20"/>
              </w:rPr>
              <w:t>транспорта</w:t>
            </w:r>
            <w:r w:rsidRPr="00FF4F3F">
              <w:rPr>
                <w:rFonts w:ascii="Arial monospaced for SAP" w:hAnsi="Arial monospaced for SAP"/>
                <w:sz w:val="20"/>
                <w:szCs w:val="20"/>
              </w:rPr>
              <w:t xml:space="preserve"> </w:t>
            </w:r>
            <w:r w:rsidRPr="00FF4F3F">
              <w:rPr>
                <w:sz w:val="20"/>
                <w:szCs w:val="20"/>
              </w:rPr>
              <w:t>к</w:t>
            </w:r>
            <w:r w:rsidRPr="00FF4F3F">
              <w:rPr>
                <w:rFonts w:ascii="Arial monospaced for SAP" w:hAnsi="Arial monospaced for SAP"/>
                <w:sz w:val="20"/>
                <w:szCs w:val="20"/>
              </w:rPr>
              <w:t xml:space="preserve"> </w:t>
            </w:r>
            <w:r w:rsidRPr="00FF4F3F">
              <w:rPr>
                <w:sz w:val="20"/>
                <w:szCs w:val="20"/>
              </w:rPr>
              <w:t>требованиям</w:t>
            </w:r>
            <w:r w:rsidRPr="00FF4F3F">
              <w:rPr>
                <w:rFonts w:ascii="Arial monospaced for SAP" w:hAnsi="Arial monospaced for SAP"/>
                <w:sz w:val="20"/>
                <w:szCs w:val="20"/>
              </w:rPr>
              <w:t xml:space="preserve"> </w:t>
            </w:r>
            <w:r w:rsidRPr="00FF4F3F">
              <w:rPr>
                <w:sz w:val="20"/>
                <w:szCs w:val="20"/>
              </w:rPr>
              <w:t>данного</w:t>
            </w:r>
            <w:r w:rsidRPr="00FF4F3F">
              <w:rPr>
                <w:rFonts w:ascii="Arial monospaced for SAP" w:hAnsi="Arial monospaced for SAP"/>
                <w:sz w:val="20"/>
                <w:szCs w:val="20"/>
              </w:rPr>
              <w:t xml:space="preserve"> </w:t>
            </w:r>
            <w:r w:rsidRPr="00FF4F3F">
              <w:rPr>
                <w:sz w:val="20"/>
                <w:szCs w:val="20"/>
              </w:rPr>
              <w:t>пункта</w:t>
            </w:r>
            <w:r w:rsidRPr="00FF4F3F">
              <w:rPr>
                <w:rFonts w:ascii="Arial monospaced for SAP" w:hAnsi="Arial monospaced for SAP"/>
                <w:sz w:val="20"/>
                <w:szCs w:val="20"/>
              </w:rPr>
              <w:t xml:space="preserve"> </w:t>
            </w:r>
            <w:r w:rsidRPr="00FF4F3F">
              <w:rPr>
                <w:sz w:val="20"/>
                <w:szCs w:val="20"/>
              </w:rPr>
              <w:t>ПДО</w:t>
            </w:r>
            <w:r w:rsidRPr="00FF4F3F">
              <w:rPr>
                <w:rFonts w:ascii="Arial monospaced for SAP" w:hAnsi="Arial monospaced for SAP"/>
                <w:sz w:val="20"/>
                <w:szCs w:val="20"/>
              </w:rPr>
              <w:t xml:space="preserve"> (</w:t>
            </w:r>
            <w:r w:rsidRPr="00FF4F3F">
              <w:rPr>
                <w:sz w:val="20"/>
                <w:szCs w:val="20"/>
              </w:rPr>
              <w:t>при</w:t>
            </w:r>
            <w:r w:rsidRPr="00FF4F3F">
              <w:rPr>
                <w:rFonts w:ascii="Arial monospaced for SAP" w:hAnsi="Arial monospaced for SAP"/>
                <w:sz w:val="20"/>
                <w:szCs w:val="20"/>
              </w:rPr>
              <w:t xml:space="preserve"> </w:t>
            </w:r>
            <w:r w:rsidRPr="00FF4F3F">
              <w:rPr>
                <w:sz w:val="20"/>
                <w:szCs w:val="20"/>
              </w:rPr>
              <w:t>необходимости</w:t>
            </w:r>
            <w:r w:rsidRPr="00FF4F3F">
              <w:rPr>
                <w:rFonts w:ascii="Arial monospaced for SAP" w:hAnsi="Arial monospaced for SAP"/>
                <w:sz w:val="20"/>
                <w:szCs w:val="20"/>
              </w:rPr>
              <w:t>).</w:t>
            </w:r>
          </w:p>
        </w:tc>
        <w:tc>
          <w:tcPr>
            <w:tcW w:w="1559" w:type="dxa"/>
            <w:vMerge w:val="restart"/>
            <w:tcBorders>
              <w:top w:val="single" w:sz="4" w:space="0" w:color="000000"/>
              <w:left w:val="single" w:sz="4" w:space="0" w:color="000000"/>
            </w:tcBorders>
            <w:shd w:val="clear" w:color="auto" w:fill="auto"/>
          </w:tcPr>
          <w:p w:rsidR="00975823" w:rsidRPr="00975823" w:rsidRDefault="00FF4F3F" w:rsidP="00EA0BB0">
            <w:pPr>
              <w:rPr>
                <w:rFonts w:ascii="Arial monospaced for SAP" w:hAnsi="Arial monospaced for SAP"/>
                <w:sz w:val="20"/>
                <w:szCs w:val="20"/>
              </w:rPr>
            </w:pPr>
            <w:r>
              <w:rPr>
                <w:sz w:val="20"/>
                <w:szCs w:val="20"/>
              </w:rPr>
              <w:t>н</w:t>
            </w:r>
            <w:r w:rsidR="00975823" w:rsidRPr="00975823">
              <w:rPr>
                <w:sz w:val="20"/>
                <w:szCs w:val="20"/>
              </w:rPr>
              <w:t>аличие</w:t>
            </w:r>
            <w:r w:rsidR="00975823" w:rsidRPr="00975823">
              <w:rPr>
                <w:rFonts w:ascii="Arial monospaced for SAP" w:hAnsi="Arial monospaced for SAP"/>
                <w:sz w:val="20"/>
                <w:szCs w:val="20"/>
              </w:rPr>
              <w:t xml:space="preserve">/ </w:t>
            </w:r>
            <w:r w:rsidR="00975823" w:rsidRPr="00975823">
              <w:rPr>
                <w:sz w:val="20"/>
                <w:szCs w:val="20"/>
              </w:rPr>
              <w:t>отсутствие</w:t>
            </w:r>
          </w:p>
        </w:tc>
        <w:tc>
          <w:tcPr>
            <w:tcW w:w="1701" w:type="dxa"/>
            <w:vMerge w:val="restart"/>
            <w:tcBorders>
              <w:top w:val="single" w:sz="4" w:space="0" w:color="000000"/>
              <w:left w:val="single" w:sz="4" w:space="0" w:color="000000"/>
              <w:right w:val="single" w:sz="4" w:space="0" w:color="000000"/>
            </w:tcBorders>
            <w:shd w:val="clear" w:color="auto" w:fill="auto"/>
          </w:tcPr>
          <w:p w:rsidR="00975823" w:rsidRPr="00975823" w:rsidRDefault="00975823" w:rsidP="00EA0BB0">
            <w:pPr>
              <w:rPr>
                <w:rFonts w:ascii="Arial monospaced for SAP" w:hAnsi="Arial monospaced for SAP"/>
                <w:sz w:val="20"/>
                <w:szCs w:val="20"/>
              </w:rPr>
            </w:pPr>
            <w:r w:rsidRPr="00975823">
              <w:rPr>
                <w:sz w:val="20"/>
                <w:szCs w:val="20"/>
              </w:rPr>
              <w:t>наличие</w:t>
            </w:r>
          </w:p>
        </w:tc>
      </w:tr>
      <w:tr w:rsidR="00975823" w:rsidRPr="009571D3" w:rsidTr="00FF4F3F">
        <w:trPr>
          <w:trHeight w:val="373"/>
        </w:trPr>
        <w:tc>
          <w:tcPr>
            <w:tcW w:w="734" w:type="dxa"/>
            <w:vMerge/>
            <w:tcBorders>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p>
        </w:tc>
        <w:tc>
          <w:tcPr>
            <w:tcW w:w="3686" w:type="dxa"/>
            <w:vMerge/>
            <w:tcBorders>
              <w:left w:val="single" w:sz="4" w:space="0" w:color="000000"/>
              <w:bottom w:val="single" w:sz="4" w:space="0" w:color="000000"/>
            </w:tcBorders>
            <w:shd w:val="clear" w:color="auto" w:fill="auto"/>
            <w:vAlign w:val="center"/>
          </w:tcPr>
          <w:p w:rsidR="00975823" w:rsidRPr="00975823" w:rsidRDefault="00975823" w:rsidP="00EA0BB0">
            <w:pPr>
              <w:jc w:val="both"/>
              <w:rPr>
                <w:rFonts w:ascii="Arial monospaced for SAP" w:hAnsi="Arial monospaced for SAP"/>
                <w:sz w:val="20"/>
                <w:szCs w:val="20"/>
              </w:rPr>
            </w:pPr>
          </w:p>
        </w:tc>
        <w:tc>
          <w:tcPr>
            <w:tcW w:w="2693" w:type="dxa"/>
            <w:vMerge/>
            <w:tcBorders>
              <w:left w:val="single" w:sz="4" w:space="0" w:color="000000"/>
              <w:bottom w:val="single" w:sz="4" w:space="0" w:color="auto"/>
            </w:tcBorders>
            <w:shd w:val="clear" w:color="auto" w:fill="auto"/>
            <w:vAlign w:val="center"/>
          </w:tcPr>
          <w:p w:rsidR="00975823" w:rsidRPr="00FF4F3F" w:rsidRDefault="00975823" w:rsidP="00EA0BB0">
            <w:pPr>
              <w:rPr>
                <w:rFonts w:ascii="Arial monospaced for SAP" w:hAnsi="Arial monospaced for SAP"/>
                <w:sz w:val="20"/>
                <w:szCs w:val="20"/>
              </w:rPr>
            </w:pPr>
          </w:p>
        </w:tc>
        <w:tc>
          <w:tcPr>
            <w:tcW w:w="1559" w:type="dxa"/>
            <w:vMerge/>
            <w:tcBorders>
              <w:left w:val="single" w:sz="4" w:space="0" w:color="000000"/>
              <w:bottom w:val="single" w:sz="4" w:space="0" w:color="000000"/>
            </w:tcBorders>
            <w:shd w:val="clear" w:color="auto" w:fill="auto"/>
          </w:tcPr>
          <w:p w:rsidR="00975823" w:rsidRPr="00975823" w:rsidRDefault="00975823" w:rsidP="00EA0BB0">
            <w:pPr>
              <w:rPr>
                <w:rFonts w:ascii="Arial monospaced for SAP" w:hAnsi="Arial monospaced for SAP"/>
                <w:sz w:val="20"/>
                <w:szCs w:val="20"/>
              </w:rPr>
            </w:pPr>
          </w:p>
        </w:tc>
        <w:tc>
          <w:tcPr>
            <w:tcW w:w="1701" w:type="dxa"/>
            <w:vMerge/>
            <w:tcBorders>
              <w:left w:val="single" w:sz="4" w:space="0" w:color="000000"/>
              <w:bottom w:val="single" w:sz="4" w:space="0" w:color="000000"/>
              <w:right w:val="single" w:sz="4" w:space="0" w:color="000000"/>
            </w:tcBorders>
            <w:shd w:val="clear" w:color="auto" w:fill="auto"/>
          </w:tcPr>
          <w:p w:rsidR="00975823" w:rsidRPr="00975823" w:rsidRDefault="00975823" w:rsidP="00EA0BB0">
            <w:pPr>
              <w:rPr>
                <w:rFonts w:ascii="Arial monospaced for SAP" w:hAnsi="Arial monospaced for SAP"/>
                <w:sz w:val="20"/>
                <w:szCs w:val="20"/>
              </w:rPr>
            </w:pPr>
          </w:p>
        </w:tc>
      </w:tr>
      <w:tr w:rsidR="00975823" w:rsidRPr="009571D3" w:rsidTr="00FF4F3F">
        <w:trPr>
          <w:trHeight w:val="977"/>
        </w:trPr>
        <w:tc>
          <w:tcPr>
            <w:tcW w:w="734"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7.3</w:t>
            </w:r>
          </w:p>
        </w:tc>
        <w:tc>
          <w:tcPr>
            <w:tcW w:w="3686"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 xml:space="preserve">- </w:t>
            </w:r>
            <w:r w:rsidRPr="00975823">
              <w:rPr>
                <w:sz w:val="20"/>
                <w:szCs w:val="20"/>
              </w:rPr>
              <w:t>оснащение</w:t>
            </w:r>
            <w:r w:rsidRPr="00975823">
              <w:rPr>
                <w:rFonts w:ascii="Arial monospaced for SAP" w:hAnsi="Arial monospaced for SAP"/>
                <w:sz w:val="20"/>
                <w:szCs w:val="20"/>
              </w:rPr>
              <w:t xml:space="preserve"> </w:t>
            </w:r>
            <w:r w:rsidRPr="00975823">
              <w:rPr>
                <w:sz w:val="20"/>
                <w:szCs w:val="20"/>
              </w:rPr>
              <w:t>ремнями</w:t>
            </w:r>
            <w:r w:rsidRPr="00975823">
              <w:rPr>
                <w:rFonts w:ascii="Arial monospaced for SAP" w:hAnsi="Arial monospaced for SAP"/>
                <w:sz w:val="20"/>
                <w:szCs w:val="20"/>
              </w:rPr>
              <w:t xml:space="preserve"> </w:t>
            </w:r>
            <w:r w:rsidRPr="00975823">
              <w:rPr>
                <w:sz w:val="20"/>
                <w:szCs w:val="20"/>
              </w:rPr>
              <w:t>безопасности</w:t>
            </w:r>
            <w:r w:rsidRPr="00975823">
              <w:rPr>
                <w:rFonts w:ascii="Arial monospaced for SAP" w:hAnsi="Arial monospaced for SAP"/>
                <w:sz w:val="20"/>
                <w:szCs w:val="20"/>
              </w:rPr>
              <w:t xml:space="preserve"> </w:t>
            </w:r>
            <w:r w:rsidRPr="00975823">
              <w:rPr>
                <w:sz w:val="20"/>
                <w:szCs w:val="20"/>
              </w:rPr>
              <w:t>транспортных</w:t>
            </w:r>
            <w:r w:rsidRPr="00975823">
              <w:rPr>
                <w:rFonts w:ascii="Arial monospaced for SAP" w:hAnsi="Arial monospaced for SAP"/>
                <w:sz w:val="20"/>
                <w:szCs w:val="20"/>
              </w:rPr>
              <w:t xml:space="preserve"> </w:t>
            </w:r>
            <w:r w:rsidRPr="00975823">
              <w:rPr>
                <w:sz w:val="20"/>
                <w:szCs w:val="20"/>
              </w:rPr>
              <w:t>средств</w:t>
            </w:r>
            <w:r w:rsidRPr="00975823">
              <w:rPr>
                <w:rFonts w:ascii="Arial monospaced for SAP" w:hAnsi="Arial monospaced for SAP"/>
                <w:sz w:val="20"/>
                <w:szCs w:val="20"/>
              </w:rPr>
              <w:t xml:space="preserve"> (</w:t>
            </w:r>
            <w:r w:rsidRPr="00975823">
              <w:rPr>
                <w:sz w:val="20"/>
                <w:szCs w:val="20"/>
              </w:rPr>
              <w:t>где</w:t>
            </w:r>
            <w:r w:rsidRPr="00975823">
              <w:rPr>
                <w:rFonts w:ascii="Arial monospaced for SAP" w:hAnsi="Arial monospaced for SAP"/>
                <w:sz w:val="20"/>
                <w:szCs w:val="20"/>
              </w:rPr>
              <w:t xml:space="preserve"> </w:t>
            </w:r>
            <w:r w:rsidRPr="00975823">
              <w:rPr>
                <w:sz w:val="20"/>
                <w:szCs w:val="20"/>
              </w:rPr>
              <w:t>это</w:t>
            </w:r>
            <w:r w:rsidRPr="00975823">
              <w:rPr>
                <w:rFonts w:ascii="Arial monospaced for SAP" w:hAnsi="Arial monospaced for SAP"/>
                <w:sz w:val="20"/>
                <w:szCs w:val="20"/>
              </w:rPr>
              <w:t xml:space="preserve"> </w:t>
            </w:r>
            <w:r w:rsidRPr="00975823">
              <w:rPr>
                <w:sz w:val="20"/>
                <w:szCs w:val="20"/>
              </w:rPr>
              <w:t>предусмотрено</w:t>
            </w:r>
            <w:r w:rsidRPr="00975823">
              <w:rPr>
                <w:rFonts w:ascii="Arial monospaced for SAP" w:hAnsi="Arial monospaced for SAP"/>
                <w:sz w:val="20"/>
                <w:szCs w:val="20"/>
              </w:rPr>
              <w:t xml:space="preserve"> </w:t>
            </w:r>
            <w:r w:rsidRPr="00975823">
              <w:rPr>
                <w:sz w:val="20"/>
                <w:szCs w:val="20"/>
              </w:rPr>
              <w:t>конструкцией</w:t>
            </w:r>
            <w:r w:rsidRPr="00975823">
              <w:rPr>
                <w:rFonts w:ascii="Arial monospaced for SAP" w:hAnsi="Arial monospaced for SAP"/>
                <w:sz w:val="20"/>
                <w:szCs w:val="20"/>
              </w:rPr>
              <w:t xml:space="preserve"> </w:t>
            </w:r>
            <w:r w:rsidRPr="00975823">
              <w:rPr>
                <w:sz w:val="20"/>
                <w:szCs w:val="20"/>
              </w:rPr>
              <w:t>ТС</w:t>
            </w:r>
            <w:r w:rsidRPr="00975823">
              <w:rPr>
                <w:rFonts w:ascii="Arial monospaced for SAP" w:hAnsi="Arial monospaced for SAP"/>
                <w:sz w:val="20"/>
                <w:szCs w:val="20"/>
              </w:rPr>
              <w:t>),</w:t>
            </w:r>
          </w:p>
        </w:tc>
        <w:tc>
          <w:tcPr>
            <w:tcW w:w="2693" w:type="dxa"/>
            <w:tcBorders>
              <w:top w:val="single" w:sz="4" w:space="0" w:color="auto"/>
              <w:left w:val="single" w:sz="4" w:space="0" w:color="000000"/>
              <w:bottom w:val="single" w:sz="4" w:space="0" w:color="auto"/>
            </w:tcBorders>
            <w:shd w:val="clear" w:color="auto" w:fill="auto"/>
            <w:vAlign w:val="center"/>
          </w:tcPr>
          <w:p w:rsidR="00975823" w:rsidRPr="00FF4F3F" w:rsidRDefault="00975823" w:rsidP="00EA0BB0">
            <w:pPr>
              <w:rPr>
                <w:rFonts w:ascii="Arial monospaced for SAP" w:hAnsi="Arial monospaced for SAP"/>
                <w:sz w:val="20"/>
                <w:szCs w:val="20"/>
              </w:rPr>
            </w:pPr>
            <w:r w:rsidRPr="00FF4F3F">
              <w:rPr>
                <w:sz w:val="20"/>
                <w:szCs w:val="20"/>
              </w:rPr>
              <w:t>Справка</w:t>
            </w:r>
            <w:r w:rsidRPr="00FF4F3F">
              <w:rPr>
                <w:rFonts w:ascii="Arial monospaced for SAP" w:hAnsi="Arial monospaced for SAP"/>
                <w:sz w:val="20"/>
                <w:szCs w:val="20"/>
              </w:rPr>
              <w:t xml:space="preserve"> </w:t>
            </w:r>
            <w:r w:rsidRPr="00FF4F3F">
              <w:rPr>
                <w:sz w:val="20"/>
                <w:szCs w:val="20"/>
              </w:rPr>
              <w:t>о</w:t>
            </w:r>
            <w:r w:rsidRPr="00FF4F3F">
              <w:rPr>
                <w:rFonts w:ascii="Arial monospaced for SAP" w:hAnsi="Arial monospaced for SAP"/>
                <w:sz w:val="20"/>
                <w:szCs w:val="20"/>
              </w:rPr>
              <w:t xml:space="preserve"> </w:t>
            </w:r>
            <w:r w:rsidRPr="00FF4F3F">
              <w:rPr>
                <w:sz w:val="20"/>
                <w:szCs w:val="20"/>
              </w:rPr>
              <w:t>наличии</w:t>
            </w:r>
            <w:r w:rsidRPr="00FF4F3F">
              <w:rPr>
                <w:rFonts w:ascii="Arial monospaced for SAP" w:hAnsi="Arial monospaced for SAP"/>
                <w:sz w:val="20"/>
                <w:szCs w:val="20"/>
              </w:rPr>
              <w:t xml:space="preserve"> </w:t>
            </w:r>
            <w:r w:rsidRPr="00FF4F3F">
              <w:rPr>
                <w:sz w:val="20"/>
                <w:szCs w:val="20"/>
              </w:rPr>
              <w:t>производственных</w:t>
            </w:r>
            <w:r w:rsidRPr="00FF4F3F">
              <w:rPr>
                <w:rFonts w:ascii="Arial monospaced for SAP" w:hAnsi="Arial monospaced for SAP"/>
                <w:sz w:val="20"/>
                <w:szCs w:val="20"/>
              </w:rPr>
              <w:t xml:space="preserve"> </w:t>
            </w:r>
            <w:r w:rsidRPr="00FF4F3F">
              <w:rPr>
                <w:sz w:val="20"/>
                <w:szCs w:val="20"/>
              </w:rPr>
              <w:t>мощностей</w:t>
            </w:r>
            <w:r w:rsidRPr="00FF4F3F">
              <w:rPr>
                <w:rFonts w:ascii="Arial monospaced for SAP" w:hAnsi="Arial monospaced for SAP"/>
                <w:sz w:val="20"/>
                <w:szCs w:val="20"/>
              </w:rPr>
              <w:t xml:space="preserve"> (</w:t>
            </w:r>
            <w:r w:rsidRPr="00FF4F3F">
              <w:rPr>
                <w:sz w:val="20"/>
                <w:szCs w:val="20"/>
              </w:rPr>
              <w:t>Форма</w:t>
            </w:r>
            <w:r w:rsidRPr="00FF4F3F">
              <w:rPr>
                <w:rFonts w:ascii="Arial monospaced for SAP" w:hAnsi="Arial monospaced for SAP"/>
                <w:sz w:val="20"/>
                <w:szCs w:val="20"/>
              </w:rPr>
              <w:t xml:space="preserve"> 9).</w:t>
            </w:r>
          </w:p>
          <w:p w:rsidR="00975823" w:rsidRPr="00FF4F3F" w:rsidRDefault="00975823" w:rsidP="00EA0BB0">
            <w:pPr>
              <w:rPr>
                <w:rFonts w:ascii="Arial monospaced for SAP" w:hAnsi="Arial monospaced for SAP"/>
                <w:sz w:val="20"/>
                <w:szCs w:val="20"/>
              </w:rPr>
            </w:pPr>
          </w:p>
        </w:tc>
        <w:tc>
          <w:tcPr>
            <w:tcW w:w="1559" w:type="dxa"/>
            <w:tcBorders>
              <w:top w:val="single" w:sz="4" w:space="0" w:color="000000"/>
              <w:left w:val="single" w:sz="4" w:space="0" w:color="000000"/>
              <w:bottom w:val="single" w:sz="4" w:space="0" w:color="000000"/>
            </w:tcBorders>
            <w:shd w:val="clear" w:color="auto" w:fill="auto"/>
          </w:tcPr>
          <w:p w:rsidR="00975823" w:rsidRPr="00975823" w:rsidRDefault="00FF4F3F" w:rsidP="00EA0BB0">
            <w:pPr>
              <w:rPr>
                <w:rFonts w:ascii="Arial monospaced for SAP" w:hAnsi="Arial monospaced for SAP"/>
                <w:sz w:val="20"/>
                <w:szCs w:val="20"/>
              </w:rPr>
            </w:pPr>
            <w:r>
              <w:rPr>
                <w:sz w:val="20"/>
                <w:szCs w:val="20"/>
              </w:rPr>
              <w:t>н</w:t>
            </w:r>
            <w:r w:rsidR="00975823" w:rsidRPr="00975823">
              <w:rPr>
                <w:sz w:val="20"/>
                <w:szCs w:val="20"/>
              </w:rPr>
              <w:t>аличие</w:t>
            </w:r>
            <w:r w:rsidR="00975823" w:rsidRPr="00975823">
              <w:rPr>
                <w:rFonts w:ascii="Arial monospaced for SAP" w:hAnsi="Arial monospaced for SAP"/>
                <w:sz w:val="20"/>
                <w:szCs w:val="20"/>
              </w:rPr>
              <w:t xml:space="preserve">/ </w:t>
            </w:r>
            <w:r w:rsidR="00975823" w:rsidRPr="00975823">
              <w:rPr>
                <w:sz w:val="20"/>
                <w:szCs w:val="20"/>
              </w:rPr>
              <w:t>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75823" w:rsidRPr="00975823" w:rsidRDefault="00975823" w:rsidP="00EA0BB0">
            <w:pPr>
              <w:rPr>
                <w:rFonts w:ascii="Arial monospaced for SAP" w:hAnsi="Arial monospaced for SAP"/>
                <w:sz w:val="20"/>
                <w:szCs w:val="20"/>
              </w:rPr>
            </w:pPr>
            <w:r w:rsidRPr="00975823">
              <w:rPr>
                <w:sz w:val="20"/>
                <w:szCs w:val="20"/>
              </w:rPr>
              <w:t>наличие</w:t>
            </w:r>
          </w:p>
        </w:tc>
      </w:tr>
      <w:tr w:rsidR="00975823" w:rsidRPr="00656568" w:rsidTr="00FF4F3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7.4</w:t>
            </w:r>
          </w:p>
        </w:tc>
        <w:tc>
          <w:tcPr>
            <w:tcW w:w="3686"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 xml:space="preserve">- </w:t>
            </w:r>
            <w:r w:rsidRPr="00975823">
              <w:rPr>
                <w:sz w:val="20"/>
                <w:szCs w:val="20"/>
              </w:rPr>
              <w:t>наличие</w:t>
            </w:r>
            <w:r w:rsidRPr="00975823">
              <w:rPr>
                <w:rFonts w:ascii="Arial monospaced for SAP" w:hAnsi="Arial monospaced for SAP"/>
                <w:sz w:val="20"/>
                <w:szCs w:val="20"/>
              </w:rPr>
              <w:t xml:space="preserve"> </w:t>
            </w:r>
            <w:r w:rsidRPr="00975823">
              <w:rPr>
                <w:sz w:val="20"/>
                <w:szCs w:val="20"/>
              </w:rPr>
              <w:t>передвижных</w:t>
            </w:r>
            <w:r w:rsidRPr="00975823">
              <w:rPr>
                <w:rFonts w:ascii="Arial monospaced for SAP" w:hAnsi="Arial monospaced for SAP"/>
                <w:sz w:val="20"/>
                <w:szCs w:val="20"/>
              </w:rPr>
              <w:t xml:space="preserve"> </w:t>
            </w:r>
            <w:r w:rsidRPr="00975823">
              <w:rPr>
                <w:sz w:val="20"/>
                <w:szCs w:val="20"/>
              </w:rPr>
              <w:t>компрессоров</w:t>
            </w:r>
            <w:r w:rsidRPr="00975823">
              <w:rPr>
                <w:rFonts w:ascii="Arial monospaced for SAP" w:hAnsi="Arial monospaced for SAP"/>
                <w:sz w:val="20"/>
                <w:szCs w:val="20"/>
              </w:rPr>
              <w:t>,</w:t>
            </w:r>
          </w:p>
        </w:tc>
        <w:tc>
          <w:tcPr>
            <w:tcW w:w="2693" w:type="dxa"/>
            <w:tcBorders>
              <w:top w:val="single" w:sz="4" w:space="0" w:color="auto"/>
              <w:left w:val="single" w:sz="4" w:space="0" w:color="000000"/>
            </w:tcBorders>
            <w:shd w:val="clear" w:color="auto" w:fill="auto"/>
          </w:tcPr>
          <w:p w:rsidR="00975823" w:rsidRPr="00FF4F3F" w:rsidRDefault="00975823" w:rsidP="00EA0BB0">
            <w:pPr>
              <w:rPr>
                <w:rFonts w:ascii="Arial monospaced for SAP" w:hAnsi="Arial monospaced for SAP"/>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975823" w:rsidRPr="00975823" w:rsidRDefault="00FF4F3F" w:rsidP="00EA0BB0">
            <w:pPr>
              <w:rPr>
                <w:rFonts w:ascii="Arial monospaced for SAP" w:hAnsi="Arial monospaced for SAP"/>
                <w:sz w:val="20"/>
                <w:szCs w:val="20"/>
              </w:rPr>
            </w:pPr>
            <w:r>
              <w:rPr>
                <w:sz w:val="20"/>
                <w:szCs w:val="20"/>
              </w:rPr>
              <w:t>е</w:t>
            </w:r>
            <w:r w:rsidR="00975823" w:rsidRPr="00975823">
              <w:rPr>
                <w:sz w:val="20"/>
                <w:szCs w:val="20"/>
              </w:rPr>
              <w:t>д</w:t>
            </w:r>
            <w:r w:rsidR="00975823" w:rsidRPr="00975823">
              <w:rPr>
                <w:rFonts w:ascii="Arial monospaced for SAP" w:hAnsi="Arial monospaced for SAP"/>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 xml:space="preserve">3 </w:t>
            </w:r>
            <w:r w:rsidRPr="00975823">
              <w:rPr>
                <w:sz w:val="20"/>
                <w:szCs w:val="20"/>
              </w:rPr>
              <w:t>и</w:t>
            </w:r>
            <w:r w:rsidRPr="00975823">
              <w:rPr>
                <w:rFonts w:ascii="Arial monospaced for SAP" w:hAnsi="Arial monospaced for SAP"/>
                <w:sz w:val="20"/>
                <w:szCs w:val="20"/>
              </w:rPr>
              <w:t xml:space="preserve"> </w:t>
            </w:r>
            <w:r w:rsidRPr="00975823">
              <w:rPr>
                <w:sz w:val="20"/>
                <w:szCs w:val="20"/>
              </w:rPr>
              <w:t>более</w:t>
            </w:r>
          </w:p>
        </w:tc>
      </w:tr>
      <w:tr w:rsidR="00975823" w:rsidTr="00FF4F3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7.5</w:t>
            </w:r>
          </w:p>
        </w:tc>
        <w:tc>
          <w:tcPr>
            <w:tcW w:w="3686"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 xml:space="preserve">- </w:t>
            </w:r>
            <w:r w:rsidRPr="00975823">
              <w:rPr>
                <w:sz w:val="20"/>
                <w:szCs w:val="20"/>
              </w:rPr>
              <w:t>наличие</w:t>
            </w:r>
            <w:r w:rsidRPr="00975823">
              <w:rPr>
                <w:rFonts w:ascii="Arial monospaced for SAP" w:hAnsi="Arial monospaced for SAP"/>
                <w:sz w:val="20"/>
                <w:szCs w:val="20"/>
              </w:rPr>
              <w:t xml:space="preserve"> </w:t>
            </w:r>
            <w:r w:rsidRPr="00975823">
              <w:rPr>
                <w:sz w:val="20"/>
                <w:szCs w:val="20"/>
              </w:rPr>
              <w:t>в</w:t>
            </w:r>
            <w:r w:rsidRPr="00975823">
              <w:rPr>
                <w:rFonts w:ascii="Arial monospaced for SAP" w:hAnsi="Arial monospaced for SAP"/>
                <w:sz w:val="20"/>
                <w:szCs w:val="20"/>
              </w:rPr>
              <w:t xml:space="preserve"> </w:t>
            </w:r>
            <w:r w:rsidRPr="00975823">
              <w:rPr>
                <w:sz w:val="20"/>
                <w:szCs w:val="20"/>
              </w:rPr>
              <w:t>собственности</w:t>
            </w:r>
            <w:r w:rsidRPr="00975823">
              <w:rPr>
                <w:rFonts w:ascii="Arial monospaced for SAP" w:hAnsi="Arial monospaced for SAP"/>
                <w:sz w:val="20"/>
                <w:szCs w:val="20"/>
              </w:rPr>
              <w:t xml:space="preserve"> </w:t>
            </w:r>
            <w:r w:rsidRPr="00975823">
              <w:rPr>
                <w:sz w:val="20"/>
                <w:szCs w:val="20"/>
              </w:rPr>
              <w:t>ручного</w:t>
            </w:r>
            <w:r w:rsidRPr="00975823">
              <w:rPr>
                <w:rFonts w:ascii="Arial monospaced for SAP" w:hAnsi="Arial monospaced for SAP"/>
                <w:sz w:val="20"/>
                <w:szCs w:val="20"/>
              </w:rPr>
              <w:t xml:space="preserve"> </w:t>
            </w:r>
            <w:r w:rsidRPr="00975823">
              <w:rPr>
                <w:sz w:val="20"/>
                <w:szCs w:val="20"/>
              </w:rPr>
              <w:t>рабочего</w:t>
            </w:r>
            <w:r w:rsidRPr="00975823">
              <w:rPr>
                <w:rFonts w:ascii="Arial monospaced for SAP" w:hAnsi="Arial monospaced for SAP"/>
                <w:sz w:val="20"/>
                <w:szCs w:val="20"/>
              </w:rPr>
              <w:t xml:space="preserve"> </w:t>
            </w:r>
            <w:r w:rsidRPr="00975823">
              <w:rPr>
                <w:sz w:val="20"/>
                <w:szCs w:val="20"/>
              </w:rPr>
              <w:t>инструмента</w:t>
            </w:r>
            <w:r w:rsidRPr="00975823">
              <w:rPr>
                <w:rFonts w:ascii="Arial monospaced for SAP" w:hAnsi="Arial monospaced for SAP"/>
                <w:sz w:val="20"/>
                <w:szCs w:val="20"/>
              </w:rPr>
              <w:t xml:space="preserve"> </w:t>
            </w:r>
            <w:r w:rsidRPr="00975823">
              <w:rPr>
                <w:sz w:val="20"/>
                <w:szCs w:val="20"/>
              </w:rPr>
              <w:t>отечественного</w:t>
            </w:r>
            <w:r w:rsidRPr="00975823">
              <w:rPr>
                <w:rFonts w:ascii="Arial monospaced for SAP" w:hAnsi="Arial monospaced for SAP"/>
                <w:sz w:val="20"/>
                <w:szCs w:val="20"/>
              </w:rPr>
              <w:t xml:space="preserve"> </w:t>
            </w:r>
            <w:r w:rsidRPr="00975823">
              <w:rPr>
                <w:sz w:val="20"/>
                <w:szCs w:val="20"/>
              </w:rPr>
              <w:t>или</w:t>
            </w:r>
            <w:r w:rsidRPr="00975823">
              <w:rPr>
                <w:rFonts w:ascii="Arial monospaced for SAP" w:hAnsi="Arial monospaced for SAP"/>
                <w:sz w:val="20"/>
                <w:szCs w:val="20"/>
              </w:rPr>
              <w:t xml:space="preserve"> </w:t>
            </w:r>
            <w:r w:rsidRPr="00975823">
              <w:rPr>
                <w:sz w:val="20"/>
                <w:szCs w:val="20"/>
              </w:rPr>
              <w:t>импортного</w:t>
            </w:r>
            <w:r w:rsidRPr="00975823">
              <w:rPr>
                <w:rFonts w:ascii="Arial monospaced for SAP" w:hAnsi="Arial monospaced for SAP"/>
                <w:sz w:val="20"/>
                <w:szCs w:val="20"/>
              </w:rPr>
              <w:t xml:space="preserve"> </w:t>
            </w:r>
            <w:r w:rsidRPr="00975823">
              <w:rPr>
                <w:sz w:val="20"/>
                <w:szCs w:val="20"/>
              </w:rPr>
              <w:t>производства</w:t>
            </w:r>
            <w:r w:rsidRPr="00975823">
              <w:rPr>
                <w:rFonts w:ascii="Arial monospaced for SAP" w:hAnsi="Arial monospaced for SAP"/>
                <w:sz w:val="20"/>
                <w:szCs w:val="20"/>
              </w:rPr>
              <w:t xml:space="preserve"> (</w:t>
            </w:r>
            <w:r w:rsidRPr="00975823">
              <w:rPr>
                <w:sz w:val="20"/>
                <w:szCs w:val="20"/>
              </w:rPr>
              <w:t>ключи</w:t>
            </w:r>
            <w:r w:rsidRPr="00975823">
              <w:rPr>
                <w:rFonts w:ascii="Arial monospaced for SAP" w:hAnsi="Arial monospaced for SAP"/>
                <w:sz w:val="20"/>
                <w:szCs w:val="20"/>
              </w:rPr>
              <w:t xml:space="preserve"> </w:t>
            </w:r>
            <w:r w:rsidRPr="00975823">
              <w:rPr>
                <w:sz w:val="20"/>
                <w:szCs w:val="20"/>
              </w:rPr>
              <w:t>рожковые</w:t>
            </w:r>
            <w:r w:rsidRPr="00975823">
              <w:rPr>
                <w:rFonts w:ascii="Arial monospaced for SAP" w:hAnsi="Arial monospaced for SAP"/>
                <w:sz w:val="20"/>
                <w:szCs w:val="20"/>
              </w:rPr>
              <w:t xml:space="preserve">, </w:t>
            </w:r>
            <w:r w:rsidRPr="00975823">
              <w:rPr>
                <w:sz w:val="20"/>
                <w:szCs w:val="20"/>
              </w:rPr>
              <w:t>накидные</w:t>
            </w:r>
            <w:r w:rsidRPr="00975823">
              <w:rPr>
                <w:rFonts w:ascii="Arial monospaced for SAP" w:hAnsi="Arial monospaced for SAP"/>
                <w:sz w:val="20"/>
                <w:szCs w:val="20"/>
              </w:rPr>
              <w:t xml:space="preserve">, </w:t>
            </w:r>
            <w:r w:rsidRPr="00975823">
              <w:rPr>
                <w:sz w:val="20"/>
                <w:szCs w:val="20"/>
              </w:rPr>
              <w:t>ударные</w:t>
            </w:r>
            <w:r w:rsidRPr="00975823">
              <w:rPr>
                <w:rFonts w:ascii="Arial monospaced for SAP" w:hAnsi="Arial monospaced for SAP"/>
                <w:sz w:val="20"/>
                <w:szCs w:val="20"/>
              </w:rPr>
              <w:t xml:space="preserve">) </w:t>
            </w:r>
            <w:r w:rsidRPr="00975823">
              <w:rPr>
                <w:sz w:val="20"/>
                <w:szCs w:val="20"/>
              </w:rPr>
              <w:t>различных</w:t>
            </w:r>
            <w:r w:rsidRPr="00975823">
              <w:rPr>
                <w:rFonts w:ascii="Arial monospaced for SAP" w:hAnsi="Arial monospaced for SAP"/>
                <w:sz w:val="20"/>
                <w:szCs w:val="20"/>
              </w:rPr>
              <w:t xml:space="preserve"> </w:t>
            </w:r>
            <w:r w:rsidRPr="00975823">
              <w:rPr>
                <w:sz w:val="20"/>
                <w:szCs w:val="20"/>
              </w:rPr>
              <w:t>типоразмеров</w:t>
            </w:r>
            <w:r w:rsidRPr="00975823">
              <w:rPr>
                <w:rFonts w:ascii="Arial monospaced for SAP" w:hAnsi="Arial monospaced for SAP"/>
                <w:sz w:val="20"/>
                <w:szCs w:val="20"/>
              </w:rPr>
              <w:t>,</w:t>
            </w:r>
          </w:p>
        </w:tc>
        <w:tc>
          <w:tcPr>
            <w:tcW w:w="2693" w:type="dxa"/>
            <w:vMerge w:val="restart"/>
            <w:tcBorders>
              <w:left w:val="single" w:sz="4" w:space="0" w:color="000000"/>
            </w:tcBorders>
            <w:shd w:val="clear" w:color="auto" w:fill="auto"/>
          </w:tcPr>
          <w:p w:rsidR="00975823" w:rsidRPr="00FF4F3F" w:rsidRDefault="00975823" w:rsidP="00EA0BB0">
            <w:pPr>
              <w:rPr>
                <w:rFonts w:ascii="Arial monospaced for SAP" w:hAnsi="Arial monospaced for SAP"/>
                <w:sz w:val="20"/>
                <w:szCs w:val="20"/>
              </w:rPr>
            </w:pPr>
          </w:p>
          <w:p w:rsidR="00975823" w:rsidRPr="00FF4F3F" w:rsidRDefault="00975823" w:rsidP="00EA0BB0">
            <w:pPr>
              <w:rPr>
                <w:rFonts w:ascii="Arial monospaced for SAP" w:hAnsi="Arial monospaced for SAP"/>
                <w:sz w:val="20"/>
                <w:szCs w:val="20"/>
              </w:rPr>
            </w:pPr>
          </w:p>
          <w:p w:rsidR="00975823" w:rsidRPr="00FF4F3F" w:rsidRDefault="00975823" w:rsidP="00EA0BB0">
            <w:pPr>
              <w:rPr>
                <w:rFonts w:ascii="Arial monospaced for SAP" w:hAnsi="Arial monospaced for SAP"/>
                <w:sz w:val="20"/>
                <w:szCs w:val="20"/>
              </w:rPr>
            </w:pPr>
          </w:p>
          <w:p w:rsidR="00975823" w:rsidRPr="00FF4F3F" w:rsidRDefault="00975823" w:rsidP="00EA0BB0">
            <w:pPr>
              <w:rPr>
                <w:rFonts w:ascii="Arial monospaced for SAP" w:hAnsi="Arial monospaced for SAP"/>
                <w:sz w:val="20"/>
                <w:szCs w:val="20"/>
              </w:rPr>
            </w:pPr>
          </w:p>
          <w:p w:rsidR="00975823" w:rsidRPr="00FF4F3F" w:rsidRDefault="00975823" w:rsidP="00EA0BB0">
            <w:pPr>
              <w:rPr>
                <w:rFonts w:ascii="Arial monospaced for SAP" w:hAnsi="Arial monospaced for SAP"/>
                <w:sz w:val="20"/>
                <w:szCs w:val="20"/>
              </w:rPr>
            </w:pPr>
          </w:p>
          <w:p w:rsidR="00975823" w:rsidRPr="00FF4F3F" w:rsidRDefault="00975823" w:rsidP="00EA0BB0">
            <w:pPr>
              <w:rPr>
                <w:rFonts w:ascii="Arial monospaced for SAP" w:hAnsi="Arial monospaced for SAP"/>
                <w:sz w:val="20"/>
                <w:szCs w:val="20"/>
              </w:rPr>
            </w:pPr>
          </w:p>
          <w:p w:rsidR="00975823" w:rsidRPr="00FF4F3F" w:rsidRDefault="00975823" w:rsidP="00EA0BB0">
            <w:pPr>
              <w:rPr>
                <w:rFonts w:ascii="Arial monospaced for SAP" w:hAnsi="Arial monospaced for SAP"/>
                <w:sz w:val="20"/>
                <w:szCs w:val="20"/>
              </w:rPr>
            </w:pPr>
          </w:p>
          <w:p w:rsidR="00975823" w:rsidRPr="00FF4F3F" w:rsidRDefault="00975823" w:rsidP="00EA0BB0">
            <w:pPr>
              <w:rPr>
                <w:rFonts w:ascii="Arial monospaced for SAP" w:hAnsi="Arial monospaced for SAP"/>
                <w:sz w:val="20"/>
                <w:szCs w:val="20"/>
              </w:rPr>
            </w:pPr>
          </w:p>
          <w:p w:rsidR="00975823" w:rsidRPr="00FF4F3F" w:rsidRDefault="00975823" w:rsidP="00FF4F3F">
            <w:pPr>
              <w:rPr>
                <w:rFonts w:ascii="Arial monospaced for SAP" w:hAnsi="Arial monospaced for SAP"/>
                <w:sz w:val="20"/>
                <w:szCs w:val="20"/>
              </w:rPr>
            </w:pPr>
            <w:r w:rsidRPr="00FF4F3F">
              <w:rPr>
                <w:sz w:val="20"/>
                <w:szCs w:val="20"/>
              </w:rPr>
              <w:t>Справка</w:t>
            </w:r>
            <w:r w:rsidRPr="00FF4F3F">
              <w:rPr>
                <w:rFonts w:ascii="Arial monospaced for SAP" w:hAnsi="Arial monospaced for SAP"/>
                <w:sz w:val="20"/>
                <w:szCs w:val="20"/>
              </w:rPr>
              <w:t xml:space="preserve"> </w:t>
            </w:r>
            <w:r w:rsidRPr="00FF4F3F">
              <w:rPr>
                <w:sz w:val="20"/>
                <w:szCs w:val="20"/>
              </w:rPr>
              <w:t>о</w:t>
            </w:r>
            <w:r w:rsidRPr="00FF4F3F">
              <w:rPr>
                <w:rFonts w:ascii="Arial monospaced for SAP" w:hAnsi="Arial monospaced for SAP"/>
                <w:sz w:val="20"/>
                <w:szCs w:val="20"/>
              </w:rPr>
              <w:t xml:space="preserve"> </w:t>
            </w:r>
            <w:r w:rsidRPr="00FF4F3F">
              <w:rPr>
                <w:sz w:val="20"/>
                <w:szCs w:val="20"/>
              </w:rPr>
              <w:t>наличии</w:t>
            </w:r>
            <w:r w:rsidRPr="00FF4F3F">
              <w:rPr>
                <w:rFonts w:ascii="Arial monospaced for SAP" w:hAnsi="Arial monospaced for SAP"/>
                <w:sz w:val="20"/>
                <w:szCs w:val="20"/>
              </w:rPr>
              <w:t xml:space="preserve"> </w:t>
            </w:r>
            <w:r w:rsidRPr="00FF4F3F">
              <w:rPr>
                <w:sz w:val="20"/>
                <w:szCs w:val="20"/>
              </w:rPr>
              <w:t>производственных</w:t>
            </w:r>
            <w:r w:rsidRPr="00FF4F3F">
              <w:rPr>
                <w:rFonts w:ascii="Arial monospaced for SAP" w:hAnsi="Arial monospaced for SAP"/>
                <w:sz w:val="20"/>
                <w:szCs w:val="20"/>
              </w:rPr>
              <w:t xml:space="preserve"> </w:t>
            </w:r>
            <w:r w:rsidRPr="00FF4F3F">
              <w:rPr>
                <w:sz w:val="20"/>
                <w:szCs w:val="20"/>
              </w:rPr>
              <w:t>мощностей</w:t>
            </w:r>
            <w:r w:rsidRPr="00FF4F3F">
              <w:rPr>
                <w:rFonts w:ascii="Arial monospaced for SAP" w:hAnsi="Arial monospaced for SAP"/>
                <w:sz w:val="20"/>
                <w:szCs w:val="20"/>
              </w:rPr>
              <w:t xml:space="preserve"> (</w:t>
            </w:r>
            <w:r w:rsidRPr="00FF4F3F">
              <w:rPr>
                <w:sz w:val="20"/>
                <w:szCs w:val="20"/>
              </w:rPr>
              <w:t>Форма</w:t>
            </w:r>
            <w:r w:rsidRPr="00FF4F3F">
              <w:rPr>
                <w:rFonts w:ascii="Arial monospaced for SAP" w:hAnsi="Arial monospaced for SAP"/>
                <w:sz w:val="20"/>
                <w:szCs w:val="20"/>
              </w:rPr>
              <w:t xml:space="preserve"> 9).</w:t>
            </w:r>
          </w:p>
          <w:p w:rsidR="00975823" w:rsidRPr="00FF4F3F" w:rsidRDefault="00975823" w:rsidP="00EA0BB0">
            <w:pPr>
              <w:rPr>
                <w:rFonts w:ascii="Arial monospaced for SAP" w:hAnsi="Arial monospaced for SAP"/>
                <w:sz w:val="20"/>
                <w:szCs w:val="20"/>
              </w:rPr>
            </w:pPr>
          </w:p>
          <w:p w:rsidR="00975823" w:rsidRPr="00FF4F3F" w:rsidRDefault="00975823" w:rsidP="00EA0BB0">
            <w:pPr>
              <w:rPr>
                <w:rFonts w:ascii="Arial monospaced for SAP" w:hAnsi="Arial monospaced for SAP"/>
                <w:sz w:val="20"/>
                <w:szCs w:val="20"/>
              </w:rPr>
            </w:pPr>
          </w:p>
          <w:p w:rsidR="00975823" w:rsidRPr="00FF4F3F" w:rsidRDefault="00975823" w:rsidP="00EA0BB0">
            <w:pPr>
              <w:rPr>
                <w:rFonts w:ascii="Arial monospaced for SAP" w:hAnsi="Arial monospaced for SAP"/>
                <w:sz w:val="20"/>
                <w:szCs w:val="20"/>
              </w:rPr>
            </w:pPr>
          </w:p>
          <w:p w:rsidR="00975823" w:rsidRPr="00FF4F3F" w:rsidRDefault="00975823" w:rsidP="00EA0BB0">
            <w:pPr>
              <w:rPr>
                <w:rFonts w:ascii="Arial monospaced for SAP" w:hAnsi="Arial monospaced for SAP"/>
                <w:sz w:val="20"/>
                <w:szCs w:val="20"/>
              </w:rPr>
            </w:pPr>
          </w:p>
          <w:p w:rsidR="00975823" w:rsidRPr="00FF4F3F" w:rsidRDefault="00975823" w:rsidP="00EA0BB0">
            <w:pPr>
              <w:rPr>
                <w:rFonts w:ascii="Arial monospaced for SAP" w:hAnsi="Arial monospaced for SAP"/>
                <w:sz w:val="20"/>
                <w:szCs w:val="20"/>
              </w:rPr>
            </w:pPr>
          </w:p>
          <w:p w:rsidR="00975823" w:rsidRPr="00FF4F3F" w:rsidRDefault="00975823" w:rsidP="00EA0BB0">
            <w:pPr>
              <w:rPr>
                <w:rFonts w:ascii="Arial monospaced for SAP" w:hAnsi="Arial monospaced for SAP"/>
                <w:sz w:val="20"/>
                <w:szCs w:val="20"/>
              </w:rPr>
            </w:pPr>
          </w:p>
          <w:p w:rsidR="00975823" w:rsidRPr="00FF4F3F" w:rsidRDefault="00975823" w:rsidP="00EA0BB0">
            <w:pPr>
              <w:rPr>
                <w:rFonts w:ascii="Arial monospaced for SAP" w:hAnsi="Arial monospaced for SAP"/>
                <w:sz w:val="20"/>
                <w:szCs w:val="20"/>
              </w:rPr>
            </w:pPr>
          </w:p>
          <w:p w:rsidR="00975823" w:rsidRPr="00FF4F3F" w:rsidRDefault="00975823" w:rsidP="00EA0BB0">
            <w:pPr>
              <w:rPr>
                <w:rFonts w:ascii="Arial monospaced for SAP" w:hAnsi="Arial monospaced for SAP"/>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975823" w:rsidRPr="00975823" w:rsidRDefault="00FF4F3F" w:rsidP="00EA0BB0">
            <w:pPr>
              <w:rPr>
                <w:rFonts w:ascii="Arial monospaced for SAP" w:hAnsi="Arial monospaced for SAP"/>
                <w:sz w:val="20"/>
                <w:szCs w:val="20"/>
              </w:rPr>
            </w:pPr>
            <w:r>
              <w:rPr>
                <w:sz w:val="20"/>
                <w:szCs w:val="20"/>
              </w:rPr>
              <w:t>к</w:t>
            </w:r>
            <w:r w:rsidR="00975823" w:rsidRPr="00975823">
              <w:rPr>
                <w:sz w:val="20"/>
                <w:szCs w:val="20"/>
              </w:rPr>
              <w:t>омпл</w:t>
            </w:r>
            <w:r w:rsidR="00975823" w:rsidRPr="00975823">
              <w:rPr>
                <w:rFonts w:ascii="Arial monospaced for SAP" w:hAnsi="Arial monospaced for SAP"/>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 xml:space="preserve">20 </w:t>
            </w:r>
            <w:r w:rsidRPr="00975823">
              <w:rPr>
                <w:sz w:val="20"/>
                <w:szCs w:val="20"/>
              </w:rPr>
              <w:t>и</w:t>
            </w:r>
            <w:r w:rsidRPr="00975823">
              <w:rPr>
                <w:rFonts w:ascii="Arial monospaced for SAP" w:hAnsi="Arial monospaced for SAP"/>
                <w:sz w:val="20"/>
                <w:szCs w:val="20"/>
              </w:rPr>
              <w:t xml:space="preserve"> </w:t>
            </w:r>
            <w:r w:rsidRPr="00975823">
              <w:rPr>
                <w:sz w:val="20"/>
                <w:szCs w:val="20"/>
              </w:rPr>
              <w:t>более</w:t>
            </w:r>
          </w:p>
        </w:tc>
      </w:tr>
      <w:tr w:rsidR="00975823" w:rsidRPr="00232DB5" w:rsidTr="00FF4F3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7.6</w:t>
            </w:r>
          </w:p>
        </w:tc>
        <w:tc>
          <w:tcPr>
            <w:tcW w:w="3686"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 xml:space="preserve">- </w:t>
            </w:r>
            <w:r w:rsidRPr="00975823">
              <w:rPr>
                <w:sz w:val="20"/>
                <w:szCs w:val="20"/>
              </w:rPr>
              <w:t>наличие</w:t>
            </w:r>
            <w:r w:rsidRPr="00975823">
              <w:rPr>
                <w:rFonts w:ascii="Arial monospaced for SAP" w:hAnsi="Arial monospaced for SAP"/>
                <w:sz w:val="20"/>
                <w:szCs w:val="20"/>
              </w:rPr>
              <w:t xml:space="preserve"> </w:t>
            </w:r>
            <w:r w:rsidRPr="00975823">
              <w:rPr>
                <w:sz w:val="20"/>
                <w:szCs w:val="20"/>
              </w:rPr>
              <w:t>в</w:t>
            </w:r>
            <w:r w:rsidRPr="00975823">
              <w:rPr>
                <w:rFonts w:ascii="Arial monospaced for SAP" w:hAnsi="Arial monospaced for SAP"/>
                <w:sz w:val="20"/>
                <w:szCs w:val="20"/>
              </w:rPr>
              <w:t xml:space="preserve"> </w:t>
            </w:r>
            <w:r w:rsidRPr="00975823">
              <w:rPr>
                <w:sz w:val="20"/>
                <w:szCs w:val="20"/>
              </w:rPr>
              <w:t>собственности</w:t>
            </w:r>
            <w:r w:rsidRPr="00975823">
              <w:rPr>
                <w:rFonts w:ascii="Arial monospaced for SAP" w:hAnsi="Arial monospaced for SAP"/>
                <w:sz w:val="20"/>
                <w:szCs w:val="20"/>
              </w:rPr>
              <w:t xml:space="preserve"> </w:t>
            </w:r>
            <w:r w:rsidRPr="00975823">
              <w:rPr>
                <w:sz w:val="20"/>
                <w:szCs w:val="20"/>
              </w:rPr>
              <w:t>или</w:t>
            </w:r>
            <w:r w:rsidRPr="00975823">
              <w:rPr>
                <w:rFonts w:ascii="Arial monospaced for SAP" w:hAnsi="Arial monospaced for SAP"/>
                <w:sz w:val="20"/>
                <w:szCs w:val="20"/>
              </w:rPr>
              <w:t xml:space="preserve"> </w:t>
            </w:r>
            <w:r w:rsidRPr="00975823">
              <w:rPr>
                <w:sz w:val="20"/>
                <w:szCs w:val="20"/>
              </w:rPr>
              <w:t>в</w:t>
            </w:r>
            <w:r w:rsidRPr="00975823">
              <w:rPr>
                <w:rFonts w:ascii="Arial monospaced for SAP" w:hAnsi="Arial monospaced for SAP"/>
                <w:sz w:val="20"/>
                <w:szCs w:val="20"/>
              </w:rPr>
              <w:t xml:space="preserve"> </w:t>
            </w:r>
            <w:r w:rsidRPr="00975823">
              <w:rPr>
                <w:sz w:val="20"/>
                <w:szCs w:val="20"/>
              </w:rPr>
              <w:t>аренде</w:t>
            </w:r>
            <w:r w:rsidRPr="00975823">
              <w:rPr>
                <w:rFonts w:ascii="Arial monospaced for SAP" w:hAnsi="Arial monospaced for SAP"/>
                <w:sz w:val="20"/>
                <w:szCs w:val="20"/>
              </w:rPr>
              <w:t xml:space="preserve"> </w:t>
            </w:r>
            <w:r w:rsidRPr="00975823">
              <w:rPr>
                <w:sz w:val="20"/>
                <w:szCs w:val="20"/>
              </w:rPr>
              <w:t>гидравлического</w:t>
            </w:r>
            <w:r w:rsidRPr="00975823">
              <w:rPr>
                <w:rFonts w:ascii="Arial monospaced for SAP" w:hAnsi="Arial monospaced for SAP"/>
                <w:sz w:val="20"/>
                <w:szCs w:val="20"/>
              </w:rPr>
              <w:t xml:space="preserve"> </w:t>
            </w:r>
            <w:r w:rsidRPr="00975823">
              <w:rPr>
                <w:sz w:val="20"/>
                <w:szCs w:val="20"/>
              </w:rPr>
              <w:t>динамометрического</w:t>
            </w:r>
            <w:r w:rsidRPr="00975823">
              <w:rPr>
                <w:rFonts w:ascii="Arial monospaced for SAP" w:hAnsi="Arial monospaced for SAP"/>
                <w:sz w:val="20"/>
                <w:szCs w:val="20"/>
              </w:rPr>
              <w:t xml:space="preserve"> </w:t>
            </w:r>
            <w:r w:rsidRPr="00975823">
              <w:rPr>
                <w:sz w:val="20"/>
                <w:szCs w:val="20"/>
              </w:rPr>
              <w:t>ключа</w:t>
            </w:r>
            <w:r w:rsidRPr="00975823">
              <w:rPr>
                <w:rFonts w:ascii="Arial monospaced for SAP" w:hAnsi="Arial monospaced for SAP"/>
                <w:sz w:val="20"/>
                <w:szCs w:val="20"/>
              </w:rPr>
              <w:t xml:space="preserve"> </w:t>
            </w:r>
            <w:r w:rsidRPr="00975823">
              <w:rPr>
                <w:sz w:val="20"/>
                <w:szCs w:val="20"/>
              </w:rPr>
              <w:t>различной</w:t>
            </w:r>
            <w:r w:rsidRPr="00975823">
              <w:rPr>
                <w:rFonts w:ascii="Arial monospaced for SAP" w:hAnsi="Arial monospaced for SAP"/>
                <w:sz w:val="20"/>
                <w:szCs w:val="20"/>
              </w:rPr>
              <w:t xml:space="preserve"> </w:t>
            </w:r>
            <w:r w:rsidRPr="00975823">
              <w:rPr>
                <w:sz w:val="20"/>
                <w:szCs w:val="20"/>
              </w:rPr>
              <w:t>мощности</w:t>
            </w:r>
            <w:r w:rsidRPr="00975823">
              <w:rPr>
                <w:rFonts w:ascii="Arial monospaced for SAP" w:hAnsi="Arial monospaced for SAP"/>
                <w:sz w:val="20"/>
                <w:szCs w:val="20"/>
              </w:rPr>
              <w:t xml:space="preserve"> (</w:t>
            </w:r>
            <w:r w:rsidRPr="00975823">
              <w:rPr>
                <w:sz w:val="20"/>
                <w:szCs w:val="20"/>
              </w:rPr>
              <w:t>от</w:t>
            </w:r>
            <w:r w:rsidRPr="00975823">
              <w:rPr>
                <w:rFonts w:ascii="Arial monospaced for SAP" w:hAnsi="Arial monospaced for SAP"/>
                <w:sz w:val="20"/>
                <w:szCs w:val="20"/>
              </w:rPr>
              <w:t xml:space="preserve"> 2000 </w:t>
            </w:r>
            <w:r w:rsidRPr="00975823">
              <w:rPr>
                <w:sz w:val="20"/>
                <w:szCs w:val="20"/>
              </w:rPr>
              <w:t>до</w:t>
            </w:r>
            <w:r w:rsidRPr="00975823">
              <w:rPr>
                <w:rFonts w:ascii="Arial monospaced for SAP" w:hAnsi="Arial monospaced for SAP"/>
                <w:sz w:val="20"/>
                <w:szCs w:val="20"/>
              </w:rPr>
              <w:t xml:space="preserve"> 20000 </w:t>
            </w:r>
            <w:r w:rsidRPr="00975823">
              <w:rPr>
                <w:sz w:val="20"/>
                <w:szCs w:val="20"/>
              </w:rPr>
              <w:t>Нм</w:t>
            </w:r>
            <w:r w:rsidRPr="00975823">
              <w:rPr>
                <w:rFonts w:ascii="Arial monospaced for SAP" w:hAnsi="Arial monospaced for SAP"/>
                <w:sz w:val="20"/>
                <w:szCs w:val="20"/>
              </w:rPr>
              <w:t xml:space="preserve">), </w:t>
            </w:r>
          </w:p>
        </w:tc>
        <w:tc>
          <w:tcPr>
            <w:tcW w:w="2693" w:type="dxa"/>
            <w:vMerge/>
            <w:tcBorders>
              <w:left w:val="single" w:sz="4" w:space="0" w:color="000000"/>
            </w:tcBorders>
            <w:shd w:val="clear" w:color="auto" w:fill="auto"/>
          </w:tcPr>
          <w:p w:rsidR="00975823" w:rsidRPr="00FF4F3F" w:rsidRDefault="00975823" w:rsidP="00EA0BB0">
            <w:pPr>
              <w:rPr>
                <w:rFonts w:ascii="Arial monospaced for SAP" w:hAnsi="Arial monospaced for SAP"/>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975823" w:rsidRPr="00975823" w:rsidRDefault="00FF4F3F" w:rsidP="00EA0BB0">
            <w:pPr>
              <w:rPr>
                <w:rFonts w:ascii="Arial monospaced for SAP" w:hAnsi="Arial monospaced for SAP"/>
                <w:sz w:val="20"/>
                <w:szCs w:val="20"/>
              </w:rPr>
            </w:pPr>
            <w:r>
              <w:rPr>
                <w:sz w:val="20"/>
                <w:szCs w:val="20"/>
              </w:rPr>
              <w:t>к</w:t>
            </w:r>
            <w:r w:rsidR="00975823" w:rsidRPr="00975823">
              <w:rPr>
                <w:sz w:val="20"/>
                <w:szCs w:val="20"/>
              </w:rPr>
              <w:t>омпл</w:t>
            </w:r>
            <w:r w:rsidR="00975823" w:rsidRPr="00975823">
              <w:rPr>
                <w:rFonts w:ascii="Arial monospaced for SAP" w:hAnsi="Arial monospaced for SAP"/>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 xml:space="preserve">1 </w:t>
            </w:r>
            <w:r w:rsidRPr="00975823">
              <w:rPr>
                <w:sz w:val="20"/>
                <w:szCs w:val="20"/>
              </w:rPr>
              <w:t>и</w:t>
            </w:r>
            <w:r w:rsidRPr="00975823">
              <w:rPr>
                <w:rFonts w:ascii="Arial monospaced for SAP" w:hAnsi="Arial monospaced for SAP"/>
                <w:sz w:val="20"/>
                <w:szCs w:val="20"/>
              </w:rPr>
              <w:t xml:space="preserve"> </w:t>
            </w:r>
            <w:r w:rsidRPr="00975823">
              <w:rPr>
                <w:sz w:val="20"/>
                <w:szCs w:val="20"/>
              </w:rPr>
              <w:t>более</w:t>
            </w:r>
          </w:p>
        </w:tc>
      </w:tr>
      <w:tr w:rsidR="00975823" w:rsidRPr="00232DB5" w:rsidTr="00FF4F3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7.7</w:t>
            </w:r>
          </w:p>
        </w:tc>
        <w:tc>
          <w:tcPr>
            <w:tcW w:w="3686"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 xml:space="preserve">- </w:t>
            </w:r>
            <w:r w:rsidRPr="00975823">
              <w:rPr>
                <w:sz w:val="20"/>
                <w:szCs w:val="20"/>
              </w:rPr>
              <w:t>наличие</w:t>
            </w:r>
            <w:r w:rsidRPr="00975823">
              <w:rPr>
                <w:rFonts w:ascii="Arial monospaced for SAP" w:hAnsi="Arial monospaced for SAP"/>
                <w:sz w:val="20"/>
                <w:szCs w:val="20"/>
              </w:rPr>
              <w:t xml:space="preserve"> </w:t>
            </w:r>
            <w:r w:rsidRPr="00975823">
              <w:rPr>
                <w:sz w:val="20"/>
                <w:szCs w:val="20"/>
              </w:rPr>
              <w:t>в</w:t>
            </w:r>
            <w:r w:rsidRPr="00975823">
              <w:rPr>
                <w:rFonts w:ascii="Arial monospaced for SAP" w:hAnsi="Arial monospaced for SAP"/>
                <w:sz w:val="20"/>
                <w:szCs w:val="20"/>
              </w:rPr>
              <w:t xml:space="preserve"> </w:t>
            </w:r>
            <w:r w:rsidRPr="00975823">
              <w:rPr>
                <w:sz w:val="20"/>
                <w:szCs w:val="20"/>
              </w:rPr>
              <w:t>собственности</w:t>
            </w:r>
            <w:r w:rsidRPr="00975823">
              <w:rPr>
                <w:rFonts w:ascii="Arial monospaced for SAP" w:hAnsi="Arial monospaced for SAP"/>
                <w:sz w:val="20"/>
                <w:szCs w:val="20"/>
              </w:rPr>
              <w:t xml:space="preserve"> </w:t>
            </w:r>
            <w:r w:rsidRPr="00975823">
              <w:rPr>
                <w:sz w:val="20"/>
                <w:szCs w:val="20"/>
              </w:rPr>
              <w:t>пневматического</w:t>
            </w:r>
            <w:r w:rsidRPr="00975823">
              <w:rPr>
                <w:rFonts w:ascii="Arial monospaced for SAP" w:hAnsi="Arial monospaced for SAP"/>
                <w:sz w:val="20"/>
                <w:szCs w:val="20"/>
              </w:rPr>
              <w:t xml:space="preserve"> </w:t>
            </w:r>
            <w:r w:rsidRPr="00975823">
              <w:rPr>
                <w:sz w:val="20"/>
                <w:szCs w:val="20"/>
              </w:rPr>
              <w:t>ударного</w:t>
            </w:r>
            <w:r w:rsidRPr="00975823">
              <w:rPr>
                <w:rFonts w:ascii="Arial monospaced for SAP" w:hAnsi="Arial monospaced for SAP"/>
                <w:sz w:val="20"/>
                <w:szCs w:val="20"/>
              </w:rPr>
              <w:t xml:space="preserve"> </w:t>
            </w:r>
            <w:r w:rsidRPr="00975823">
              <w:rPr>
                <w:sz w:val="20"/>
                <w:szCs w:val="20"/>
              </w:rPr>
              <w:t>гайковерта</w:t>
            </w:r>
            <w:r w:rsidRPr="00975823">
              <w:rPr>
                <w:rFonts w:ascii="Arial monospaced for SAP" w:hAnsi="Arial monospaced for SAP"/>
                <w:sz w:val="20"/>
                <w:szCs w:val="20"/>
              </w:rPr>
              <w:t xml:space="preserve"> </w:t>
            </w:r>
            <w:r w:rsidRPr="00975823">
              <w:rPr>
                <w:sz w:val="20"/>
                <w:szCs w:val="20"/>
              </w:rPr>
              <w:t>различной</w:t>
            </w:r>
            <w:r w:rsidRPr="00975823">
              <w:rPr>
                <w:rFonts w:ascii="Arial monospaced for SAP" w:hAnsi="Arial monospaced for SAP"/>
                <w:sz w:val="20"/>
                <w:szCs w:val="20"/>
              </w:rPr>
              <w:t xml:space="preserve"> </w:t>
            </w:r>
            <w:r w:rsidRPr="00975823">
              <w:rPr>
                <w:sz w:val="20"/>
                <w:szCs w:val="20"/>
              </w:rPr>
              <w:t>мощности</w:t>
            </w:r>
            <w:r w:rsidRPr="00975823">
              <w:rPr>
                <w:rFonts w:ascii="Arial monospaced for SAP" w:hAnsi="Arial monospaced for SAP"/>
                <w:sz w:val="20"/>
                <w:szCs w:val="20"/>
              </w:rPr>
              <w:t xml:space="preserve"> (</w:t>
            </w:r>
            <w:r w:rsidRPr="00975823">
              <w:rPr>
                <w:sz w:val="20"/>
                <w:szCs w:val="20"/>
              </w:rPr>
              <w:t>до</w:t>
            </w:r>
            <w:r w:rsidRPr="00975823">
              <w:rPr>
                <w:rFonts w:ascii="Arial monospaced for SAP" w:hAnsi="Arial monospaced for SAP"/>
                <w:sz w:val="20"/>
                <w:szCs w:val="20"/>
              </w:rPr>
              <w:t xml:space="preserve"> 2000 </w:t>
            </w:r>
            <w:r w:rsidRPr="00975823">
              <w:rPr>
                <w:sz w:val="20"/>
                <w:szCs w:val="20"/>
              </w:rPr>
              <w:t>Нм</w:t>
            </w:r>
            <w:r w:rsidRPr="00975823">
              <w:rPr>
                <w:rFonts w:ascii="Arial monospaced for SAP" w:hAnsi="Arial monospaced for SAP"/>
                <w:sz w:val="20"/>
                <w:szCs w:val="20"/>
              </w:rPr>
              <w:t xml:space="preserve">), </w:t>
            </w:r>
            <w:r w:rsidRPr="00975823">
              <w:rPr>
                <w:sz w:val="20"/>
                <w:szCs w:val="20"/>
              </w:rPr>
              <w:t>комплектов</w:t>
            </w:r>
            <w:r w:rsidRPr="00975823">
              <w:rPr>
                <w:rFonts w:ascii="Arial monospaced for SAP" w:hAnsi="Arial monospaced for SAP"/>
                <w:sz w:val="20"/>
                <w:szCs w:val="20"/>
              </w:rPr>
              <w:t xml:space="preserve"> </w:t>
            </w:r>
            <w:r w:rsidRPr="00975823">
              <w:rPr>
                <w:sz w:val="20"/>
                <w:szCs w:val="20"/>
              </w:rPr>
              <w:t>торцевых</w:t>
            </w:r>
            <w:r w:rsidRPr="00975823">
              <w:rPr>
                <w:rFonts w:ascii="Arial monospaced for SAP" w:hAnsi="Arial monospaced for SAP"/>
                <w:sz w:val="20"/>
                <w:szCs w:val="20"/>
              </w:rPr>
              <w:t xml:space="preserve"> </w:t>
            </w:r>
            <w:r w:rsidRPr="00975823">
              <w:rPr>
                <w:sz w:val="20"/>
                <w:szCs w:val="20"/>
              </w:rPr>
              <w:t>ударных</w:t>
            </w:r>
            <w:r w:rsidRPr="00975823">
              <w:rPr>
                <w:rFonts w:ascii="Arial monospaced for SAP" w:hAnsi="Arial monospaced for SAP"/>
                <w:sz w:val="20"/>
                <w:szCs w:val="20"/>
              </w:rPr>
              <w:t xml:space="preserve"> </w:t>
            </w:r>
            <w:r w:rsidRPr="00975823">
              <w:rPr>
                <w:sz w:val="20"/>
                <w:szCs w:val="20"/>
              </w:rPr>
              <w:t>головок</w:t>
            </w:r>
            <w:r w:rsidRPr="00975823">
              <w:rPr>
                <w:rFonts w:ascii="Arial monospaced for SAP" w:hAnsi="Arial monospaced for SAP"/>
                <w:sz w:val="20"/>
                <w:szCs w:val="20"/>
              </w:rPr>
              <w:t xml:space="preserve"> </w:t>
            </w:r>
            <w:r w:rsidRPr="00975823">
              <w:rPr>
                <w:sz w:val="20"/>
                <w:szCs w:val="20"/>
              </w:rPr>
              <w:t>к</w:t>
            </w:r>
            <w:r w:rsidRPr="00975823">
              <w:rPr>
                <w:rFonts w:ascii="Arial monospaced for SAP" w:hAnsi="Arial monospaced for SAP"/>
                <w:sz w:val="20"/>
                <w:szCs w:val="20"/>
              </w:rPr>
              <w:t xml:space="preserve"> </w:t>
            </w:r>
            <w:r w:rsidRPr="00975823">
              <w:rPr>
                <w:sz w:val="20"/>
                <w:szCs w:val="20"/>
              </w:rPr>
              <w:t>каждому</w:t>
            </w:r>
            <w:r w:rsidRPr="00975823">
              <w:rPr>
                <w:rFonts w:ascii="Arial monospaced for SAP" w:hAnsi="Arial monospaced for SAP"/>
                <w:sz w:val="20"/>
                <w:szCs w:val="20"/>
              </w:rPr>
              <w:t xml:space="preserve"> </w:t>
            </w:r>
            <w:r w:rsidRPr="00975823">
              <w:rPr>
                <w:sz w:val="20"/>
                <w:szCs w:val="20"/>
              </w:rPr>
              <w:t>гайковерту</w:t>
            </w:r>
            <w:r w:rsidRPr="00975823">
              <w:rPr>
                <w:rFonts w:ascii="Arial monospaced for SAP" w:hAnsi="Arial monospaced for SAP"/>
                <w:sz w:val="20"/>
                <w:szCs w:val="20"/>
              </w:rPr>
              <w:t>,</w:t>
            </w:r>
          </w:p>
        </w:tc>
        <w:tc>
          <w:tcPr>
            <w:tcW w:w="2693" w:type="dxa"/>
            <w:vMerge/>
            <w:tcBorders>
              <w:left w:val="single" w:sz="4" w:space="0" w:color="000000"/>
            </w:tcBorders>
            <w:shd w:val="clear" w:color="auto" w:fill="auto"/>
          </w:tcPr>
          <w:p w:rsidR="00975823" w:rsidRPr="00FF4F3F" w:rsidRDefault="00975823" w:rsidP="00EA0BB0">
            <w:pPr>
              <w:rPr>
                <w:rFonts w:ascii="Arial monospaced for SAP" w:hAnsi="Arial monospaced for SAP"/>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975823" w:rsidRPr="00975823" w:rsidRDefault="00FF4F3F" w:rsidP="00EA0BB0">
            <w:pPr>
              <w:rPr>
                <w:rFonts w:ascii="Arial monospaced for SAP" w:hAnsi="Arial monospaced for SAP"/>
                <w:sz w:val="20"/>
                <w:szCs w:val="20"/>
              </w:rPr>
            </w:pPr>
            <w:r>
              <w:rPr>
                <w:sz w:val="20"/>
                <w:szCs w:val="20"/>
              </w:rPr>
              <w:t>к</w:t>
            </w:r>
            <w:r w:rsidR="00975823" w:rsidRPr="00975823">
              <w:rPr>
                <w:sz w:val="20"/>
                <w:szCs w:val="20"/>
              </w:rPr>
              <w:t>омпл</w:t>
            </w:r>
            <w:r w:rsidR="00975823" w:rsidRPr="00975823">
              <w:rPr>
                <w:rFonts w:ascii="Arial monospaced for SAP" w:hAnsi="Arial monospaced for SAP"/>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 xml:space="preserve">1 </w:t>
            </w:r>
            <w:r w:rsidRPr="00975823">
              <w:rPr>
                <w:sz w:val="20"/>
                <w:szCs w:val="20"/>
              </w:rPr>
              <w:t>и</w:t>
            </w:r>
            <w:r w:rsidRPr="00975823">
              <w:rPr>
                <w:rFonts w:ascii="Arial monospaced for SAP" w:hAnsi="Arial monospaced for SAP"/>
                <w:sz w:val="20"/>
                <w:szCs w:val="20"/>
              </w:rPr>
              <w:t xml:space="preserve"> </w:t>
            </w:r>
            <w:r w:rsidRPr="00975823">
              <w:rPr>
                <w:sz w:val="20"/>
                <w:szCs w:val="20"/>
              </w:rPr>
              <w:t>более</w:t>
            </w:r>
          </w:p>
        </w:tc>
      </w:tr>
      <w:tr w:rsidR="00975823" w:rsidRPr="00232DB5" w:rsidTr="00FF4F3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7.8</w:t>
            </w:r>
          </w:p>
        </w:tc>
        <w:tc>
          <w:tcPr>
            <w:tcW w:w="3686"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 xml:space="preserve">- </w:t>
            </w:r>
            <w:r w:rsidRPr="00975823">
              <w:rPr>
                <w:sz w:val="20"/>
                <w:szCs w:val="20"/>
              </w:rPr>
              <w:t>наличие</w:t>
            </w:r>
            <w:r w:rsidRPr="00975823">
              <w:rPr>
                <w:rFonts w:ascii="Arial monospaced for SAP" w:hAnsi="Arial monospaced for SAP"/>
                <w:sz w:val="20"/>
                <w:szCs w:val="20"/>
              </w:rPr>
              <w:t xml:space="preserve"> </w:t>
            </w:r>
            <w:r w:rsidRPr="00975823">
              <w:rPr>
                <w:sz w:val="20"/>
                <w:szCs w:val="20"/>
              </w:rPr>
              <w:t>в</w:t>
            </w:r>
            <w:r w:rsidRPr="00975823">
              <w:rPr>
                <w:rFonts w:ascii="Arial monospaced for SAP" w:hAnsi="Arial monospaced for SAP"/>
                <w:sz w:val="20"/>
                <w:szCs w:val="20"/>
              </w:rPr>
              <w:t xml:space="preserve"> </w:t>
            </w:r>
            <w:r w:rsidRPr="00975823">
              <w:rPr>
                <w:sz w:val="20"/>
                <w:szCs w:val="20"/>
              </w:rPr>
              <w:t>собственности</w:t>
            </w:r>
            <w:r w:rsidRPr="00975823">
              <w:rPr>
                <w:rFonts w:ascii="Arial monospaced for SAP" w:hAnsi="Arial monospaced for SAP"/>
                <w:sz w:val="20"/>
                <w:szCs w:val="20"/>
              </w:rPr>
              <w:t xml:space="preserve"> </w:t>
            </w:r>
            <w:r w:rsidRPr="00975823">
              <w:rPr>
                <w:sz w:val="20"/>
                <w:szCs w:val="20"/>
              </w:rPr>
              <w:t>гидравлических</w:t>
            </w:r>
            <w:r w:rsidRPr="00975823">
              <w:rPr>
                <w:rFonts w:ascii="Arial monospaced for SAP" w:hAnsi="Arial monospaced for SAP"/>
                <w:sz w:val="20"/>
                <w:szCs w:val="20"/>
              </w:rPr>
              <w:t xml:space="preserve"> </w:t>
            </w:r>
            <w:r w:rsidRPr="00975823">
              <w:rPr>
                <w:sz w:val="20"/>
                <w:szCs w:val="20"/>
              </w:rPr>
              <w:t>и</w:t>
            </w:r>
            <w:r w:rsidRPr="00975823">
              <w:rPr>
                <w:rFonts w:ascii="Arial monospaced for SAP" w:hAnsi="Arial monospaced for SAP"/>
                <w:sz w:val="20"/>
                <w:szCs w:val="20"/>
              </w:rPr>
              <w:t xml:space="preserve"> </w:t>
            </w:r>
            <w:r w:rsidRPr="00975823">
              <w:rPr>
                <w:sz w:val="20"/>
                <w:szCs w:val="20"/>
              </w:rPr>
              <w:t>механических</w:t>
            </w:r>
            <w:r w:rsidRPr="00975823">
              <w:rPr>
                <w:rFonts w:ascii="Arial monospaced for SAP" w:hAnsi="Arial monospaced for SAP"/>
                <w:sz w:val="20"/>
                <w:szCs w:val="20"/>
              </w:rPr>
              <w:t xml:space="preserve"> </w:t>
            </w:r>
            <w:r w:rsidRPr="00975823">
              <w:rPr>
                <w:sz w:val="20"/>
                <w:szCs w:val="20"/>
              </w:rPr>
              <w:t>разгонщиков</w:t>
            </w:r>
            <w:r w:rsidRPr="00975823">
              <w:rPr>
                <w:rFonts w:ascii="Arial monospaced for SAP" w:hAnsi="Arial monospaced for SAP"/>
                <w:sz w:val="20"/>
                <w:szCs w:val="20"/>
              </w:rPr>
              <w:t xml:space="preserve"> </w:t>
            </w:r>
            <w:r w:rsidRPr="00975823">
              <w:rPr>
                <w:sz w:val="20"/>
                <w:szCs w:val="20"/>
              </w:rPr>
              <w:t>фланцев</w:t>
            </w:r>
            <w:r w:rsidRPr="00975823">
              <w:rPr>
                <w:rFonts w:ascii="Arial monospaced for SAP" w:hAnsi="Arial monospaced for SAP"/>
                <w:sz w:val="20"/>
                <w:szCs w:val="20"/>
              </w:rPr>
              <w:t xml:space="preserve"> </w:t>
            </w:r>
            <w:r w:rsidRPr="00975823">
              <w:rPr>
                <w:sz w:val="20"/>
                <w:szCs w:val="20"/>
              </w:rPr>
              <w:t>клинового</w:t>
            </w:r>
            <w:r w:rsidRPr="00975823">
              <w:rPr>
                <w:rFonts w:ascii="Arial monospaced for SAP" w:hAnsi="Arial monospaced for SAP"/>
                <w:sz w:val="20"/>
                <w:szCs w:val="20"/>
              </w:rPr>
              <w:t xml:space="preserve"> </w:t>
            </w:r>
            <w:r w:rsidRPr="00975823">
              <w:rPr>
                <w:sz w:val="20"/>
                <w:szCs w:val="20"/>
              </w:rPr>
              <w:t>или</w:t>
            </w:r>
            <w:r w:rsidRPr="00975823">
              <w:rPr>
                <w:rFonts w:ascii="Arial monospaced for SAP" w:hAnsi="Arial monospaced for SAP"/>
                <w:sz w:val="20"/>
                <w:szCs w:val="20"/>
              </w:rPr>
              <w:t xml:space="preserve"> </w:t>
            </w:r>
            <w:r w:rsidRPr="00975823">
              <w:rPr>
                <w:sz w:val="20"/>
                <w:szCs w:val="20"/>
              </w:rPr>
              <w:t>ступенчатого</w:t>
            </w:r>
            <w:r w:rsidRPr="00975823">
              <w:rPr>
                <w:rFonts w:ascii="Arial monospaced for SAP" w:hAnsi="Arial monospaced for SAP"/>
                <w:sz w:val="20"/>
                <w:szCs w:val="20"/>
              </w:rPr>
              <w:t xml:space="preserve"> </w:t>
            </w:r>
            <w:r w:rsidRPr="00975823">
              <w:rPr>
                <w:sz w:val="20"/>
                <w:szCs w:val="20"/>
              </w:rPr>
              <w:t>типа</w:t>
            </w:r>
            <w:r w:rsidRPr="00975823">
              <w:rPr>
                <w:rFonts w:ascii="Arial monospaced for SAP" w:hAnsi="Arial monospaced for SAP"/>
                <w:sz w:val="20"/>
                <w:szCs w:val="20"/>
              </w:rPr>
              <w:t>,</w:t>
            </w:r>
          </w:p>
        </w:tc>
        <w:tc>
          <w:tcPr>
            <w:tcW w:w="2693" w:type="dxa"/>
            <w:vMerge/>
            <w:tcBorders>
              <w:left w:val="single" w:sz="4" w:space="0" w:color="000000"/>
            </w:tcBorders>
            <w:shd w:val="clear" w:color="auto" w:fill="auto"/>
          </w:tcPr>
          <w:p w:rsidR="00975823" w:rsidRPr="00FF4F3F" w:rsidRDefault="00975823" w:rsidP="00EA0BB0">
            <w:pPr>
              <w:rPr>
                <w:rFonts w:ascii="Arial monospaced for SAP" w:hAnsi="Arial monospaced for SAP"/>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975823" w:rsidRPr="00975823" w:rsidRDefault="00FF4F3F" w:rsidP="00EA0BB0">
            <w:pPr>
              <w:rPr>
                <w:rFonts w:ascii="Arial monospaced for SAP" w:hAnsi="Arial monospaced for SAP"/>
                <w:sz w:val="20"/>
                <w:szCs w:val="20"/>
              </w:rPr>
            </w:pPr>
            <w:r>
              <w:rPr>
                <w:sz w:val="20"/>
                <w:szCs w:val="20"/>
              </w:rPr>
              <w:t>к</w:t>
            </w:r>
            <w:r w:rsidR="00975823" w:rsidRPr="00975823">
              <w:rPr>
                <w:sz w:val="20"/>
                <w:szCs w:val="20"/>
              </w:rPr>
              <w:t>омпл</w:t>
            </w:r>
            <w:r w:rsidR="00975823" w:rsidRPr="00975823">
              <w:rPr>
                <w:rFonts w:ascii="Arial monospaced for SAP" w:hAnsi="Arial monospaced for SAP"/>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 xml:space="preserve">3 </w:t>
            </w:r>
            <w:r w:rsidRPr="00975823">
              <w:rPr>
                <w:sz w:val="20"/>
                <w:szCs w:val="20"/>
              </w:rPr>
              <w:t>и</w:t>
            </w:r>
            <w:r w:rsidRPr="00975823">
              <w:rPr>
                <w:rFonts w:ascii="Arial monospaced for SAP" w:hAnsi="Arial monospaced for SAP"/>
                <w:sz w:val="20"/>
                <w:szCs w:val="20"/>
              </w:rPr>
              <w:t xml:space="preserve"> </w:t>
            </w:r>
            <w:r w:rsidRPr="00975823">
              <w:rPr>
                <w:sz w:val="20"/>
                <w:szCs w:val="20"/>
              </w:rPr>
              <w:t>более</w:t>
            </w:r>
          </w:p>
        </w:tc>
      </w:tr>
      <w:tr w:rsidR="00975823" w:rsidTr="00FF4F3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7.9</w:t>
            </w:r>
          </w:p>
        </w:tc>
        <w:tc>
          <w:tcPr>
            <w:tcW w:w="3686"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 xml:space="preserve">- </w:t>
            </w:r>
            <w:r w:rsidRPr="00975823">
              <w:rPr>
                <w:sz w:val="20"/>
                <w:szCs w:val="20"/>
              </w:rPr>
              <w:t>наличие</w:t>
            </w:r>
            <w:r w:rsidRPr="00975823">
              <w:rPr>
                <w:rFonts w:ascii="Arial monospaced for SAP" w:hAnsi="Arial monospaced for SAP"/>
                <w:sz w:val="20"/>
                <w:szCs w:val="20"/>
              </w:rPr>
              <w:t xml:space="preserve"> </w:t>
            </w:r>
            <w:r w:rsidRPr="00975823">
              <w:rPr>
                <w:sz w:val="20"/>
                <w:szCs w:val="20"/>
              </w:rPr>
              <w:t>в</w:t>
            </w:r>
            <w:r w:rsidRPr="00975823">
              <w:rPr>
                <w:rFonts w:ascii="Arial monospaced for SAP" w:hAnsi="Arial monospaced for SAP"/>
                <w:sz w:val="20"/>
                <w:szCs w:val="20"/>
              </w:rPr>
              <w:t xml:space="preserve"> </w:t>
            </w:r>
            <w:r w:rsidRPr="00975823">
              <w:rPr>
                <w:sz w:val="20"/>
                <w:szCs w:val="20"/>
              </w:rPr>
              <w:t>собственности</w:t>
            </w:r>
            <w:r w:rsidRPr="00975823">
              <w:rPr>
                <w:rFonts w:ascii="Arial monospaced for SAP" w:hAnsi="Arial monospaced for SAP"/>
                <w:sz w:val="20"/>
                <w:szCs w:val="20"/>
              </w:rPr>
              <w:t xml:space="preserve"> </w:t>
            </w:r>
            <w:r w:rsidRPr="00975823">
              <w:rPr>
                <w:sz w:val="20"/>
                <w:szCs w:val="20"/>
              </w:rPr>
              <w:t>исправных</w:t>
            </w:r>
            <w:r w:rsidRPr="00975823">
              <w:rPr>
                <w:rFonts w:ascii="Arial monospaced for SAP" w:hAnsi="Arial monospaced for SAP"/>
                <w:sz w:val="20"/>
                <w:szCs w:val="20"/>
              </w:rPr>
              <w:t xml:space="preserve"> </w:t>
            </w:r>
            <w:r w:rsidRPr="00975823">
              <w:rPr>
                <w:sz w:val="20"/>
                <w:szCs w:val="20"/>
              </w:rPr>
              <w:t>лебедок</w:t>
            </w:r>
            <w:r w:rsidRPr="00975823">
              <w:rPr>
                <w:rFonts w:ascii="Arial monospaced for SAP" w:hAnsi="Arial monospaced for SAP"/>
                <w:sz w:val="20"/>
                <w:szCs w:val="20"/>
              </w:rPr>
              <w:t xml:space="preserve"> </w:t>
            </w:r>
            <w:r w:rsidRPr="00975823">
              <w:rPr>
                <w:sz w:val="20"/>
                <w:szCs w:val="20"/>
              </w:rPr>
              <w:t>и</w:t>
            </w:r>
            <w:r w:rsidRPr="00975823">
              <w:rPr>
                <w:rFonts w:ascii="Arial monospaced for SAP" w:hAnsi="Arial monospaced for SAP"/>
                <w:sz w:val="20"/>
                <w:szCs w:val="20"/>
              </w:rPr>
              <w:t xml:space="preserve"> </w:t>
            </w:r>
            <w:r w:rsidRPr="00975823">
              <w:rPr>
                <w:sz w:val="20"/>
                <w:szCs w:val="20"/>
              </w:rPr>
              <w:t>талей</w:t>
            </w:r>
            <w:r w:rsidRPr="00975823">
              <w:rPr>
                <w:rFonts w:ascii="Arial monospaced for SAP" w:hAnsi="Arial monospaced for SAP"/>
                <w:sz w:val="20"/>
                <w:szCs w:val="20"/>
              </w:rPr>
              <w:t>,</w:t>
            </w:r>
          </w:p>
        </w:tc>
        <w:tc>
          <w:tcPr>
            <w:tcW w:w="2693" w:type="dxa"/>
            <w:vMerge/>
            <w:tcBorders>
              <w:left w:val="single" w:sz="4" w:space="0" w:color="000000"/>
            </w:tcBorders>
            <w:shd w:val="clear" w:color="auto" w:fill="auto"/>
          </w:tcPr>
          <w:p w:rsidR="00975823" w:rsidRPr="00FF4F3F" w:rsidRDefault="00975823" w:rsidP="00EA0BB0">
            <w:pPr>
              <w:rPr>
                <w:rFonts w:ascii="Arial monospaced for SAP" w:hAnsi="Arial monospaced for SAP"/>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975823" w:rsidRPr="00975823" w:rsidRDefault="00FF4F3F" w:rsidP="00EA0BB0">
            <w:pPr>
              <w:rPr>
                <w:rFonts w:ascii="Arial monospaced for SAP" w:hAnsi="Arial monospaced for SAP"/>
                <w:sz w:val="20"/>
                <w:szCs w:val="20"/>
              </w:rPr>
            </w:pPr>
            <w:r>
              <w:rPr>
                <w:sz w:val="20"/>
                <w:szCs w:val="20"/>
              </w:rPr>
              <w:t>ш</w:t>
            </w:r>
            <w:r w:rsidR="00975823" w:rsidRPr="00975823">
              <w:rPr>
                <w:sz w:val="20"/>
                <w:szCs w:val="20"/>
              </w:rPr>
              <w:t>т</w:t>
            </w:r>
            <w:r w:rsidR="00975823" w:rsidRPr="00975823">
              <w:rPr>
                <w:rFonts w:ascii="Arial monospaced for SAP" w:hAnsi="Arial monospaced for SAP"/>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 xml:space="preserve">5 </w:t>
            </w:r>
            <w:r w:rsidRPr="00975823">
              <w:rPr>
                <w:sz w:val="20"/>
                <w:szCs w:val="20"/>
              </w:rPr>
              <w:t>и</w:t>
            </w:r>
            <w:r w:rsidRPr="00975823">
              <w:rPr>
                <w:rFonts w:ascii="Arial monospaced for SAP" w:hAnsi="Arial monospaced for SAP"/>
                <w:sz w:val="20"/>
                <w:szCs w:val="20"/>
              </w:rPr>
              <w:t xml:space="preserve"> </w:t>
            </w:r>
            <w:r w:rsidRPr="00975823">
              <w:rPr>
                <w:sz w:val="20"/>
                <w:szCs w:val="20"/>
              </w:rPr>
              <w:t>более</w:t>
            </w:r>
          </w:p>
        </w:tc>
      </w:tr>
      <w:tr w:rsidR="00975823" w:rsidTr="00FF4F3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7.10</w:t>
            </w:r>
          </w:p>
        </w:tc>
        <w:tc>
          <w:tcPr>
            <w:tcW w:w="3686"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 xml:space="preserve">- </w:t>
            </w:r>
            <w:r w:rsidRPr="00975823">
              <w:rPr>
                <w:sz w:val="20"/>
                <w:szCs w:val="20"/>
              </w:rPr>
              <w:t>наличие</w:t>
            </w:r>
            <w:r w:rsidRPr="00975823">
              <w:rPr>
                <w:rFonts w:ascii="Arial monospaced for SAP" w:hAnsi="Arial monospaced for SAP"/>
                <w:sz w:val="20"/>
                <w:szCs w:val="20"/>
              </w:rPr>
              <w:t xml:space="preserve"> </w:t>
            </w:r>
            <w:r w:rsidRPr="00975823">
              <w:rPr>
                <w:sz w:val="20"/>
                <w:szCs w:val="20"/>
              </w:rPr>
              <w:t>в</w:t>
            </w:r>
            <w:r w:rsidRPr="00975823">
              <w:rPr>
                <w:rFonts w:ascii="Arial monospaced for SAP" w:hAnsi="Arial monospaced for SAP"/>
                <w:sz w:val="20"/>
                <w:szCs w:val="20"/>
              </w:rPr>
              <w:t xml:space="preserve"> </w:t>
            </w:r>
            <w:r w:rsidRPr="00975823">
              <w:rPr>
                <w:sz w:val="20"/>
                <w:szCs w:val="20"/>
              </w:rPr>
              <w:t>собственности</w:t>
            </w:r>
            <w:r w:rsidRPr="00975823">
              <w:rPr>
                <w:rFonts w:ascii="Arial monospaced for SAP" w:hAnsi="Arial monospaced for SAP"/>
                <w:sz w:val="20"/>
                <w:szCs w:val="20"/>
              </w:rPr>
              <w:t xml:space="preserve"> </w:t>
            </w:r>
            <w:r w:rsidRPr="00975823">
              <w:rPr>
                <w:sz w:val="20"/>
                <w:szCs w:val="20"/>
              </w:rPr>
              <w:t>исправных</w:t>
            </w:r>
            <w:r w:rsidRPr="00975823">
              <w:rPr>
                <w:rFonts w:ascii="Arial monospaced for SAP" w:hAnsi="Arial monospaced for SAP"/>
                <w:sz w:val="20"/>
                <w:szCs w:val="20"/>
              </w:rPr>
              <w:t xml:space="preserve"> </w:t>
            </w:r>
            <w:r w:rsidRPr="00975823">
              <w:rPr>
                <w:sz w:val="20"/>
                <w:szCs w:val="20"/>
              </w:rPr>
              <w:t>реечных</w:t>
            </w:r>
            <w:r w:rsidRPr="00975823">
              <w:rPr>
                <w:rFonts w:ascii="Arial monospaced for SAP" w:hAnsi="Arial monospaced for SAP"/>
                <w:sz w:val="20"/>
                <w:szCs w:val="20"/>
              </w:rPr>
              <w:t xml:space="preserve"> </w:t>
            </w:r>
            <w:r w:rsidRPr="00975823">
              <w:rPr>
                <w:sz w:val="20"/>
                <w:szCs w:val="20"/>
              </w:rPr>
              <w:t>домкратов</w:t>
            </w:r>
          </w:p>
        </w:tc>
        <w:tc>
          <w:tcPr>
            <w:tcW w:w="2693" w:type="dxa"/>
            <w:vMerge/>
            <w:tcBorders>
              <w:left w:val="single" w:sz="4" w:space="0" w:color="000000"/>
            </w:tcBorders>
            <w:shd w:val="clear" w:color="auto" w:fill="auto"/>
          </w:tcPr>
          <w:p w:rsidR="00975823" w:rsidRPr="00FF4F3F" w:rsidRDefault="00975823" w:rsidP="00EA0BB0">
            <w:pPr>
              <w:rPr>
                <w:rFonts w:ascii="Arial monospaced for SAP" w:hAnsi="Arial monospaced for SAP"/>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975823" w:rsidRPr="00975823" w:rsidRDefault="00FF4F3F" w:rsidP="00EA0BB0">
            <w:pPr>
              <w:rPr>
                <w:rFonts w:ascii="Arial monospaced for SAP" w:hAnsi="Arial monospaced for SAP"/>
                <w:sz w:val="20"/>
                <w:szCs w:val="20"/>
              </w:rPr>
            </w:pPr>
            <w:r>
              <w:rPr>
                <w:sz w:val="20"/>
                <w:szCs w:val="20"/>
              </w:rPr>
              <w:t>ш</w:t>
            </w:r>
            <w:r w:rsidR="00975823" w:rsidRPr="00975823">
              <w:rPr>
                <w:sz w:val="20"/>
                <w:szCs w:val="20"/>
              </w:rPr>
              <w:t>т</w:t>
            </w:r>
            <w:r w:rsidR="00975823" w:rsidRPr="00975823">
              <w:rPr>
                <w:rFonts w:ascii="Arial monospaced for SAP" w:hAnsi="Arial monospaced for SAP"/>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 xml:space="preserve">5 </w:t>
            </w:r>
            <w:r w:rsidRPr="00975823">
              <w:rPr>
                <w:sz w:val="20"/>
                <w:szCs w:val="20"/>
              </w:rPr>
              <w:t>и</w:t>
            </w:r>
            <w:r w:rsidRPr="00975823">
              <w:rPr>
                <w:rFonts w:ascii="Arial monospaced for SAP" w:hAnsi="Arial monospaced for SAP"/>
                <w:sz w:val="20"/>
                <w:szCs w:val="20"/>
              </w:rPr>
              <w:t xml:space="preserve"> </w:t>
            </w:r>
            <w:r w:rsidRPr="00975823">
              <w:rPr>
                <w:sz w:val="20"/>
                <w:szCs w:val="20"/>
              </w:rPr>
              <w:t>более</w:t>
            </w:r>
          </w:p>
        </w:tc>
      </w:tr>
      <w:tr w:rsidR="00975823" w:rsidRPr="00656568" w:rsidTr="00FF4F3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7.11</w:t>
            </w:r>
          </w:p>
        </w:tc>
        <w:tc>
          <w:tcPr>
            <w:tcW w:w="3686"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 xml:space="preserve">- </w:t>
            </w:r>
            <w:r w:rsidRPr="00975823">
              <w:rPr>
                <w:sz w:val="20"/>
                <w:szCs w:val="20"/>
              </w:rPr>
              <w:t>наличие</w:t>
            </w:r>
            <w:r w:rsidRPr="00975823">
              <w:rPr>
                <w:rFonts w:ascii="Arial monospaced for SAP" w:hAnsi="Arial monospaced for SAP"/>
                <w:sz w:val="20"/>
                <w:szCs w:val="20"/>
              </w:rPr>
              <w:t xml:space="preserve"> </w:t>
            </w:r>
            <w:r w:rsidRPr="00975823">
              <w:rPr>
                <w:sz w:val="20"/>
                <w:szCs w:val="20"/>
              </w:rPr>
              <w:t>автовышки</w:t>
            </w:r>
            <w:r w:rsidRPr="00975823">
              <w:rPr>
                <w:rFonts w:ascii="Arial monospaced for SAP" w:hAnsi="Arial monospaced for SAP"/>
                <w:sz w:val="20"/>
                <w:szCs w:val="20"/>
              </w:rPr>
              <w:t xml:space="preserve"> </w:t>
            </w:r>
            <w:r w:rsidRPr="00975823">
              <w:rPr>
                <w:sz w:val="20"/>
                <w:szCs w:val="20"/>
              </w:rPr>
              <w:t>для</w:t>
            </w:r>
            <w:r w:rsidRPr="00975823">
              <w:rPr>
                <w:rFonts w:ascii="Arial monospaced for SAP" w:hAnsi="Arial monospaced for SAP"/>
                <w:sz w:val="20"/>
                <w:szCs w:val="20"/>
              </w:rPr>
              <w:t xml:space="preserve"> </w:t>
            </w:r>
            <w:r w:rsidRPr="00975823">
              <w:rPr>
                <w:sz w:val="20"/>
                <w:szCs w:val="20"/>
              </w:rPr>
              <w:t>производства</w:t>
            </w:r>
            <w:r w:rsidRPr="00975823">
              <w:rPr>
                <w:rFonts w:ascii="Arial monospaced for SAP" w:hAnsi="Arial monospaced for SAP"/>
                <w:sz w:val="20"/>
                <w:szCs w:val="20"/>
              </w:rPr>
              <w:t xml:space="preserve"> </w:t>
            </w:r>
            <w:r w:rsidRPr="00975823">
              <w:rPr>
                <w:sz w:val="20"/>
                <w:szCs w:val="20"/>
              </w:rPr>
              <w:t>работ</w:t>
            </w:r>
            <w:r w:rsidRPr="00975823">
              <w:rPr>
                <w:rFonts w:ascii="Arial monospaced for SAP" w:hAnsi="Arial monospaced for SAP"/>
                <w:sz w:val="20"/>
                <w:szCs w:val="20"/>
              </w:rPr>
              <w:t xml:space="preserve">, </w:t>
            </w:r>
          </w:p>
          <w:p w:rsidR="00975823" w:rsidRPr="00975823" w:rsidRDefault="00975823" w:rsidP="00EA0BB0">
            <w:pPr>
              <w:rPr>
                <w:rFonts w:ascii="Arial monospaced for SAP" w:hAnsi="Arial monospaced for SAP"/>
                <w:sz w:val="20"/>
                <w:szCs w:val="20"/>
              </w:rPr>
            </w:pPr>
          </w:p>
        </w:tc>
        <w:tc>
          <w:tcPr>
            <w:tcW w:w="2693" w:type="dxa"/>
            <w:vMerge w:val="restart"/>
            <w:tcBorders>
              <w:top w:val="single" w:sz="4" w:space="0" w:color="auto"/>
              <w:left w:val="single" w:sz="4" w:space="0" w:color="000000"/>
            </w:tcBorders>
            <w:shd w:val="clear" w:color="auto" w:fill="auto"/>
          </w:tcPr>
          <w:p w:rsidR="00975823" w:rsidRPr="00FF4F3F" w:rsidRDefault="00975823" w:rsidP="00EA0BB0">
            <w:pPr>
              <w:rPr>
                <w:rFonts w:ascii="Arial monospaced for SAP" w:hAnsi="Arial monospaced for SAP"/>
                <w:sz w:val="20"/>
                <w:szCs w:val="20"/>
              </w:rPr>
            </w:pPr>
            <w:r w:rsidRPr="00FF4F3F">
              <w:rPr>
                <w:sz w:val="20"/>
                <w:szCs w:val="20"/>
              </w:rPr>
              <w:t>Справка</w:t>
            </w:r>
            <w:r w:rsidRPr="00FF4F3F">
              <w:rPr>
                <w:rFonts w:ascii="Arial monospaced for SAP" w:hAnsi="Arial monospaced for SAP"/>
                <w:sz w:val="20"/>
                <w:szCs w:val="20"/>
              </w:rPr>
              <w:t xml:space="preserve"> </w:t>
            </w:r>
            <w:r w:rsidRPr="00FF4F3F">
              <w:rPr>
                <w:sz w:val="20"/>
                <w:szCs w:val="20"/>
              </w:rPr>
              <w:t>о</w:t>
            </w:r>
            <w:r w:rsidRPr="00FF4F3F">
              <w:rPr>
                <w:rFonts w:ascii="Arial monospaced for SAP" w:hAnsi="Arial monospaced for SAP"/>
                <w:sz w:val="20"/>
                <w:szCs w:val="20"/>
              </w:rPr>
              <w:t xml:space="preserve"> </w:t>
            </w:r>
            <w:r w:rsidRPr="00FF4F3F">
              <w:rPr>
                <w:sz w:val="20"/>
                <w:szCs w:val="20"/>
              </w:rPr>
              <w:t>наличии</w:t>
            </w:r>
            <w:r w:rsidRPr="00FF4F3F">
              <w:rPr>
                <w:rFonts w:ascii="Arial monospaced for SAP" w:hAnsi="Arial monospaced for SAP"/>
                <w:sz w:val="20"/>
                <w:szCs w:val="20"/>
              </w:rPr>
              <w:t xml:space="preserve"> </w:t>
            </w:r>
            <w:r w:rsidRPr="00FF4F3F">
              <w:rPr>
                <w:sz w:val="20"/>
                <w:szCs w:val="20"/>
              </w:rPr>
              <w:t>производственных</w:t>
            </w:r>
            <w:r w:rsidRPr="00FF4F3F">
              <w:rPr>
                <w:rFonts w:ascii="Arial monospaced for SAP" w:hAnsi="Arial monospaced for SAP"/>
                <w:sz w:val="20"/>
                <w:szCs w:val="20"/>
              </w:rPr>
              <w:t xml:space="preserve"> </w:t>
            </w:r>
            <w:r w:rsidRPr="00FF4F3F">
              <w:rPr>
                <w:sz w:val="20"/>
                <w:szCs w:val="20"/>
              </w:rPr>
              <w:t>мощностей</w:t>
            </w:r>
            <w:r w:rsidRPr="00FF4F3F">
              <w:rPr>
                <w:rFonts w:ascii="Arial monospaced for SAP" w:hAnsi="Arial monospaced for SAP"/>
                <w:sz w:val="20"/>
                <w:szCs w:val="20"/>
              </w:rPr>
              <w:t xml:space="preserve"> (</w:t>
            </w:r>
            <w:r w:rsidRPr="00FF4F3F">
              <w:rPr>
                <w:sz w:val="20"/>
                <w:szCs w:val="20"/>
              </w:rPr>
              <w:t>Форма</w:t>
            </w:r>
            <w:r w:rsidRPr="00FF4F3F">
              <w:rPr>
                <w:rFonts w:ascii="Arial monospaced for SAP" w:hAnsi="Arial monospaced for SAP"/>
                <w:sz w:val="20"/>
                <w:szCs w:val="20"/>
              </w:rPr>
              <w:t xml:space="preserve"> 9) </w:t>
            </w:r>
            <w:r w:rsidRPr="00FF4F3F">
              <w:rPr>
                <w:sz w:val="20"/>
                <w:szCs w:val="20"/>
              </w:rPr>
              <w:t>Для</w:t>
            </w:r>
            <w:r w:rsidRPr="00FF4F3F">
              <w:rPr>
                <w:rFonts w:ascii="Arial monospaced for SAP" w:hAnsi="Arial monospaced for SAP"/>
                <w:sz w:val="20"/>
                <w:szCs w:val="20"/>
              </w:rPr>
              <w:t xml:space="preserve"> </w:t>
            </w:r>
            <w:r w:rsidRPr="00FF4F3F">
              <w:rPr>
                <w:sz w:val="20"/>
                <w:szCs w:val="20"/>
              </w:rPr>
              <w:t>грузоподъемной</w:t>
            </w:r>
            <w:r w:rsidRPr="00FF4F3F">
              <w:rPr>
                <w:rFonts w:ascii="Arial monospaced for SAP" w:hAnsi="Arial monospaced for SAP"/>
                <w:sz w:val="20"/>
                <w:szCs w:val="20"/>
              </w:rPr>
              <w:t xml:space="preserve"> </w:t>
            </w:r>
            <w:r w:rsidRPr="00FF4F3F">
              <w:rPr>
                <w:sz w:val="20"/>
                <w:szCs w:val="20"/>
              </w:rPr>
              <w:t>техники</w:t>
            </w:r>
            <w:r w:rsidRPr="00FF4F3F">
              <w:rPr>
                <w:rFonts w:ascii="Arial monospaced for SAP" w:hAnsi="Arial monospaced for SAP"/>
                <w:sz w:val="20"/>
                <w:szCs w:val="20"/>
              </w:rPr>
              <w:t xml:space="preserve">, </w:t>
            </w:r>
            <w:r w:rsidRPr="00FF4F3F">
              <w:rPr>
                <w:sz w:val="20"/>
                <w:szCs w:val="20"/>
              </w:rPr>
              <w:t>автовышек</w:t>
            </w:r>
            <w:r w:rsidRPr="00FF4F3F">
              <w:rPr>
                <w:rFonts w:ascii="Arial monospaced for SAP" w:hAnsi="Arial monospaced for SAP"/>
                <w:sz w:val="20"/>
                <w:szCs w:val="20"/>
              </w:rPr>
              <w:t xml:space="preserve">, </w:t>
            </w:r>
            <w:r w:rsidRPr="00FF4F3F">
              <w:rPr>
                <w:sz w:val="20"/>
                <w:szCs w:val="20"/>
              </w:rPr>
              <w:t>обязательно</w:t>
            </w:r>
            <w:r w:rsidRPr="00FF4F3F">
              <w:rPr>
                <w:rFonts w:ascii="Arial monospaced for SAP" w:hAnsi="Arial monospaced for SAP"/>
                <w:sz w:val="20"/>
                <w:szCs w:val="20"/>
              </w:rPr>
              <w:t xml:space="preserve"> </w:t>
            </w:r>
            <w:r w:rsidRPr="00FF4F3F">
              <w:rPr>
                <w:sz w:val="20"/>
                <w:szCs w:val="20"/>
              </w:rPr>
              <w:t>приложить</w:t>
            </w:r>
            <w:r w:rsidRPr="00FF4F3F">
              <w:rPr>
                <w:rFonts w:ascii="Arial monospaced for SAP" w:hAnsi="Arial monospaced for SAP"/>
                <w:sz w:val="20"/>
                <w:szCs w:val="20"/>
              </w:rPr>
              <w:t xml:space="preserve"> </w:t>
            </w:r>
            <w:r w:rsidRPr="00FF4F3F">
              <w:rPr>
                <w:sz w:val="20"/>
                <w:szCs w:val="20"/>
              </w:rPr>
              <w:t>копии</w:t>
            </w:r>
            <w:r w:rsidRPr="00FF4F3F">
              <w:rPr>
                <w:rFonts w:ascii="Arial monospaced for SAP" w:hAnsi="Arial monospaced for SAP"/>
                <w:sz w:val="20"/>
                <w:szCs w:val="20"/>
              </w:rPr>
              <w:t xml:space="preserve"> </w:t>
            </w:r>
            <w:r w:rsidRPr="00FF4F3F">
              <w:rPr>
                <w:sz w:val="20"/>
                <w:szCs w:val="20"/>
              </w:rPr>
              <w:t>документов</w:t>
            </w:r>
            <w:r w:rsidRPr="00FF4F3F">
              <w:rPr>
                <w:rFonts w:ascii="Arial monospaced for SAP" w:hAnsi="Arial monospaced for SAP"/>
                <w:sz w:val="20"/>
                <w:szCs w:val="20"/>
              </w:rPr>
              <w:t xml:space="preserve">, </w:t>
            </w:r>
            <w:r w:rsidRPr="00FF4F3F">
              <w:rPr>
                <w:sz w:val="20"/>
                <w:szCs w:val="20"/>
              </w:rPr>
              <w:t>подтверждающего</w:t>
            </w:r>
            <w:r w:rsidRPr="00FF4F3F">
              <w:rPr>
                <w:rFonts w:ascii="Arial monospaced for SAP" w:hAnsi="Arial monospaced for SAP"/>
                <w:sz w:val="20"/>
                <w:szCs w:val="20"/>
              </w:rPr>
              <w:t xml:space="preserve"> </w:t>
            </w:r>
            <w:r w:rsidRPr="00FF4F3F">
              <w:rPr>
                <w:sz w:val="20"/>
                <w:szCs w:val="20"/>
              </w:rPr>
              <w:lastRenderedPageBreak/>
              <w:t>собственность</w:t>
            </w:r>
            <w:r w:rsidRPr="00FF4F3F">
              <w:rPr>
                <w:rFonts w:ascii="Arial monospaced for SAP" w:hAnsi="Arial monospaced for SAP"/>
                <w:sz w:val="20"/>
                <w:szCs w:val="20"/>
              </w:rPr>
              <w:t xml:space="preserve"> </w:t>
            </w:r>
            <w:r w:rsidRPr="00FF4F3F">
              <w:rPr>
                <w:sz w:val="20"/>
                <w:szCs w:val="20"/>
              </w:rPr>
              <w:t>либо</w:t>
            </w:r>
            <w:r w:rsidRPr="00FF4F3F">
              <w:rPr>
                <w:rFonts w:ascii="Arial monospaced for SAP" w:hAnsi="Arial monospaced for SAP"/>
                <w:sz w:val="20"/>
                <w:szCs w:val="20"/>
              </w:rPr>
              <w:t xml:space="preserve"> </w:t>
            </w:r>
            <w:r w:rsidRPr="00FF4F3F">
              <w:rPr>
                <w:sz w:val="20"/>
                <w:szCs w:val="20"/>
              </w:rPr>
              <w:t>аренду</w:t>
            </w:r>
            <w:r w:rsidRPr="00FF4F3F">
              <w:rPr>
                <w:rFonts w:ascii="Arial monospaced for SAP" w:hAnsi="Arial monospaced for SAP"/>
                <w:sz w:val="20"/>
                <w:szCs w:val="20"/>
              </w:rPr>
              <w:t xml:space="preserve"> </w:t>
            </w:r>
            <w:r w:rsidRPr="00FF4F3F">
              <w:rPr>
                <w:sz w:val="20"/>
                <w:szCs w:val="20"/>
              </w:rPr>
              <w:t>данной</w:t>
            </w:r>
            <w:r w:rsidRPr="00FF4F3F">
              <w:rPr>
                <w:rFonts w:ascii="Arial monospaced for SAP" w:hAnsi="Arial monospaced for SAP"/>
                <w:sz w:val="20"/>
                <w:szCs w:val="20"/>
              </w:rPr>
              <w:t xml:space="preserve"> </w:t>
            </w:r>
            <w:r w:rsidRPr="00FF4F3F">
              <w:rPr>
                <w:sz w:val="20"/>
                <w:szCs w:val="20"/>
              </w:rPr>
              <w:t>техники</w:t>
            </w:r>
            <w:r w:rsidRPr="00FF4F3F">
              <w:rPr>
                <w:rFonts w:ascii="Arial monospaced for SAP" w:hAnsi="Arial monospaced for SAP"/>
                <w:sz w:val="20"/>
                <w:szCs w:val="20"/>
              </w:rPr>
              <w:t>.</w:t>
            </w:r>
          </w:p>
        </w:tc>
        <w:tc>
          <w:tcPr>
            <w:tcW w:w="1559" w:type="dxa"/>
            <w:tcBorders>
              <w:top w:val="single" w:sz="4" w:space="0" w:color="000000"/>
              <w:left w:val="single" w:sz="4" w:space="0" w:color="000000"/>
              <w:bottom w:val="single" w:sz="4" w:space="0" w:color="000000"/>
            </w:tcBorders>
            <w:shd w:val="clear" w:color="auto" w:fill="auto"/>
            <w:vAlign w:val="center"/>
          </w:tcPr>
          <w:p w:rsidR="00975823" w:rsidRPr="00975823" w:rsidRDefault="00FF4F3F" w:rsidP="00EA0BB0">
            <w:pPr>
              <w:rPr>
                <w:rFonts w:ascii="Arial monospaced for SAP" w:hAnsi="Arial monospaced for SAP"/>
                <w:sz w:val="20"/>
                <w:szCs w:val="20"/>
              </w:rPr>
            </w:pPr>
            <w:r>
              <w:rPr>
                <w:sz w:val="20"/>
                <w:szCs w:val="20"/>
              </w:rPr>
              <w:lastRenderedPageBreak/>
              <w:t>е</w:t>
            </w:r>
            <w:r w:rsidR="00975823" w:rsidRPr="00975823">
              <w:rPr>
                <w:sz w:val="20"/>
                <w:szCs w:val="20"/>
              </w:rPr>
              <w:t>д</w:t>
            </w:r>
            <w:r w:rsidR="00975823" w:rsidRPr="00975823">
              <w:rPr>
                <w:rFonts w:ascii="Arial monospaced for SAP" w:hAnsi="Arial monospaced for SAP"/>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 xml:space="preserve">1 </w:t>
            </w:r>
            <w:r w:rsidRPr="00975823">
              <w:rPr>
                <w:sz w:val="20"/>
                <w:szCs w:val="20"/>
              </w:rPr>
              <w:t>и</w:t>
            </w:r>
            <w:r w:rsidRPr="00975823">
              <w:rPr>
                <w:rFonts w:ascii="Arial monospaced for SAP" w:hAnsi="Arial monospaced for SAP"/>
                <w:sz w:val="20"/>
                <w:szCs w:val="20"/>
              </w:rPr>
              <w:t xml:space="preserve"> </w:t>
            </w:r>
            <w:r w:rsidRPr="00975823">
              <w:rPr>
                <w:sz w:val="20"/>
                <w:szCs w:val="20"/>
              </w:rPr>
              <w:t>более</w:t>
            </w:r>
          </w:p>
        </w:tc>
      </w:tr>
      <w:tr w:rsidR="00975823" w:rsidRPr="00656568" w:rsidTr="00FF4F3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7.12</w:t>
            </w:r>
          </w:p>
        </w:tc>
        <w:tc>
          <w:tcPr>
            <w:tcW w:w="3686"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 xml:space="preserve">- </w:t>
            </w:r>
            <w:r w:rsidRPr="00975823">
              <w:rPr>
                <w:sz w:val="20"/>
                <w:szCs w:val="20"/>
              </w:rPr>
              <w:t>наличие</w:t>
            </w:r>
            <w:r w:rsidRPr="00975823">
              <w:rPr>
                <w:rFonts w:ascii="Arial monospaced for SAP" w:hAnsi="Arial monospaced for SAP"/>
                <w:sz w:val="20"/>
                <w:szCs w:val="20"/>
              </w:rPr>
              <w:t xml:space="preserve"> </w:t>
            </w:r>
            <w:r w:rsidRPr="00975823">
              <w:rPr>
                <w:sz w:val="20"/>
                <w:szCs w:val="20"/>
              </w:rPr>
              <w:t>грузоподъемной</w:t>
            </w:r>
            <w:r w:rsidRPr="00975823">
              <w:rPr>
                <w:rFonts w:ascii="Arial monospaced for SAP" w:hAnsi="Arial monospaced for SAP"/>
                <w:sz w:val="20"/>
                <w:szCs w:val="20"/>
              </w:rPr>
              <w:t xml:space="preserve"> </w:t>
            </w:r>
            <w:r w:rsidRPr="00975823">
              <w:rPr>
                <w:sz w:val="20"/>
                <w:szCs w:val="20"/>
              </w:rPr>
              <w:t>техники</w:t>
            </w:r>
            <w:r w:rsidRPr="00975823">
              <w:rPr>
                <w:rFonts w:ascii="Arial monospaced for SAP" w:hAnsi="Arial monospaced for SAP"/>
                <w:sz w:val="20"/>
                <w:szCs w:val="20"/>
              </w:rPr>
              <w:t xml:space="preserve"> </w:t>
            </w:r>
            <w:r w:rsidRPr="00975823">
              <w:rPr>
                <w:rFonts w:ascii="Arial monospaced for SAP" w:hAnsi="Arial monospaced for SAP"/>
                <w:sz w:val="20"/>
                <w:szCs w:val="20"/>
                <w:lang w:val="en-US"/>
              </w:rPr>
              <w:t>Q</w:t>
            </w:r>
            <w:r w:rsidRPr="00975823">
              <w:rPr>
                <w:rFonts w:ascii="Arial monospaced for SAP" w:hAnsi="Arial monospaced for SAP"/>
                <w:sz w:val="20"/>
                <w:szCs w:val="20"/>
              </w:rPr>
              <w:t xml:space="preserve"> = </w:t>
            </w:r>
            <w:r w:rsidRPr="00975823">
              <w:rPr>
                <w:sz w:val="20"/>
                <w:szCs w:val="20"/>
              </w:rPr>
              <w:t>от</w:t>
            </w:r>
            <w:r w:rsidRPr="00975823">
              <w:rPr>
                <w:rFonts w:ascii="Arial monospaced for SAP" w:hAnsi="Arial monospaced for SAP"/>
                <w:sz w:val="20"/>
                <w:szCs w:val="20"/>
              </w:rPr>
              <w:t xml:space="preserve"> 16</w:t>
            </w:r>
            <w:r w:rsidRPr="00975823">
              <w:rPr>
                <w:rFonts w:ascii="Arial monospaced for SAP" w:hAnsi="Arial monospaced for SAP" w:cs="Calibri"/>
                <w:sz w:val="20"/>
                <w:szCs w:val="20"/>
              </w:rPr>
              <w:t xml:space="preserve">  </w:t>
            </w:r>
            <w:r w:rsidRPr="00975823">
              <w:rPr>
                <w:sz w:val="20"/>
                <w:szCs w:val="20"/>
              </w:rPr>
              <w:t>до</w:t>
            </w:r>
            <w:r w:rsidRPr="00975823">
              <w:rPr>
                <w:rFonts w:ascii="Arial monospaced for SAP" w:hAnsi="Arial monospaced for SAP"/>
                <w:sz w:val="20"/>
                <w:szCs w:val="20"/>
              </w:rPr>
              <w:t xml:space="preserve"> 100 </w:t>
            </w:r>
            <w:r w:rsidRPr="00975823">
              <w:rPr>
                <w:sz w:val="20"/>
                <w:szCs w:val="20"/>
              </w:rPr>
              <w:t>т</w:t>
            </w:r>
            <w:r w:rsidRPr="00975823">
              <w:rPr>
                <w:rFonts w:ascii="Arial monospaced for SAP" w:hAnsi="Arial monospaced for SAP"/>
                <w:sz w:val="20"/>
                <w:szCs w:val="20"/>
              </w:rPr>
              <w:t>,</w:t>
            </w:r>
          </w:p>
        </w:tc>
        <w:tc>
          <w:tcPr>
            <w:tcW w:w="2693" w:type="dxa"/>
            <w:vMerge/>
            <w:tcBorders>
              <w:left w:val="single" w:sz="4" w:space="0" w:color="000000"/>
              <w:bottom w:val="single" w:sz="4" w:space="0" w:color="auto"/>
            </w:tcBorders>
            <w:shd w:val="clear" w:color="auto" w:fill="auto"/>
          </w:tcPr>
          <w:p w:rsidR="00975823" w:rsidRPr="00FF4F3F" w:rsidRDefault="00975823" w:rsidP="00EA0BB0">
            <w:pPr>
              <w:rPr>
                <w:rFonts w:ascii="Arial monospaced for SAP" w:hAnsi="Arial monospaced for SAP"/>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975823" w:rsidRPr="00975823" w:rsidRDefault="00FF4F3F" w:rsidP="00EA0BB0">
            <w:pPr>
              <w:rPr>
                <w:rFonts w:ascii="Arial monospaced for SAP" w:hAnsi="Arial monospaced for SAP"/>
                <w:sz w:val="20"/>
                <w:szCs w:val="20"/>
              </w:rPr>
            </w:pPr>
            <w:r>
              <w:rPr>
                <w:sz w:val="20"/>
                <w:szCs w:val="20"/>
              </w:rPr>
              <w:t>е</w:t>
            </w:r>
            <w:r w:rsidR="00975823" w:rsidRPr="00975823">
              <w:rPr>
                <w:sz w:val="20"/>
                <w:szCs w:val="20"/>
              </w:rPr>
              <w:t>д</w:t>
            </w:r>
            <w:r w:rsidR="00975823" w:rsidRPr="00975823">
              <w:rPr>
                <w:rFonts w:ascii="Arial monospaced for SAP" w:hAnsi="Arial monospaced for SAP"/>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 xml:space="preserve">3 </w:t>
            </w:r>
            <w:r w:rsidRPr="00975823">
              <w:rPr>
                <w:sz w:val="20"/>
                <w:szCs w:val="20"/>
              </w:rPr>
              <w:t>и</w:t>
            </w:r>
            <w:r w:rsidRPr="00975823">
              <w:rPr>
                <w:rFonts w:ascii="Arial monospaced for SAP" w:hAnsi="Arial monospaced for SAP"/>
                <w:sz w:val="20"/>
                <w:szCs w:val="20"/>
              </w:rPr>
              <w:t xml:space="preserve"> </w:t>
            </w:r>
            <w:r w:rsidRPr="00975823">
              <w:rPr>
                <w:sz w:val="20"/>
                <w:szCs w:val="20"/>
              </w:rPr>
              <w:t>более</w:t>
            </w:r>
          </w:p>
        </w:tc>
      </w:tr>
      <w:tr w:rsidR="00975823" w:rsidTr="00FF4F3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7.13</w:t>
            </w:r>
          </w:p>
        </w:tc>
        <w:tc>
          <w:tcPr>
            <w:tcW w:w="3686" w:type="dxa"/>
            <w:tcBorders>
              <w:top w:val="single" w:sz="4" w:space="0" w:color="000000"/>
              <w:left w:val="single" w:sz="4" w:space="0" w:color="000000"/>
              <w:bottom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 xml:space="preserve">- </w:t>
            </w:r>
            <w:r w:rsidRPr="00975823">
              <w:rPr>
                <w:sz w:val="20"/>
                <w:szCs w:val="20"/>
              </w:rPr>
              <w:t>наличие</w:t>
            </w:r>
            <w:r w:rsidRPr="00975823">
              <w:rPr>
                <w:rFonts w:ascii="Arial monospaced for SAP" w:hAnsi="Arial monospaced for SAP"/>
                <w:sz w:val="20"/>
                <w:szCs w:val="20"/>
              </w:rPr>
              <w:t xml:space="preserve"> </w:t>
            </w:r>
            <w:r w:rsidRPr="00975823">
              <w:rPr>
                <w:sz w:val="20"/>
                <w:szCs w:val="20"/>
              </w:rPr>
              <w:t>в</w:t>
            </w:r>
            <w:r w:rsidRPr="00975823">
              <w:rPr>
                <w:rFonts w:ascii="Arial monospaced for SAP" w:hAnsi="Arial monospaced for SAP"/>
                <w:sz w:val="20"/>
                <w:szCs w:val="20"/>
              </w:rPr>
              <w:t xml:space="preserve"> </w:t>
            </w:r>
            <w:r w:rsidRPr="00975823">
              <w:rPr>
                <w:sz w:val="20"/>
                <w:szCs w:val="20"/>
              </w:rPr>
              <w:t>собственности</w:t>
            </w:r>
            <w:r w:rsidRPr="00975823">
              <w:rPr>
                <w:rFonts w:ascii="Arial monospaced for SAP" w:hAnsi="Arial monospaced for SAP"/>
                <w:sz w:val="20"/>
                <w:szCs w:val="20"/>
              </w:rPr>
              <w:t xml:space="preserve"> </w:t>
            </w:r>
            <w:r w:rsidRPr="00975823">
              <w:rPr>
                <w:sz w:val="20"/>
                <w:szCs w:val="20"/>
              </w:rPr>
              <w:t>или</w:t>
            </w:r>
            <w:r w:rsidRPr="00975823">
              <w:rPr>
                <w:rFonts w:ascii="Arial monospaced for SAP" w:hAnsi="Arial monospaced for SAP"/>
                <w:sz w:val="20"/>
                <w:szCs w:val="20"/>
              </w:rPr>
              <w:t xml:space="preserve"> </w:t>
            </w:r>
            <w:r w:rsidRPr="00975823">
              <w:rPr>
                <w:sz w:val="20"/>
                <w:szCs w:val="20"/>
              </w:rPr>
              <w:t>аренде</w:t>
            </w:r>
            <w:r w:rsidRPr="00975823">
              <w:rPr>
                <w:rFonts w:ascii="Arial monospaced for SAP" w:hAnsi="Arial monospaced for SAP"/>
                <w:sz w:val="20"/>
                <w:szCs w:val="20"/>
              </w:rPr>
              <w:t xml:space="preserve"> </w:t>
            </w:r>
            <w:r w:rsidRPr="00975823">
              <w:rPr>
                <w:sz w:val="20"/>
                <w:szCs w:val="20"/>
              </w:rPr>
              <w:t>аппаратов</w:t>
            </w:r>
            <w:r w:rsidRPr="00975823">
              <w:rPr>
                <w:rFonts w:ascii="Arial monospaced for SAP" w:hAnsi="Arial monospaced for SAP"/>
                <w:sz w:val="20"/>
                <w:szCs w:val="20"/>
              </w:rPr>
              <w:t xml:space="preserve"> </w:t>
            </w:r>
            <w:r w:rsidRPr="00975823">
              <w:rPr>
                <w:sz w:val="20"/>
                <w:szCs w:val="20"/>
              </w:rPr>
              <w:t>высокого</w:t>
            </w:r>
            <w:r w:rsidRPr="00975823">
              <w:rPr>
                <w:rFonts w:ascii="Arial monospaced for SAP" w:hAnsi="Arial monospaced for SAP"/>
                <w:sz w:val="20"/>
                <w:szCs w:val="20"/>
              </w:rPr>
              <w:t xml:space="preserve"> </w:t>
            </w:r>
            <w:r w:rsidRPr="00975823">
              <w:rPr>
                <w:sz w:val="20"/>
                <w:szCs w:val="20"/>
              </w:rPr>
              <w:t>давления</w:t>
            </w:r>
            <w:r w:rsidRPr="00975823">
              <w:rPr>
                <w:rFonts w:ascii="Arial monospaced for SAP" w:hAnsi="Arial monospaced for SAP"/>
                <w:sz w:val="20"/>
                <w:szCs w:val="20"/>
              </w:rPr>
              <w:t xml:space="preserve"> </w:t>
            </w:r>
            <w:r w:rsidRPr="00975823">
              <w:rPr>
                <w:sz w:val="20"/>
                <w:szCs w:val="20"/>
              </w:rPr>
              <w:t>для</w:t>
            </w:r>
            <w:r w:rsidRPr="00975823">
              <w:rPr>
                <w:rFonts w:ascii="Arial monospaced for SAP" w:hAnsi="Arial monospaced for SAP"/>
                <w:sz w:val="20"/>
                <w:szCs w:val="20"/>
              </w:rPr>
              <w:t xml:space="preserve"> </w:t>
            </w:r>
            <w:r w:rsidRPr="00975823">
              <w:rPr>
                <w:sz w:val="20"/>
                <w:szCs w:val="20"/>
              </w:rPr>
              <w:t>промывки</w:t>
            </w:r>
            <w:r w:rsidRPr="00975823">
              <w:rPr>
                <w:rFonts w:ascii="Arial monospaced for SAP" w:hAnsi="Arial monospaced for SAP"/>
                <w:sz w:val="20"/>
                <w:szCs w:val="20"/>
              </w:rPr>
              <w:t xml:space="preserve"> </w:t>
            </w:r>
            <w:r w:rsidRPr="00975823">
              <w:rPr>
                <w:sz w:val="20"/>
                <w:szCs w:val="20"/>
              </w:rPr>
              <w:t>межтрубного</w:t>
            </w:r>
            <w:r w:rsidRPr="00975823">
              <w:rPr>
                <w:rFonts w:ascii="Arial monospaced for SAP" w:hAnsi="Arial monospaced for SAP"/>
                <w:sz w:val="20"/>
                <w:szCs w:val="20"/>
              </w:rPr>
              <w:t xml:space="preserve">, </w:t>
            </w:r>
            <w:r w:rsidRPr="00975823">
              <w:rPr>
                <w:sz w:val="20"/>
                <w:szCs w:val="20"/>
              </w:rPr>
              <w:t>трубного</w:t>
            </w:r>
            <w:r w:rsidRPr="00975823">
              <w:rPr>
                <w:rFonts w:ascii="Arial monospaced for SAP" w:hAnsi="Arial monospaced for SAP"/>
                <w:sz w:val="20"/>
                <w:szCs w:val="20"/>
              </w:rPr>
              <w:t xml:space="preserve"> </w:t>
            </w:r>
            <w:r w:rsidRPr="00975823">
              <w:rPr>
                <w:sz w:val="20"/>
                <w:szCs w:val="20"/>
              </w:rPr>
              <w:t>пространства</w:t>
            </w:r>
            <w:r w:rsidRPr="00975823">
              <w:rPr>
                <w:rFonts w:ascii="Arial monospaced for SAP" w:hAnsi="Arial monospaced for SAP"/>
                <w:sz w:val="20"/>
                <w:szCs w:val="20"/>
              </w:rPr>
              <w:t xml:space="preserve"> </w:t>
            </w:r>
            <w:r w:rsidRPr="00975823">
              <w:rPr>
                <w:sz w:val="20"/>
                <w:szCs w:val="20"/>
              </w:rPr>
              <w:t>теплообменного</w:t>
            </w:r>
            <w:r w:rsidRPr="00975823">
              <w:rPr>
                <w:rFonts w:ascii="Arial monospaced for SAP" w:hAnsi="Arial monospaced for SAP"/>
                <w:sz w:val="20"/>
                <w:szCs w:val="20"/>
              </w:rPr>
              <w:t xml:space="preserve"> </w:t>
            </w:r>
            <w:r w:rsidRPr="00975823">
              <w:rPr>
                <w:sz w:val="20"/>
                <w:szCs w:val="20"/>
              </w:rPr>
              <w:t>оборудования</w:t>
            </w:r>
            <w:r w:rsidRPr="00975823">
              <w:rPr>
                <w:rFonts w:ascii="Arial monospaced for SAP" w:hAnsi="Arial monospaced for SAP"/>
                <w:sz w:val="20"/>
                <w:szCs w:val="20"/>
              </w:rPr>
              <w:t>.</w:t>
            </w:r>
          </w:p>
        </w:tc>
        <w:tc>
          <w:tcPr>
            <w:tcW w:w="2693" w:type="dxa"/>
            <w:tcBorders>
              <w:top w:val="single" w:sz="4" w:space="0" w:color="auto"/>
              <w:left w:val="single" w:sz="4" w:space="0" w:color="000000"/>
              <w:bottom w:val="single" w:sz="4" w:space="0" w:color="auto"/>
            </w:tcBorders>
            <w:shd w:val="clear" w:color="auto" w:fill="auto"/>
          </w:tcPr>
          <w:p w:rsidR="00975823" w:rsidRPr="00FF4F3F" w:rsidRDefault="00975823" w:rsidP="00EA0BB0">
            <w:pPr>
              <w:rPr>
                <w:rFonts w:ascii="Arial monospaced for SAP" w:hAnsi="Arial monospaced for SAP"/>
                <w:sz w:val="20"/>
                <w:szCs w:val="20"/>
              </w:rPr>
            </w:pPr>
            <w:r w:rsidRPr="00FF4F3F">
              <w:rPr>
                <w:sz w:val="20"/>
                <w:szCs w:val="20"/>
              </w:rPr>
              <w:t>Справка</w:t>
            </w:r>
            <w:r w:rsidRPr="00FF4F3F">
              <w:rPr>
                <w:rFonts w:ascii="Arial monospaced for SAP" w:hAnsi="Arial monospaced for SAP"/>
                <w:sz w:val="20"/>
                <w:szCs w:val="20"/>
              </w:rPr>
              <w:t xml:space="preserve"> </w:t>
            </w:r>
            <w:r w:rsidRPr="00FF4F3F">
              <w:rPr>
                <w:sz w:val="20"/>
                <w:szCs w:val="20"/>
              </w:rPr>
              <w:t>о</w:t>
            </w:r>
            <w:r w:rsidRPr="00FF4F3F">
              <w:rPr>
                <w:rFonts w:ascii="Arial monospaced for SAP" w:hAnsi="Arial monospaced for SAP"/>
                <w:sz w:val="20"/>
                <w:szCs w:val="20"/>
              </w:rPr>
              <w:t xml:space="preserve"> </w:t>
            </w:r>
            <w:r w:rsidRPr="00FF4F3F">
              <w:rPr>
                <w:sz w:val="20"/>
                <w:szCs w:val="20"/>
              </w:rPr>
              <w:t>наличии</w:t>
            </w:r>
            <w:r w:rsidRPr="00FF4F3F">
              <w:rPr>
                <w:rFonts w:ascii="Arial monospaced for SAP" w:hAnsi="Arial monospaced for SAP"/>
                <w:sz w:val="20"/>
                <w:szCs w:val="20"/>
              </w:rPr>
              <w:t xml:space="preserve"> </w:t>
            </w:r>
            <w:r w:rsidRPr="00FF4F3F">
              <w:rPr>
                <w:sz w:val="20"/>
                <w:szCs w:val="20"/>
              </w:rPr>
              <w:t>производственных</w:t>
            </w:r>
            <w:r w:rsidRPr="00FF4F3F">
              <w:rPr>
                <w:rFonts w:ascii="Arial monospaced for SAP" w:hAnsi="Arial monospaced for SAP"/>
                <w:sz w:val="20"/>
                <w:szCs w:val="20"/>
              </w:rPr>
              <w:t xml:space="preserve"> </w:t>
            </w:r>
            <w:r w:rsidRPr="00FF4F3F">
              <w:rPr>
                <w:sz w:val="20"/>
                <w:szCs w:val="20"/>
              </w:rPr>
              <w:t>мощностей</w:t>
            </w:r>
            <w:r w:rsidRPr="00FF4F3F">
              <w:rPr>
                <w:rFonts w:ascii="Arial monospaced for SAP" w:hAnsi="Arial monospaced for SAP"/>
                <w:sz w:val="20"/>
                <w:szCs w:val="20"/>
              </w:rPr>
              <w:t xml:space="preserve"> (</w:t>
            </w:r>
            <w:r w:rsidRPr="00FF4F3F">
              <w:rPr>
                <w:sz w:val="20"/>
                <w:szCs w:val="20"/>
              </w:rPr>
              <w:t>Форма</w:t>
            </w:r>
            <w:r w:rsidRPr="00FF4F3F">
              <w:rPr>
                <w:rFonts w:ascii="Arial monospaced for SAP" w:hAnsi="Arial monospaced for SAP"/>
                <w:sz w:val="20"/>
                <w:szCs w:val="20"/>
              </w:rPr>
              <w:t xml:space="preserve"> 9).</w:t>
            </w:r>
          </w:p>
        </w:tc>
        <w:tc>
          <w:tcPr>
            <w:tcW w:w="1559" w:type="dxa"/>
            <w:tcBorders>
              <w:top w:val="single" w:sz="4" w:space="0" w:color="000000"/>
              <w:left w:val="single" w:sz="4" w:space="0" w:color="000000"/>
              <w:bottom w:val="single" w:sz="4" w:space="0" w:color="000000"/>
            </w:tcBorders>
            <w:shd w:val="clear" w:color="auto" w:fill="auto"/>
            <w:vAlign w:val="center"/>
          </w:tcPr>
          <w:p w:rsidR="00975823" w:rsidRPr="00975823" w:rsidRDefault="00FF4F3F" w:rsidP="00EA0BB0">
            <w:pPr>
              <w:rPr>
                <w:rFonts w:ascii="Arial monospaced for SAP" w:hAnsi="Arial monospaced for SAP"/>
                <w:sz w:val="20"/>
                <w:szCs w:val="20"/>
              </w:rPr>
            </w:pPr>
            <w:r>
              <w:rPr>
                <w:sz w:val="20"/>
                <w:szCs w:val="20"/>
              </w:rPr>
              <w:t>к</w:t>
            </w:r>
            <w:r w:rsidR="00975823" w:rsidRPr="00975823">
              <w:rPr>
                <w:sz w:val="20"/>
                <w:szCs w:val="20"/>
              </w:rPr>
              <w:t>омпл</w:t>
            </w:r>
            <w:r w:rsidR="00975823" w:rsidRPr="00975823">
              <w:rPr>
                <w:rFonts w:ascii="Arial monospaced for SAP" w:hAnsi="Arial monospaced for SAP"/>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5823" w:rsidRPr="00975823" w:rsidRDefault="00975823" w:rsidP="00EA0BB0">
            <w:pPr>
              <w:rPr>
                <w:rFonts w:ascii="Arial monospaced for SAP" w:hAnsi="Arial monospaced for SAP"/>
                <w:sz w:val="20"/>
                <w:szCs w:val="20"/>
              </w:rPr>
            </w:pPr>
            <w:r w:rsidRPr="00975823">
              <w:rPr>
                <w:rFonts w:ascii="Arial monospaced for SAP" w:hAnsi="Arial monospaced for SAP"/>
                <w:sz w:val="20"/>
                <w:szCs w:val="20"/>
              </w:rPr>
              <w:t xml:space="preserve">1 </w:t>
            </w:r>
            <w:r w:rsidRPr="00975823">
              <w:rPr>
                <w:sz w:val="20"/>
                <w:szCs w:val="20"/>
              </w:rPr>
              <w:t>и</w:t>
            </w:r>
            <w:r w:rsidRPr="00975823">
              <w:rPr>
                <w:rFonts w:ascii="Arial monospaced for SAP" w:hAnsi="Arial monospaced for SAP"/>
                <w:sz w:val="20"/>
                <w:szCs w:val="20"/>
              </w:rPr>
              <w:t xml:space="preserve"> </w:t>
            </w:r>
            <w:r w:rsidRPr="00975823">
              <w:rPr>
                <w:sz w:val="20"/>
                <w:szCs w:val="20"/>
              </w:rPr>
              <w:t>более</w:t>
            </w:r>
          </w:p>
        </w:tc>
      </w:tr>
    </w:tbl>
    <w:p w:rsidR="00EF1336" w:rsidRPr="008C01D0" w:rsidRDefault="00EF1336" w:rsidP="00EF1336">
      <w:pPr>
        <w:autoSpaceDE w:val="0"/>
        <w:spacing w:before="240" w:after="120"/>
        <w:jc w:val="both"/>
        <w:rPr>
          <w:rFonts w:cs="Arial"/>
          <w:b/>
          <w:iCs/>
          <w:color w:val="FF0000"/>
          <w:szCs w:val="22"/>
        </w:rPr>
      </w:pPr>
      <w:r w:rsidRPr="005C4D6B">
        <w:rPr>
          <w:rFonts w:cs="Arial"/>
          <w:b/>
          <w:iCs/>
          <w:szCs w:val="22"/>
        </w:rPr>
        <w:t>4. Условия выполнения работ.</w:t>
      </w:r>
      <w:r w:rsidRPr="00EF1336">
        <w:rPr>
          <w:rFonts w:cs="Arial"/>
          <w:b/>
          <w:iCs/>
          <w:szCs w:val="22"/>
        </w:rPr>
        <w:t xml:space="preserve"> </w:t>
      </w:r>
    </w:p>
    <w:p w:rsidR="00874764" w:rsidRDefault="00874764" w:rsidP="00874764">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 5.</w:t>
      </w:r>
      <w:r w:rsidR="00304C18">
        <w:rPr>
          <w:szCs w:val="22"/>
        </w:rPr>
        <w:t>5</w:t>
      </w:r>
      <w:r w:rsidR="001C7BD5">
        <w:rPr>
          <w:szCs w:val="22"/>
        </w:rPr>
        <w:t>,</w:t>
      </w:r>
      <w:r>
        <w:rPr>
          <w:szCs w:val="22"/>
        </w:rPr>
        <w:t xml:space="preserve"> 6.6 проекта Договора. Данные нормативные акты передаются Контрагенту Заказчиком в электронном виде, посредством электронной почты.</w:t>
      </w:r>
    </w:p>
    <w:p w:rsidR="00874764" w:rsidRDefault="00874764" w:rsidP="00874764">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874764" w:rsidRDefault="00874764" w:rsidP="00874764">
      <w:pPr>
        <w:autoSpaceDE w:val="0"/>
        <w:ind w:firstLine="720"/>
        <w:jc w:val="both"/>
        <w:rPr>
          <w:color w:val="FF0000"/>
          <w:szCs w:val="22"/>
        </w:rPr>
      </w:pPr>
      <w:r>
        <w:rPr>
          <w:szCs w:val="22"/>
        </w:rPr>
        <w:t>Все поставляемые для выполнения работ материалы, инструмент должны иметь:</w:t>
      </w:r>
    </w:p>
    <w:p w:rsidR="00874764" w:rsidRPr="00BE0919" w:rsidRDefault="00874764" w:rsidP="00874764">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874764" w:rsidRPr="00BE0919" w:rsidRDefault="00874764" w:rsidP="00874764">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874764" w:rsidRDefault="00874764" w:rsidP="00874764">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874764" w:rsidRDefault="00874764" w:rsidP="00874764">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874764" w:rsidRDefault="00874764" w:rsidP="00874764">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874764" w:rsidRDefault="00874764" w:rsidP="00874764">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221D03" w:rsidRPr="008C01D0" w:rsidRDefault="00221D03" w:rsidP="00123F70">
      <w:pPr>
        <w:autoSpaceDE w:val="0"/>
        <w:spacing w:before="0"/>
        <w:ind w:firstLine="720"/>
        <w:jc w:val="both"/>
        <w:rPr>
          <w:rFonts w:cs="Arial"/>
          <w:b/>
          <w:iCs/>
          <w:color w:val="FF0000"/>
          <w:szCs w:val="22"/>
        </w:rPr>
      </w:pPr>
    </w:p>
    <w:p w:rsidR="00EF1336" w:rsidRPr="00123F70" w:rsidRDefault="00EF1336" w:rsidP="00123F70">
      <w:pPr>
        <w:autoSpaceDE w:val="0"/>
        <w:spacing w:before="0"/>
        <w:ind w:firstLine="720"/>
        <w:jc w:val="both"/>
        <w:rPr>
          <w:rFonts w:cs="Arial"/>
          <w:szCs w:val="22"/>
        </w:rPr>
      </w:pPr>
      <w:r w:rsidRPr="00123F70">
        <w:rPr>
          <w:rFonts w:cs="Arial"/>
          <w:b/>
          <w:iCs/>
          <w:szCs w:val="22"/>
        </w:rPr>
        <w:t xml:space="preserve">5. Особые условия. </w:t>
      </w:r>
    </w:p>
    <w:p w:rsidR="00CC2529" w:rsidRDefault="00CC2529" w:rsidP="00CC2529">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CC2529" w:rsidRDefault="00CC2529" w:rsidP="00210CEA">
      <w:pPr>
        <w:spacing w:before="0"/>
        <w:ind w:firstLine="567"/>
        <w:jc w:val="both"/>
        <w:rPr>
          <w:rFonts w:cs="Arial"/>
          <w:szCs w:val="22"/>
        </w:rPr>
      </w:pPr>
      <w:r>
        <w:rPr>
          <w:szCs w:val="22"/>
        </w:rPr>
        <w:t xml:space="preserve">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w:t>
      </w:r>
      <w:r>
        <w:rPr>
          <w:szCs w:val="22"/>
        </w:rPr>
        <w:lastRenderedPageBreak/>
        <w:t>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Д.Ю.Уржумов</w:t>
      </w: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CB2DD4" w:rsidRDefault="00CB2DD4" w:rsidP="00CB2DD4">
      <w:pPr>
        <w:jc w:val="both"/>
        <w:rPr>
          <w:rFonts w:cs="Arial"/>
          <w:szCs w:val="22"/>
        </w:rPr>
      </w:pPr>
      <w:r>
        <w:rPr>
          <w:rFonts w:cs="Arial"/>
          <w:szCs w:val="22"/>
        </w:rPr>
        <w:t xml:space="preserve">1. Изучив условия предложения </w:t>
      </w:r>
      <w:r w:rsidRPr="002B10A8">
        <w:rPr>
          <w:rFonts w:cs="Arial"/>
          <w:szCs w:val="22"/>
        </w:rPr>
        <w:t xml:space="preserve">делать оферты </w:t>
      </w:r>
      <w:r w:rsidRPr="00FA42F1">
        <w:rPr>
          <w:rFonts w:cs="Arial"/>
          <w:szCs w:val="22"/>
        </w:rPr>
        <w:t>№</w:t>
      </w:r>
      <w:r w:rsidR="00D87A05">
        <w:rPr>
          <w:rFonts w:cs="Arial"/>
          <w:szCs w:val="22"/>
        </w:rPr>
        <w:t xml:space="preserve"> </w:t>
      </w:r>
      <w:r w:rsidR="004C6E15" w:rsidRPr="00FA42F1">
        <w:rPr>
          <w:rFonts w:cs="Arial"/>
          <w:szCs w:val="22"/>
        </w:rPr>
        <w:t>4</w:t>
      </w:r>
      <w:r w:rsidR="00FA42F1" w:rsidRPr="00FA42F1">
        <w:rPr>
          <w:rFonts w:cs="Arial"/>
          <w:szCs w:val="22"/>
        </w:rPr>
        <w:t>72</w:t>
      </w:r>
      <w:r w:rsidRPr="00FA42F1">
        <w:rPr>
          <w:rFonts w:cs="Arial"/>
          <w:szCs w:val="22"/>
        </w:rPr>
        <w:t>-КР-</w:t>
      </w:r>
      <w:r w:rsidRPr="004C6E15">
        <w:rPr>
          <w:rFonts w:cs="Arial"/>
          <w:szCs w:val="22"/>
        </w:rPr>
        <w:t>201</w:t>
      </w:r>
      <w:r w:rsidR="009B0540" w:rsidRPr="004C6E15">
        <w:rPr>
          <w:rFonts w:cs="Arial"/>
          <w:szCs w:val="22"/>
        </w:rPr>
        <w:t>7</w:t>
      </w:r>
      <w:r>
        <w:rPr>
          <w:rFonts w:cs="Arial"/>
          <w:szCs w:val="22"/>
        </w:rPr>
        <w:t xml:space="preserve"> от </w:t>
      </w:r>
      <w:r>
        <w:rPr>
          <w:rFonts w:cs="Arial"/>
          <w:szCs w:val="22"/>
          <w:highlight w:val="yellow"/>
        </w:rPr>
        <w:t>&lt;дата ПДО&gt;,</w:t>
      </w:r>
      <w:r>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p>
    <w:p w:rsidR="00CB2DD4" w:rsidRDefault="00CB2DD4" w:rsidP="00CB2DD4">
      <w:pPr>
        <w:ind w:firstLine="567"/>
        <w:jc w:val="both"/>
        <w:rPr>
          <w:rFonts w:cs="Arial"/>
          <w:szCs w:val="22"/>
        </w:rPr>
      </w:pPr>
      <w:r>
        <w:rPr>
          <w:rFonts w:cs="Arial"/>
          <w:szCs w:val="22"/>
        </w:rPr>
        <w:t xml:space="preserve">В </w:t>
      </w:r>
      <w:r w:rsidR="00BD5DDF">
        <w:rPr>
          <w:rFonts w:cs="Arial"/>
          <w:szCs w:val="22"/>
        </w:rPr>
        <w:t xml:space="preserve">случае </w:t>
      </w:r>
      <w:r>
        <w:rPr>
          <w:rFonts w:cs="Arial"/>
          <w:szCs w:val="22"/>
        </w:rPr>
        <w:t xml:space="preserve">полного или частичного отзыва или ухудшения безотзывной оферты обязуемся,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уплатить пени в размере 0,5% от несвоевременно уплаченной суммы до момента полного погашения.</w:t>
      </w:r>
    </w:p>
    <w:p w:rsidR="00CB2DD4" w:rsidRDefault="00CB2DD4" w:rsidP="00CB2DD4">
      <w:pPr>
        <w:jc w:val="both"/>
        <w:rPr>
          <w:rFonts w:cs="Arial"/>
          <w:szCs w:val="22"/>
        </w:rPr>
      </w:pPr>
      <w:r>
        <w:rPr>
          <w:szCs w:val="22"/>
        </w:rPr>
        <w:t>2. В случае</w:t>
      </w:r>
      <w:r>
        <w:rPr>
          <w:rFonts w:cs="Arial"/>
          <w:szCs w:val="22"/>
        </w:rPr>
        <w:t xml:space="preserve"> принятия нашей оферты, заключить с ОАО «Славнефть-ЯНОС» договор подряда </w:t>
      </w:r>
      <w:r w:rsidRPr="00CB0DC6">
        <w:rPr>
          <w:rFonts w:cs="Arial"/>
          <w:b/>
          <w:szCs w:val="22"/>
        </w:rPr>
        <w:t>на</w:t>
      </w:r>
      <w:r>
        <w:rPr>
          <w:rFonts w:cs="Arial"/>
          <w:szCs w:val="22"/>
        </w:rPr>
        <w:t xml:space="preserve"> </w:t>
      </w:r>
      <w:r w:rsidR="00A83BB2" w:rsidRPr="00F61758">
        <w:rPr>
          <w:rFonts w:cs="Arial"/>
          <w:b/>
          <w:szCs w:val="22"/>
        </w:rPr>
        <w:t xml:space="preserve">выполнение работ по </w:t>
      </w:r>
      <w:r w:rsidR="00833345" w:rsidRPr="009E080F">
        <w:rPr>
          <w:rFonts w:cs="Arial"/>
          <w:b/>
          <w:szCs w:val="22"/>
        </w:rPr>
        <w:t xml:space="preserve">капитальному ремонту </w:t>
      </w:r>
      <w:r w:rsidR="003C3764">
        <w:rPr>
          <w:b/>
          <w:szCs w:val="22"/>
        </w:rPr>
        <w:t xml:space="preserve">установки Висбрекинг ВТ-6 (паровыжиг) </w:t>
      </w:r>
      <w:r w:rsidR="003C3764">
        <w:rPr>
          <w:b/>
          <w:szCs w:val="22"/>
          <w:lang w:val="en-US"/>
        </w:rPr>
        <w:t>II</w:t>
      </w:r>
      <w:r w:rsidR="003C3764">
        <w:rPr>
          <w:b/>
          <w:szCs w:val="22"/>
        </w:rPr>
        <w:t xml:space="preserve"> полугодие цех №1</w:t>
      </w:r>
      <w:r w:rsidR="0047259F">
        <w:rPr>
          <w:b/>
          <w:szCs w:val="22"/>
        </w:rPr>
        <w:t xml:space="preserve"> согласно графику простоев в 2018 г.</w:t>
      </w:r>
      <w:r w:rsidR="00F767B0" w:rsidRPr="00B64ABC">
        <w:rPr>
          <w:rFonts w:cs="Arial"/>
          <w:b/>
          <w:szCs w:val="22"/>
        </w:rPr>
        <w:t xml:space="preserve"> </w:t>
      </w:r>
      <w:r w:rsidR="00072884">
        <w:rPr>
          <w:rFonts w:cs="Arial"/>
          <w:b/>
          <w:szCs w:val="22"/>
        </w:rPr>
        <w:t xml:space="preserve"> </w:t>
      </w:r>
      <w:r w:rsidRPr="00F221A0">
        <w:rPr>
          <w:rFonts w:cs="Arial"/>
          <w:szCs w:val="22"/>
        </w:rPr>
        <w:t>н</w:t>
      </w:r>
      <w:r>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CB2DD4" w:rsidRDefault="00CB2DD4" w:rsidP="00CB2DD4">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договора  на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lastRenderedPageBreak/>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D87A05">
      <w:pPr>
        <w:ind w:left="1416" w:firstLine="708"/>
        <w:jc w:val="right"/>
        <w:rPr>
          <w:b/>
        </w:rPr>
      </w:pPr>
      <w:r w:rsidRPr="002E571A">
        <w:rPr>
          <w:b/>
        </w:rPr>
        <w:lastRenderedPageBreak/>
        <w:t>Форма 5 «Предложение о зак</w:t>
      </w:r>
      <w:bookmarkStart w:id="0" w:name="_GoBack"/>
      <w:bookmarkEnd w:id="0"/>
      <w:r w:rsidRPr="002E571A">
        <w:rPr>
          <w:b/>
        </w:rPr>
        <w:t>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r w:rsidR="00912DCE">
        <w:rPr>
          <w:rFonts w:cs="Arial"/>
          <w:b/>
          <w:szCs w:val="22"/>
        </w:rPr>
        <w:t>*</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01"/>
        <w:gridCol w:w="3035"/>
      </w:tblGrid>
      <w:tr w:rsidR="001319DA" w:rsidRPr="002E571A" w:rsidTr="00D04D18">
        <w:trPr>
          <w:trHeight w:val="363"/>
        </w:trPr>
        <w:tc>
          <w:tcPr>
            <w:tcW w:w="6369" w:type="dxa"/>
          </w:tcPr>
          <w:p w:rsidR="001319DA" w:rsidRPr="002E571A" w:rsidRDefault="001319DA" w:rsidP="009E4575">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687699" w:rsidRDefault="00A83BB2" w:rsidP="00AF5622">
            <w:pPr>
              <w:jc w:val="both"/>
              <w:rPr>
                <w:rFonts w:cs="Arial"/>
                <w:sz w:val="20"/>
                <w:szCs w:val="20"/>
              </w:rPr>
            </w:pPr>
            <w:r w:rsidRPr="00687699">
              <w:rPr>
                <w:rFonts w:cs="Arial"/>
                <w:sz w:val="20"/>
                <w:szCs w:val="20"/>
              </w:rPr>
              <w:t xml:space="preserve">Выполнение работ по </w:t>
            </w:r>
            <w:r w:rsidR="00833345" w:rsidRPr="00833345">
              <w:rPr>
                <w:rFonts w:cs="Arial"/>
                <w:sz w:val="20"/>
                <w:szCs w:val="20"/>
              </w:rPr>
              <w:t xml:space="preserve">капитальному ремонту </w:t>
            </w:r>
            <w:r w:rsidR="003C3764" w:rsidRPr="003C3764">
              <w:rPr>
                <w:rFonts w:cs="Arial"/>
                <w:sz w:val="20"/>
                <w:szCs w:val="20"/>
              </w:rPr>
              <w:t>установки Висбрекинг ВТ-6 (паровыжиг) II полугодие цех № 1</w:t>
            </w:r>
          </w:p>
        </w:tc>
      </w:tr>
      <w:tr w:rsidR="001319DA" w:rsidRPr="002E571A" w:rsidTr="00D04D18">
        <w:trPr>
          <w:trHeight w:val="521"/>
        </w:trPr>
        <w:tc>
          <w:tcPr>
            <w:tcW w:w="6369" w:type="dxa"/>
          </w:tcPr>
          <w:p w:rsidR="001319DA" w:rsidRPr="002E571A" w:rsidRDefault="001319DA" w:rsidP="00D04D18">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2247A1" w:rsidRPr="002E571A" w:rsidTr="00D04D18">
        <w:trPr>
          <w:trHeight w:val="675"/>
        </w:trPr>
        <w:tc>
          <w:tcPr>
            <w:tcW w:w="6369" w:type="dxa"/>
          </w:tcPr>
          <w:p w:rsidR="002247A1" w:rsidRPr="00C65C80" w:rsidRDefault="002247A1" w:rsidP="00144694">
            <w:pPr>
              <w:tabs>
                <w:tab w:val="left" w:pos="2880"/>
                <w:tab w:val="left" w:pos="3240"/>
              </w:tabs>
              <w:rPr>
                <w:rFonts w:cs="Arial"/>
                <w:sz w:val="20"/>
                <w:szCs w:val="20"/>
              </w:rPr>
            </w:pPr>
            <w:r w:rsidRPr="00C65C80">
              <w:rPr>
                <w:rFonts w:cs="Arial"/>
                <w:sz w:val="20"/>
                <w:szCs w:val="20"/>
              </w:rPr>
              <w:t>Стоимость работ, рублей без НДС</w:t>
            </w:r>
          </w:p>
        </w:tc>
        <w:tc>
          <w:tcPr>
            <w:tcW w:w="3093" w:type="dxa"/>
          </w:tcPr>
          <w:p w:rsidR="002247A1" w:rsidRPr="002E571A" w:rsidRDefault="002247A1" w:rsidP="00D04D18">
            <w:pPr>
              <w:tabs>
                <w:tab w:val="left" w:pos="3240"/>
              </w:tabs>
              <w:jc w:val="both"/>
              <w:rPr>
                <w:rFonts w:cs="Arial"/>
                <w:sz w:val="20"/>
                <w:szCs w:val="20"/>
              </w:rPr>
            </w:pPr>
          </w:p>
        </w:tc>
      </w:tr>
      <w:tr w:rsidR="005127E4" w:rsidRPr="002E571A" w:rsidTr="00D04D18">
        <w:trPr>
          <w:trHeight w:val="675"/>
        </w:trPr>
        <w:tc>
          <w:tcPr>
            <w:tcW w:w="6369" w:type="dxa"/>
          </w:tcPr>
          <w:p w:rsidR="005127E4" w:rsidRPr="00C65C80" w:rsidRDefault="005127E4" w:rsidP="00127CF5">
            <w:pPr>
              <w:tabs>
                <w:tab w:val="left" w:pos="2880"/>
                <w:tab w:val="left" w:pos="3240"/>
              </w:tabs>
              <w:rPr>
                <w:rFonts w:cs="Arial"/>
                <w:sz w:val="20"/>
                <w:szCs w:val="20"/>
              </w:rPr>
            </w:pPr>
            <w:r>
              <w:rPr>
                <w:rFonts w:cs="Arial"/>
                <w:sz w:val="20"/>
                <w:szCs w:val="20"/>
              </w:rPr>
              <w:t>в том числе стоимость МТР,</w:t>
            </w:r>
            <w:r w:rsidRPr="00C65C80">
              <w:rPr>
                <w:rFonts w:cs="Arial"/>
                <w:sz w:val="20"/>
                <w:szCs w:val="20"/>
              </w:rPr>
              <w:t xml:space="preserve"> рублей без НДС</w:t>
            </w:r>
          </w:p>
        </w:tc>
        <w:tc>
          <w:tcPr>
            <w:tcW w:w="3093" w:type="dxa"/>
          </w:tcPr>
          <w:p w:rsidR="005127E4" w:rsidRPr="002E571A" w:rsidRDefault="005127E4" w:rsidP="00127CF5">
            <w:pPr>
              <w:tabs>
                <w:tab w:val="left" w:pos="3240"/>
              </w:tabs>
              <w:jc w:val="both"/>
              <w:rPr>
                <w:rFonts w:cs="Arial"/>
                <w:sz w:val="20"/>
                <w:szCs w:val="20"/>
              </w:rPr>
            </w:pPr>
          </w:p>
        </w:tc>
      </w:tr>
      <w:tr w:rsidR="005127E4" w:rsidRPr="002E571A" w:rsidTr="00D04D18">
        <w:trPr>
          <w:trHeight w:val="26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5127E4" w:rsidRPr="002E571A" w:rsidRDefault="005127E4" w:rsidP="00D04D18">
            <w:pPr>
              <w:tabs>
                <w:tab w:val="left" w:pos="3240"/>
              </w:tabs>
              <w:jc w:val="both"/>
              <w:rPr>
                <w:rFonts w:cs="Arial"/>
                <w:sz w:val="20"/>
                <w:szCs w:val="20"/>
              </w:rPr>
            </w:pPr>
          </w:p>
        </w:tc>
      </w:tr>
      <w:tr w:rsidR="00874764" w:rsidRPr="002E571A" w:rsidTr="00874764">
        <w:trPr>
          <w:trHeight w:val="269"/>
        </w:trPr>
        <w:tc>
          <w:tcPr>
            <w:tcW w:w="9462" w:type="dxa"/>
            <w:gridSpan w:val="2"/>
          </w:tcPr>
          <w:p w:rsidR="00874764" w:rsidRPr="002E571A" w:rsidRDefault="00874764" w:rsidP="00A83BB2">
            <w:pPr>
              <w:tabs>
                <w:tab w:val="left" w:pos="3240"/>
              </w:tabs>
              <w:jc w:val="both"/>
              <w:rPr>
                <w:rFonts w:cs="Arial"/>
                <w:sz w:val="20"/>
                <w:szCs w:val="20"/>
              </w:rPr>
            </w:pPr>
            <w:r w:rsidRPr="00C65C80">
              <w:rPr>
                <w:rFonts w:cs="Arial"/>
                <w:b/>
                <w:sz w:val="20"/>
                <w:szCs w:val="20"/>
              </w:rPr>
              <w:t xml:space="preserve">Детализированное предложение представлено в Предложении твердой договорной цены (Приложение №1 к Форме 5) </w:t>
            </w:r>
          </w:p>
        </w:tc>
      </w:tr>
      <w:tr w:rsidR="005127E4" w:rsidRPr="002E571A" w:rsidTr="00D04D18">
        <w:trPr>
          <w:trHeight w:val="198"/>
        </w:trPr>
        <w:tc>
          <w:tcPr>
            <w:tcW w:w="6369" w:type="dxa"/>
          </w:tcPr>
          <w:p w:rsidR="005127E4" w:rsidRPr="002E571A" w:rsidRDefault="005127E4"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5127E4" w:rsidRPr="002E571A" w:rsidRDefault="005127E4" w:rsidP="00D04D18">
            <w:pPr>
              <w:tabs>
                <w:tab w:val="left" w:pos="3240"/>
              </w:tabs>
              <w:jc w:val="both"/>
              <w:rPr>
                <w:rFonts w:cs="Arial"/>
                <w:sz w:val="20"/>
                <w:szCs w:val="20"/>
              </w:rPr>
            </w:pPr>
          </w:p>
        </w:tc>
      </w:tr>
      <w:tr w:rsidR="00833345" w:rsidRPr="002E571A" w:rsidTr="00D04D18">
        <w:trPr>
          <w:trHeight w:val="198"/>
        </w:trPr>
        <w:tc>
          <w:tcPr>
            <w:tcW w:w="6369" w:type="dxa"/>
          </w:tcPr>
          <w:p w:rsidR="00833345" w:rsidRPr="002E571A" w:rsidRDefault="00833345" w:rsidP="00D04D18">
            <w:pPr>
              <w:tabs>
                <w:tab w:val="left" w:pos="3240"/>
              </w:tabs>
              <w:rPr>
                <w:rFonts w:cs="Arial"/>
                <w:sz w:val="20"/>
                <w:szCs w:val="20"/>
              </w:rPr>
            </w:pPr>
            <w:r>
              <w:rPr>
                <w:rFonts w:cs="Arial"/>
                <w:sz w:val="20"/>
                <w:szCs w:val="20"/>
              </w:rPr>
              <w:t>Согласие с условиями предоставления опциона</w:t>
            </w:r>
          </w:p>
        </w:tc>
        <w:tc>
          <w:tcPr>
            <w:tcW w:w="3093" w:type="dxa"/>
          </w:tcPr>
          <w:p w:rsidR="00833345" w:rsidRPr="002E571A" w:rsidRDefault="00833345" w:rsidP="00D04D18">
            <w:pPr>
              <w:tabs>
                <w:tab w:val="left" w:pos="3240"/>
              </w:tabs>
              <w:jc w:val="both"/>
              <w:rPr>
                <w:rFonts w:cs="Arial"/>
                <w:sz w:val="20"/>
                <w:szCs w:val="20"/>
              </w:rPr>
            </w:pPr>
          </w:p>
        </w:tc>
      </w:tr>
      <w:tr w:rsidR="005127E4" w:rsidRPr="002E571A" w:rsidTr="00D04D18">
        <w:trPr>
          <w:trHeight w:val="23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5127E4" w:rsidRPr="002E571A" w:rsidRDefault="005127E4" w:rsidP="00D04D18">
            <w:pPr>
              <w:tabs>
                <w:tab w:val="left" w:pos="3240"/>
              </w:tabs>
              <w:jc w:val="both"/>
              <w:rPr>
                <w:rFonts w:cs="Arial"/>
                <w:sz w:val="20"/>
                <w:szCs w:val="20"/>
              </w:rPr>
            </w:pPr>
          </w:p>
        </w:tc>
      </w:tr>
    </w:tbl>
    <w:p w:rsidR="00912DCE" w:rsidRPr="00C55087" w:rsidRDefault="00912DCE" w:rsidP="0006235C">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Default="001319DA" w:rsidP="00C44C8A">
      <w:pPr>
        <w:rPr>
          <w:rFonts w:cs="Arial"/>
          <w:szCs w:val="22"/>
        </w:rPr>
      </w:pPr>
      <w:r w:rsidRPr="002E571A">
        <w:rPr>
          <w:rFonts w:cs="Arial"/>
          <w:szCs w:val="22"/>
        </w:rPr>
        <w:t>Подпись:________________________________ /Должность, Фамилия И.О./</w:t>
      </w:r>
      <w:r w:rsidRPr="002E571A">
        <w:rPr>
          <w:rFonts w:cs="Arial"/>
          <w:szCs w:val="22"/>
        </w:rPr>
        <w:tab/>
      </w:r>
      <w:r w:rsidRPr="002E571A">
        <w:rPr>
          <w:rFonts w:cs="Arial"/>
          <w:szCs w:val="22"/>
        </w:rPr>
        <w:tab/>
        <w:t>МП</w:t>
      </w:r>
    </w:p>
    <w:p w:rsidR="00A83BB2" w:rsidRDefault="00A83BB2">
      <w:pPr>
        <w:spacing w:before="0" w:line="276" w:lineRule="auto"/>
        <w:jc w:val="center"/>
        <w:rPr>
          <w:b/>
        </w:rPr>
      </w:pPr>
      <w:r>
        <w:rPr>
          <w:b/>
        </w:rPr>
        <w:br w:type="page"/>
      </w:r>
    </w:p>
    <w:p w:rsidR="00A83BB2" w:rsidRDefault="00A83BB2" w:rsidP="00A83BB2">
      <w:pPr>
        <w:spacing w:before="0" w:line="276" w:lineRule="auto"/>
        <w:jc w:val="right"/>
      </w:pPr>
      <w:r>
        <w:rPr>
          <w:b/>
        </w:rPr>
        <w:lastRenderedPageBreak/>
        <w:t>Приложение №1 к Форме 5</w:t>
      </w:r>
    </w:p>
    <w:p w:rsidR="00A83BB2" w:rsidRDefault="00387790" w:rsidP="00A83BB2">
      <w:pPr>
        <w:pStyle w:val="8"/>
        <w:numPr>
          <w:ilvl w:val="0"/>
          <w:numId w:val="0"/>
        </w:numPr>
        <w:ind w:left="1440"/>
      </w:pPr>
      <w:r>
        <w:rPr>
          <w:noProof/>
          <w:lang w:eastAsia="ru-RU"/>
        </w:rPr>
        <mc:AlternateContent>
          <mc:Choice Requires="wps">
            <w:drawing>
              <wp:anchor distT="0" distB="0" distL="114935" distR="114935" simplePos="0" relativeHeight="251660288" behindDoc="0" locked="0" layoutInCell="1" allowOverlap="1">
                <wp:simplePos x="0" y="0"/>
                <wp:positionH relativeFrom="column">
                  <wp:posOffset>-69215</wp:posOffset>
                </wp:positionH>
                <wp:positionV relativeFrom="paragraph">
                  <wp:posOffset>51435</wp:posOffset>
                </wp:positionV>
                <wp:extent cx="2259965" cy="340995"/>
                <wp:effectExtent l="1270" t="3810" r="5715" b="762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9965" cy="3409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A0BB0" w:rsidRDefault="00EA0BB0" w:rsidP="00A83BB2">
                            <w:pPr>
                              <w:rPr>
                                <w:sz w:val="24"/>
                                <w:lang w:val="en-US"/>
                              </w:rPr>
                            </w:pPr>
                            <w:r>
                              <w:rPr>
                                <w:sz w:val="24"/>
                                <w:lang w:val="en-US"/>
                              </w:rPr>
                              <w:t>&lt;</w:t>
                            </w:r>
                            <w:r>
                              <w:rPr>
                                <w:sz w:val="24"/>
                              </w:rPr>
                              <w:t>Наименование организации</w:t>
                            </w:r>
                            <w:r>
                              <w:rPr>
                                <w:sz w:val="24"/>
                                <w:lang w:val="en-US"/>
                              </w:rPr>
                              <w:t>&gt;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45pt;margin-top:4.05pt;width:177.95pt;height:26.8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" stroked="f">
                <v:fill opacity="0"/>
                <v:textbox inset="0,0,0,0">
                  <w:txbxContent>
                    <w:p w:rsidR="00EA0BB0" w:rsidRDefault="00EA0BB0" w:rsidP="00A83BB2">
                      <w:pPr>
                        <w:rPr>
                          <w:sz w:val="24"/>
                          <w:lang w:val="en-US"/>
                        </w:rPr>
                      </w:pPr>
                      <w:r>
                        <w:rPr>
                          <w:sz w:val="24"/>
                          <w:lang w:val="en-US"/>
                        </w:rPr>
                        <w:t>&lt;</w:t>
                      </w:r>
                      <w:r>
                        <w:rPr>
                          <w:sz w:val="24"/>
                        </w:rPr>
                        <w:t>Наименование организации</w:t>
                      </w:r>
                      <w:r>
                        <w:rPr>
                          <w:sz w:val="24"/>
                          <w:lang w:val="en-US"/>
                        </w:rPr>
                        <w:t>&gt;</w:t>
                      </w:r>
                    </w:p>
                  </w:txbxContent>
                </v:textbox>
              </v:shape>
            </w:pict>
          </mc:Fallback>
        </mc:AlternateContent>
      </w:r>
    </w:p>
    <w:p w:rsidR="00A83BB2" w:rsidRDefault="00A83BB2" w:rsidP="00A83BB2">
      <w:pPr>
        <w:pStyle w:val="8"/>
        <w:numPr>
          <w:ilvl w:val="0"/>
          <w:numId w:val="0"/>
        </w:numPr>
        <w:ind w:left="1440"/>
      </w:pPr>
    </w:p>
    <w:p w:rsidR="00A83BB2" w:rsidRDefault="00A83BB2" w:rsidP="00A83BB2">
      <w:pPr>
        <w:spacing w:after="120"/>
        <w:jc w:val="center"/>
        <w:rPr>
          <w:b/>
          <w:sz w:val="28"/>
          <w:szCs w:val="28"/>
        </w:rPr>
      </w:pPr>
      <w:r>
        <w:rPr>
          <w:b/>
          <w:sz w:val="28"/>
          <w:szCs w:val="28"/>
        </w:rPr>
        <w:t>Предложение твердой договорной цены</w:t>
      </w:r>
    </w:p>
    <w:p w:rsidR="00A83BB2" w:rsidRPr="00687699" w:rsidRDefault="00A30AB5" w:rsidP="00A83BB2">
      <w:pPr>
        <w:jc w:val="center"/>
        <w:rPr>
          <w:rFonts w:cs="Arial"/>
          <w:b/>
          <w:szCs w:val="22"/>
        </w:rPr>
      </w:pPr>
      <w:r>
        <w:rPr>
          <w:rFonts w:cs="Arial"/>
          <w:b/>
          <w:szCs w:val="22"/>
        </w:rPr>
        <w:t xml:space="preserve">на </w:t>
      </w:r>
      <w:r w:rsidR="00A83BB2" w:rsidRPr="009A0E27">
        <w:rPr>
          <w:rFonts w:cs="Arial"/>
          <w:b/>
          <w:szCs w:val="22"/>
        </w:rPr>
        <w:t xml:space="preserve">выполнение работ </w:t>
      </w:r>
      <w:r w:rsidR="00A83BB2" w:rsidRPr="00EA02D8">
        <w:rPr>
          <w:rFonts w:cs="Arial"/>
          <w:b/>
          <w:szCs w:val="22"/>
        </w:rPr>
        <w:t xml:space="preserve">по </w:t>
      </w:r>
      <w:r w:rsidR="00833345" w:rsidRPr="009E080F">
        <w:rPr>
          <w:rFonts w:cs="Arial"/>
          <w:b/>
          <w:szCs w:val="22"/>
        </w:rPr>
        <w:t xml:space="preserve">капитальному ремонту </w:t>
      </w:r>
      <w:r w:rsidR="003C3764">
        <w:rPr>
          <w:b/>
          <w:szCs w:val="22"/>
        </w:rPr>
        <w:t xml:space="preserve">установки Висбрекинг ВТ-6 (паровыжиг) </w:t>
      </w:r>
      <w:r w:rsidR="003C3764">
        <w:rPr>
          <w:b/>
          <w:szCs w:val="22"/>
          <w:lang w:val="en-US"/>
        </w:rPr>
        <w:t>II</w:t>
      </w:r>
      <w:r w:rsidR="003C3764">
        <w:rPr>
          <w:b/>
          <w:szCs w:val="22"/>
        </w:rPr>
        <w:t xml:space="preserve"> полугодие цех № 1</w:t>
      </w:r>
      <w:r w:rsidR="00833345">
        <w:rPr>
          <w:rFonts w:cs="Arial"/>
          <w:b/>
          <w:szCs w:val="22"/>
        </w:rPr>
        <w:t>.</w:t>
      </w:r>
    </w:p>
    <w:p w:rsidR="00A83BB2" w:rsidRDefault="00A83BB2" w:rsidP="00A83BB2">
      <w:pPr>
        <w:jc w:val="center"/>
      </w:pPr>
    </w:p>
    <w:tbl>
      <w:tblPr>
        <w:tblW w:w="10576" w:type="dxa"/>
        <w:tblInd w:w="-687" w:type="dxa"/>
        <w:tblLayout w:type="fixed"/>
        <w:tblLook w:val="0000" w:firstRow="0" w:lastRow="0" w:firstColumn="0" w:lastColumn="0" w:noHBand="0" w:noVBand="0"/>
      </w:tblPr>
      <w:tblGrid>
        <w:gridCol w:w="568"/>
        <w:gridCol w:w="2552"/>
        <w:gridCol w:w="936"/>
        <w:gridCol w:w="2268"/>
        <w:gridCol w:w="2126"/>
        <w:gridCol w:w="2126"/>
      </w:tblGrid>
      <w:tr w:rsidR="00A83BB2" w:rsidTr="00B2627B">
        <w:trPr>
          <w:trHeight w:val="581"/>
        </w:trPr>
        <w:tc>
          <w:tcPr>
            <w:tcW w:w="568"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szCs w:val="22"/>
              </w:rPr>
              <w:t>№</w:t>
            </w:r>
          </w:p>
          <w:p w:rsidR="00A83BB2" w:rsidRPr="0036734E" w:rsidRDefault="00A83BB2" w:rsidP="00B2627B">
            <w:pPr>
              <w:rPr>
                <w:b/>
              </w:rPr>
            </w:pPr>
            <w:r w:rsidRPr="0036734E">
              <w:rPr>
                <w:b/>
                <w:szCs w:val="22"/>
              </w:rPr>
              <w:t>п/п</w:t>
            </w:r>
          </w:p>
        </w:tc>
        <w:tc>
          <w:tcPr>
            <w:tcW w:w="2552"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szCs w:val="22"/>
              </w:rPr>
              <w:t>Наименование видов работ</w:t>
            </w:r>
          </w:p>
        </w:tc>
        <w:tc>
          <w:tcPr>
            <w:tcW w:w="936"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szCs w:val="22"/>
              </w:rPr>
              <w:t>№ смет</w:t>
            </w:r>
          </w:p>
        </w:tc>
        <w:tc>
          <w:tcPr>
            <w:tcW w:w="2268" w:type="dxa"/>
            <w:tcBorders>
              <w:top w:val="single" w:sz="4" w:space="0" w:color="000000"/>
              <w:left w:val="single" w:sz="4" w:space="0" w:color="000000"/>
              <w:bottom w:val="single" w:sz="4" w:space="0" w:color="000000"/>
              <w:right w:val="single" w:sz="4" w:space="0" w:color="000000"/>
            </w:tcBorders>
            <w:vAlign w:val="center"/>
          </w:tcPr>
          <w:p w:rsidR="00A83BB2" w:rsidRPr="0036734E" w:rsidRDefault="00A83BB2" w:rsidP="00B2627B">
            <w:pPr>
              <w:snapToGrid w:val="0"/>
              <w:rPr>
                <w:b/>
              </w:rPr>
            </w:pPr>
            <w:r>
              <w:rPr>
                <w:b/>
                <w:color w:val="000000"/>
                <w:szCs w:val="22"/>
              </w:rPr>
              <w:t xml:space="preserve">Сметная </w:t>
            </w:r>
            <w:r w:rsidRPr="0036734E">
              <w:rPr>
                <w:b/>
                <w:color w:val="000000"/>
                <w:szCs w:val="22"/>
              </w:rPr>
              <w:t>стоимость работ (</w:t>
            </w:r>
            <w:r>
              <w:rPr>
                <w:b/>
                <w:color w:val="000000"/>
                <w:szCs w:val="22"/>
              </w:rPr>
              <w:t xml:space="preserve">с учетом </w:t>
            </w:r>
            <w:r w:rsidRPr="0036734E">
              <w:rPr>
                <w:b/>
                <w:color w:val="000000"/>
                <w:szCs w:val="22"/>
              </w:rPr>
              <w:t>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color w:val="000000"/>
                <w:szCs w:val="22"/>
              </w:rPr>
              <w:t>Общая стоимость работ (с учетом НДС и 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right w:val="single" w:sz="4" w:space="0" w:color="000000"/>
            </w:tcBorders>
            <w:vAlign w:val="center"/>
          </w:tcPr>
          <w:p w:rsidR="00A83BB2" w:rsidRPr="0036734E" w:rsidRDefault="00A83BB2" w:rsidP="00B2627B">
            <w:pPr>
              <w:snapToGrid w:val="0"/>
              <w:rPr>
                <w:b/>
                <w:color w:val="000000"/>
              </w:rPr>
            </w:pPr>
            <w:r>
              <w:rPr>
                <w:b/>
                <w:color w:val="000000"/>
                <w:szCs w:val="22"/>
              </w:rPr>
              <w:t>Примечание</w:t>
            </w:r>
          </w:p>
        </w:tc>
      </w:tr>
      <w:tr w:rsidR="00A83BB2" w:rsidTr="00B2627B">
        <w:trPr>
          <w:trHeight w:val="337"/>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1</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57"/>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2</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89"/>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3</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58"/>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4</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43"/>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5</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58"/>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89"/>
        </w:trPr>
        <w:tc>
          <w:tcPr>
            <w:tcW w:w="568" w:type="dxa"/>
            <w:tcBorders>
              <w:top w:val="single" w:sz="4" w:space="0" w:color="000000"/>
              <w:left w:val="single" w:sz="4" w:space="0" w:color="000000"/>
              <w:bottom w:val="single" w:sz="4" w:space="0" w:color="000000"/>
            </w:tcBorders>
          </w:tcPr>
          <w:p w:rsidR="00A83BB2" w:rsidRDefault="00A83BB2" w:rsidP="00B2627B">
            <w:pPr>
              <w:snapToGrid w:val="0"/>
              <w:rPr>
                <w:sz w:val="24"/>
              </w:rPr>
            </w:pPr>
          </w:p>
        </w:tc>
        <w:tc>
          <w:tcPr>
            <w:tcW w:w="2552" w:type="dxa"/>
            <w:tcBorders>
              <w:top w:val="single" w:sz="4" w:space="0" w:color="000000"/>
              <w:left w:val="single" w:sz="4" w:space="0" w:color="000000"/>
              <w:bottom w:val="single" w:sz="4" w:space="0" w:color="000000"/>
            </w:tcBorders>
          </w:tcPr>
          <w:p w:rsidR="00A83BB2" w:rsidRDefault="00A83BB2" w:rsidP="00B2627B">
            <w:pPr>
              <w:snapToGrid w:val="0"/>
              <w:rPr>
                <w:b/>
                <w:sz w:val="24"/>
              </w:rPr>
            </w:pPr>
            <w:r>
              <w:rPr>
                <w:b/>
                <w:sz w:val="24"/>
              </w:rPr>
              <w:t>ВСЕГО:</w:t>
            </w:r>
          </w:p>
        </w:tc>
        <w:tc>
          <w:tcPr>
            <w:tcW w:w="936" w:type="dxa"/>
            <w:tcBorders>
              <w:top w:val="single" w:sz="4" w:space="0" w:color="000000"/>
              <w:left w:val="single" w:sz="4" w:space="0" w:color="000000"/>
              <w:bottom w:val="single" w:sz="4" w:space="0" w:color="000000"/>
            </w:tcBorders>
          </w:tcPr>
          <w:p w:rsidR="00A83BB2" w:rsidRDefault="00A83BB2" w:rsidP="00B2627B">
            <w:pPr>
              <w:snapToGrid w:val="0"/>
              <w:rPr>
                <w:sz w:val="24"/>
              </w:rPr>
            </w:pPr>
          </w:p>
        </w:tc>
        <w:tc>
          <w:tcPr>
            <w:tcW w:w="2268" w:type="dxa"/>
            <w:tcBorders>
              <w:top w:val="single" w:sz="4" w:space="0" w:color="000000"/>
              <w:left w:val="single" w:sz="4" w:space="0" w:color="000000"/>
              <w:bottom w:val="single" w:sz="4" w:space="0" w:color="000000"/>
              <w:right w:val="single" w:sz="4" w:space="0" w:color="000000"/>
            </w:tcBorders>
          </w:tcPr>
          <w:p w:rsidR="00A83BB2" w:rsidRDefault="00A83BB2" w:rsidP="00B2627B">
            <w:pPr>
              <w:snapToGrid w:val="0"/>
              <w:rPr>
                <w:sz w:val="24"/>
              </w:rPr>
            </w:pPr>
          </w:p>
        </w:tc>
        <w:tc>
          <w:tcPr>
            <w:tcW w:w="2126" w:type="dxa"/>
            <w:tcBorders>
              <w:top w:val="single" w:sz="4" w:space="0" w:color="000000"/>
              <w:left w:val="single" w:sz="4" w:space="0" w:color="000000"/>
              <w:bottom w:val="single" w:sz="4" w:space="0" w:color="000000"/>
            </w:tcBorders>
          </w:tcPr>
          <w:p w:rsidR="00A83BB2" w:rsidRDefault="00A83BB2" w:rsidP="00B2627B">
            <w:pPr>
              <w:snapToGrid w:val="0"/>
              <w:rPr>
                <w:sz w:val="24"/>
              </w:rPr>
            </w:pPr>
          </w:p>
        </w:tc>
        <w:tc>
          <w:tcPr>
            <w:tcW w:w="2126" w:type="dxa"/>
            <w:tcBorders>
              <w:top w:val="single" w:sz="4" w:space="0" w:color="000000"/>
              <w:left w:val="single" w:sz="4" w:space="0" w:color="000000"/>
              <w:bottom w:val="single" w:sz="4" w:space="0" w:color="000000"/>
              <w:right w:val="single" w:sz="4" w:space="0" w:color="000000"/>
            </w:tcBorders>
          </w:tcPr>
          <w:p w:rsidR="00A83BB2" w:rsidRDefault="00A83BB2" w:rsidP="00B2627B">
            <w:pPr>
              <w:snapToGrid w:val="0"/>
              <w:rPr>
                <w:b/>
                <w:sz w:val="24"/>
              </w:rPr>
            </w:pPr>
          </w:p>
        </w:tc>
      </w:tr>
    </w:tbl>
    <w:p w:rsidR="00A83BB2" w:rsidRDefault="00A83BB2" w:rsidP="00A83BB2">
      <w:pPr>
        <w:jc w:val="center"/>
      </w:pPr>
    </w:p>
    <w:p w:rsidR="00A83BB2" w:rsidRDefault="00A83BB2" w:rsidP="00A83BB2">
      <w:pPr>
        <w:jc w:val="center"/>
      </w:pPr>
    </w:p>
    <w:p w:rsidR="00A83BB2" w:rsidRDefault="00A83BB2" w:rsidP="00A83BB2">
      <w:pPr>
        <w:jc w:val="center"/>
      </w:pPr>
    </w:p>
    <w:p w:rsidR="00A83BB2" w:rsidRDefault="00A83BB2" w:rsidP="00A83BB2">
      <w:r>
        <w:tab/>
        <w:t>__________________________</w:t>
      </w:r>
      <w:r>
        <w:tab/>
      </w:r>
      <w:r>
        <w:tab/>
        <w:t>________________________________</w:t>
      </w:r>
    </w:p>
    <w:p w:rsidR="00A83BB2" w:rsidRDefault="00A83BB2" w:rsidP="00A83BB2">
      <w:pPr>
        <w:rPr>
          <w:sz w:val="18"/>
          <w:szCs w:val="18"/>
        </w:rPr>
      </w:pPr>
      <w:r>
        <w:tab/>
      </w:r>
      <w:r>
        <w:tab/>
      </w:r>
      <w:r>
        <w:rPr>
          <w:sz w:val="18"/>
          <w:szCs w:val="18"/>
        </w:rPr>
        <w:t>(должность)</w:t>
      </w:r>
      <w:r>
        <w:tab/>
      </w:r>
      <w:r>
        <w:tab/>
      </w:r>
      <w:r>
        <w:tab/>
      </w:r>
      <w:r>
        <w:tab/>
      </w:r>
      <w:r>
        <w:tab/>
      </w:r>
      <w:r>
        <w:tab/>
      </w:r>
      <w:r>
        <w:rPr>
          <w:sz w:val="18"/>
          <w:szCs w:val="18"/>
        </w:rPr>
        <w:t>(подпись, расшифровка, М.П.)</w:t>
      </w:r>
    </w:p>
    <w:p w:rsidR="00A83BB2" w:rsidRPr="002E571A" w:rsidRDefault="00A83BB2" w:rsidP="00C44C8A"/>
    <w:p w:rsidR="00170B63" w:rsidRDefault="000435A4" w:rsidP="000435A4">
      <w:pPr>
        <w:spacing w:before="0" w:line="276" w:lineRule="auto"/>
        <w:jc w:val="right"/>
        <w:rPr>
          <w:b/>
        </w:rPr>
        <w:sectPr w:rsidR="00170B63" w:rsidSect="00707A8E">
          <w:footerReference w:type="default" r:id="rId7"/>
          <w:pgSz w:w="11906" w:h="16838"/>
          <w:pgMar w:top="1134" w:right="851" w:bottom="1134" w:left="1701" w:header="709" w:footer="709" w:gutter="0"/>
          <w:cols w:space="708"/>
          <w:docGrid w:linePitch="360"/>
        </w:sectPr>
      </w:pPr>
      <w:r>
        <w:rPr>
          <w:b/>
        </w:rPr>
        <w:t xml:space="preserve"> </w:t>
      </w: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9E2077">
            <w:pPr>
              <w:rPr>
                <w:rFonts w:ascii="Times New Roman" w:hAnsi="Times New Roman"/>
                <w:b/>
                <w:bCs/>
                <w:sz w:val="24"/>
              </w:rPr>
            </w:pPr>
            <w:r w:rsidRPr="009E5CE0">
              <w:rPr>
                <w:rFonts w:ascii="Times New Roman" w:hAnsi="Times New Roman"/>
                <w:b/>
                <w:sz w:val="24"/>
              </w:rPr>
              <w:t>Справка об опыте работы за 201</w:t>
            </w:r>
            <w:r w:rsidR="009E2077">
              <w:rPr>
                <w:rFonts w:ascii="Times New Roman" w:hAnsi="Times New Roman"/>
                <w:b/>
                <w:sz w:val="24"/>
              </w:rPr>
              <w:t>5</w:t>
            </w:r>
            <w:r w:rsidRPr="009E5CE0">
              <w:rPr>
                <w:rFonts w:ascii="Times New Roman" w:hAnsi="Times New Roman"/>
                <w:b/>
                <w:sz w:val="24"/>
              </w:rPr>
              <w:t>-201</w:t>
            </w:r>
            <w:r w:rsidR="009E2077">
              <w:rPr>
                <w:rFonts w:ascii="Times New Roman" w:hAnsi="Times New Roman"/>
                <w:b/>
                <w:sz w:val="24"/>
              </w:rPr>
              <w:t>7</w:t>
            </w:r>
            <w:r w:rsidRPr="009E5CE0">
              <w:rPr>
                <w:rFonts w:ascii="Times New Roman" w:hAnsi="Times New Roman"/>
                <w:b/>
                <w:sz w:val="24"/>
              </w:rPr>
              <w:t xml:space="preserve">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833345" w:rsidRDefault="00132B25" w:rsidP="003C3764">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r w:rsidR="00833345">
        <w:rPr>
          <w:rFonts w:ascii="Times New Roman" w:hAnsi="Times New Roman"/>
          <w:sz w:val="24"/>
        </w:rPr>
        <w:br w:type="page"/>
      </w:r>
    </w:p>
    <w:tbl>
      <w:tblPr>
        <w:tblW w:w="15460" w:type="dxa"/>
        <w:tblInd w:w="93" w:type="dxa"/>
        <w:tblLook w:val="04A0" w:firstRow="1" w:lastRow="0" w:firstColumn="1" w:lastColumn="0" w:noHBand="0" w:noVBand="1"/>
      </w:tblPr>
      <w:tblGrid>
        <w:gridCol w:w="520"/>
        <w:gridCol w:w="5600"/>
        <w:gridCol w:w="1840"/>
        <w:gridCol w:w="1700"/>
        <w:gridCol w:w="1760"/>
        <w:gridCol w:w="4040"/>
      </w:tblGrid>
      <w:tr w:rsidR="00833345" w:rsidRPr="008212CE" w:rsidTr="00CF4692">
        <w:trPr>
          <w:trHeight w:val="735"/>
        </w:trPr>
        <w:tc>
          <w:tcPr>
            <w:tcW w:w="15460" w:type="dxa"/>
            <w:gridSpan w:val="6"/>
            <w:tcBorders>
              <w:top w:val="nil"/>
              <w:left w:val="nil"/>
              <w:bottom w:val="nil"/>
              <w:right w:val="nil"/>
            </w:tcBorders>
            <w:shd w:val="clear" w:color="auto" w:fill="auto"/>
            <w:vAlign w:val="center"/>
            <w:hideMark/>
          </w:tcPr>
          <w:p w:rsidR="00833345" w:rsidRDefault="00833345" w:rsidP="00833345">
            <w:pPr>
              <w:jc w:val="right"/>
              <w:rPr>
                <w:b/>
                <w:bCs/>
                <w:color w:val="000000"/>
              </w:rPr>
            </w:pPr>
            <w:r>
              <w:rPr>
                <w:b/>
                <w:bCs/>
                <w:color w:val="000000"/>
                <w:szCs w:val="22"/>
              </w:rPr>
              <w:lastRenderedPageBreak/>
              <w:t>Форма 12</w:t>
            </w:r>
          </w:p>
          <w:p w:rsidR="00833345" w:rsidRPr="008212CE" w:rsidRDefault="00833345" w:rsidP="00CF4692">
            <w:pPr>
              <w:rPr>
                <w:b/>
                <w:bCs/>
                <w:color w:val="000000"/>
              </w:rPr>
            </w:pPr>
            <w:r w:rsidRPr="008212CE">
              <w:rPr>
                <w:b/>
                <w:bCs/>
                <w:color w:val="000000"/>
                <w:szCs w:val="22"/>
              </w:rPr>
              <w:t xml:space="preserve">"Методика оценки Регламента определения стоимости </w:t>
            </w:r>
            <w:r>
              <w:rPr>
                <w:b/>
                <w:bCs/>
                <w:color w:val="000000"/>
                <w:szCs w:val="22"/>
              </w:rPr>
              <w:t>работ</w:t>
            </w:r>
            <w:r w:rsidRPr="008212CE">
              <w:rPr>
                <w:b/>
                <w:bCs/>
                <w:color w:val="000000"/>
                <w:szCs w:val="22"/>
              </w:rPr>
              <w:t>"</w:t>
            </w:r>
            <w:r w:rsidRPr="008212CE">
              <w:rPr>
                <w:b/>
                <w:bCs/>
                <w:color w:val="000000"/>
                <w:szCs w:val="22"/>
              </w:rPr>
              <w:br/>
              <w:t>(на стадии выбора контрагента при проведении закупочных процедур)</w:t>
            </w:r>
          </w:p>
        </w:tc>
      </w:tr>
      <w:tr w:rsidR="007E1879" w:rsidRPr="008212CE" w:rsidTr="00CF4692">
        <w:trPr>
          <w:trHeight w:val="525"/>
        </w:trPr>
        <w:tc>
          <w:tcPr>
            <w:tcW w:w="520" w:type="dxa"/>
            <w:tcBorders>
              <w:top w:val="nil"/>
              <w:left w:val="nil"/>
              <w:bottom w:val="nil"/>
              <w:right w:val="nil"/>
            </w:tcBorders>
            <w:shd w:val="clear" w:color="auto" w:fill="auto"/>
            <w:vAlign w:val="center"/>
            <w:hideMark/>
          </w:tcPr>
          <w:p w:rsidR="007E1879" w:rsidRPr="008212CE" w:rsidRDefault="007E1879" w:rsidP="00CF4692">
            <w:pPr>
              <w:rPr>
                <w:b/>
                <w:bCs/>
                <w:color w:val="000000"/>
              </w:rPr>
            </w:pPr>
          </w:p>
        </w:tc>
        <w:tc>
          <w:tcPr>
            <w:tcW w:w="14940" w:type="dxa"/>
            <w:gridSpan w:val="5"/>
            <w:tcBorders>
              <w:top w:val="nil"/>
              <w:left w:val="nil"/>
              <w:bottom w:val="single" w:sz="8" w:space="0" w:color="auto"/>
              <w:right w:val="nil"/>
            </w:tcBorders>
            <w:shd w:val="clear" w:color="auto" w:fill="auto"/>
            <w:vAlign w:val="center"/>
            <w:hideMark/>
          </w:tcPr>
          <w:p w:rsidR="007E1879" w:rsidRPr="008212CE" w:rsidRDefault="007E1879" w:rsidP="003C3764">
            <w:pPr>
              <w:rPr>
                <w:b/>
                <w:bCs/>
                <w:sz w:val="18"/>
                <w:szCs w:val="18"/>
              </w:rPr>
            </w:pPr>
            <w:r w:rsidRPr="008212CE">
              <w:rPr>
                <w:b/>
                <w:bCs/>
                <w:sz w:val="18"/>
                <w:szCs w:val="18"/>
              </w:rPr>
              <w:t xml:space="preserve">Работы по капитальному ремонту </w:t>
            </w:r>
            <w:r w:rsidR="003C3764" w:rsidRPr="003C3764">
              <w:rPr>
                <w:b/>
                <w:bCs/>
                <w:sz w:val="18"/>
                <w:szCs w:val="18"/>
              </w:rPr>
              <w:t>установки Висбрекинг ВТ-6 (паровыжиг) II полугодие цех №1</w:t>
            </w:r>
            <w:r>
              <w:rPr>
                <w:b/>
                <w:bCs/>
                <w:sz w:val="18"/>
                <w:szCs w:val="18"/>
              </w:rPr>
              <w:t>в 2018 г</w:t>
            </w:r>
            <w:r w:rsidRPr="008212CE">
              <w:rPr>
                <w:b/>
                <w:bCs/>
                <w:sz w:val="18"/>
                <w:szCs w:val="18"/>
              </w:rPr>
              <w:t>.</w:t>
            </w:r>
          </w:p>
        </w:tc>
      </w:tr>
      <w:tr w:rsidR="00833345" w:rsidRPr="008212CE" w:rsidTr="00CF4692">
        <w:trPr>
          <w:trHeight w:val="435"/>
        </w:trPr>
        <w:tc>
          <w:tcPr>
            <w:tcW w:w="520" w:type="dxa"/>
            <w:vMerge w:val="restart"/>
            <w:tcBorders>
              <w:top w:val="single" w:sz="8" w:space="0" w:color="auto"/>
              <w:left w:val="single" w:sz="8" w:space="0" w:color="auto"/>
              <w:bottom w:val="single" w:sz="8" w:space="0" w:color="000000"/>
              <w:right w:val="single" w:sz="4" w:space="0" w:color="auto"/>
            </w:tcBorders>
            <w:shd w:val="clear" w:color="000000" w:fill="FFFF00"/>
            <w:vAlign w:val="center"/>
            <w:hideMark/>
          </w:tcPr>
          <w:p w:rsidR="00833345" w:rsidRPr="008212CE" w:rsidRDefault="00833345" w:rsidP="00CF4692">
            <w:pPr>
              <w:rPr>
                <w:color w:val="000000"/>
              </w:rPr>
            </w:pPr>
            <w:r w:rsidRPr="008212CE">
              <w:rPr>
                <w:color w:val="000000"/>
                <w:szCs w:val="22"/>
              </w:rPr>
              <w:t>№ пп.</w:t>
            </w:r>
          </w:p>
        </w:tc>
        <w:tc>
          <w:tcPr>
            <w:tcW w:w="5600" w:type="dxa"/>
            <w:vMerge w:val="restart"/>
            <w:tcBorders>
              <w:top w:val="nil"/>
              <w:left w:val="single" w:sz="4" w:space="0" w:color="auto"/>
              <w:bottom w:val="single" w:sz="8" w:space="0" w:color="000000"/>
              <w:right w:val="nil"/>
            </w:tcBorders>
            <w:shd w:val="clear" w:color="000000" w:fill="FFFF00"/>
            <w:vAlign w:val="center"/>
            <w:hideMark/>
          </w:tcPr>
          <w:p w:rsidR="00833345" w:rsidRPr="008212CE" w:rsidRDefault="00833345" w:rsidP="00CF4692">
            <w:pPr>
              <w:rPr>
                <w:color w:val="000000"/>
              </w:rPr>
            </w:pPr>
            <w:r w:rsidRPr="008212CE">
              <w:rPr>
                <w:color w:val="000000"/>
                <w:szCs w:val="22"/>
              </w:rPr>
              <w:t>Наименование затрат</w:t>
            </w:r>
          </w:p>
        </w:tc>
        <w:tc>
          <w:tcPr>
            <w:tcW w:w="3540" w:type="dxa"/>
            <w:gridSpan w:val="2"/>
            <w:tcBorders>
              <w:top w:val="single" w:sz="8" w:space="0" w:color="auto"/>
              <w:left w:val="single" w:sz="8" w:space="0" w:color="auto"/>
              <w:bottom w:val="single" w:sz="4" w:space="0" w:color="auto"/>
              <w:right w:val="single" w:sz="8" w:space="0" w:color="000000"/>
            </w:tcBorders>
            <w:shd w:val="clear" w:color="000000" w:fill="FFFF00"/>
            <w:vAlign w:val="center"/>
            <w:hideMark/>
          </w:tcPr>
          <w:p w:rsidR="00833345" w:rsidRPr="008212CE" w:rsidRDefault="00833345" w:rsidP="00CF4692">
            <w:pPr>
              <w:rPr>
                <w:color w:val="000000"/>
              </w:rPr>
            </w:pPr>
            <w:r w:rsidRPr="008212CE">
              <w:rPr>
                <w:color w:val="000000"/>
                <w:szCs w:val="22"/>
              </w:rPr>
              <w:t>Плановые затраты</w:t>
            </w:r>
          </w:p>
        </w:tc>
        <w:tc>
          <w:tcPr>
            <w:tcW w:w="5800" w:type="dxa"/>
            <w:gridSpan w:val="2"/>
            <w:tcBorders>
              <w:top w:val="single" w:sz="8" w:space="0" w:color="auto"/>
              <w:left w:val="nil"/>
              <w:bottom w:val="single" w:sz="4" w:space="0" w:color="auto"/>
              <w:right w:val="single" w:sz="8" w:space="0" w:color="000000"/>
            </w:tcBorders>
            <w:shd w:val="clear" w:color="000000" w:fill="FFFF00"/>
            <w:vAlign w:val="center"/>
            <w:hideMark/>
          </w:tcPr>
          <w:p w:rsidR="00833345" w:rsidRPr="008212CE" w:rsidRDefault="00833345" w:rsidP="00CF4692">
            <w:r w:rsidRPr="008212CE">
              <w:rPr>
                <w:szCs w:val="22"/>
              </w:rPr>
              <w:t>Предложение претендента (оферта)</w:t>
            </w:r>
          </w:p>
        </w:tc>
      </w:tr>
      <w:tr w:rsidR="00833345" w:rsidRPr="008212CE" w:rsidTr="00CF4692">
        <w:trPr>
          <w:trHeight w:val="1005"/>
        </w:trPr>
        <w:tc>
          <w:tcPr>
            <w:tcW w:w="520" w:type="dxa"/>
            <w:vMerge/>
            <w:tcBorders>
              <w:top w:val="single" w:sz="8" w:space="0" w:color="auto"/>
              <w:left w:val="single" w:sz="8" w:space="0" w:color="auto"/>
              <w:bottom w:val="single" w:sz="8" w:space="0" w:color="000000"/>
              <w:right w:val="single" w:sz="4" w:space="0" w:color="auto"/>
            </w:tcBorders>
            <w:vAlign w:val="center"/>
            <w:hideMark/>
          </w:tcPr>
          <w:p w:rsidR="00833345" w:rsidRPr="008212CE" w:rsidRDefault="00833345" w:rsidP="00CF4692">
            <w:pPr>
              <w:rPr>
                <w:color w:val="000000"/>
              </w:rPr>
            </w:pPr>
          </w:p>
        </w:tc>
        <w:tc>
          <w:tcPr>
            <w:tcW w:w="5600" w:type="dxa"/>
            <w:vMerge/>
            <w:tcBorders>
              <w:top w:val="nil"/>
              <w:left w:val="single" w:sz="4" w:space="0" w:color="auto"/>
              <w:bottom w:val="single" w:sz="8" w:space="0" w:color="000000"/>
              <w:right w:val="nil"/>
            </w:tcBorders>
            <w:vAlign w:val="center"/>
            <w:hideMark/>
          </w:tcPr>
          <w:p w:rsidR="00833345" w:rsidRPr="008212CE" w:rsidRDefault="00833345" w:rsidP="00CF4692">
            <w:pPr>
              <w:rPr>
                <w:color w:val="000000"/>
              </w:rPr>
            </w:pPr>
          </w:p>
        </w:tc>
        <w:tc>
          <w:tcPr>
            <w:tcW w:w="1840" w:type="dxa"/>
            <w:tcBorders>
              <w:top w:val="nil"/>
              <w:left w:val="single" w:sz="8" w:space="0" w:color="auto"/>
              <w:bottom w:val="single" w:sz="8" w:space="0" w:color="auto"/>
              <w:right w:val="single" w:sz="4" w:space="0" w:color="auto"/>
            </w:tcBorders>
            <w:shd w:val="clear" w:color="000000" w:fill="FFFF00"/>
            <w:vAlign w:val="center"/>
            <w:hideMark/>
          </w:tcPr>
          <w:p w:rsidR="00833345" w:rsidRPr="008212CE" w:rsidRDefault="00833345" w:rsidP="00CF4692">
            <w:pPr>
              <w:rPr>
                <w:color w:val="000000"/>
              </w:rPr>
            </w:pPr>
            <w:r w:rsidRPr="008212CE">
              <w:rPr>
                <w:color w:val="000000"/>
                <w:szCs w:val="22"/>
              </w:rPr>
              <w:t>сумма, руб</w:t>
            </w:r>
          </w:p>
        </w:tc>
        <w:tc>
          <w:tcPr>
            <w:tcW w:w="1700" w:type="dxa"/>
            <w:tcBorders>
              <w:top w:val="nil"/>
              <w:left w:val="nil"/>
              <w:bottom w:val="single" w:sz="8" w:space="0" w:color="auto"/>
              <w:right w:val="single" w:sz="8" w:space="0" w:color="auto"/>
            </w:tcBorders>
            <w:shd w:val="clear" w:color="000000" w:fill="FFFF00"/>
            <w:vAlign w:val="center"/>
            <w:hideMark/>
          </w:tcPr>
          <w:p w:rsidR="00833345" w:rsidRPr="008212CE" w:rsidRDefault="00833345" w:rsidP="00833345">
            <w:pPr>
              <w:rPr>
                <w:color w:val="000000"/>
              </w:rPr>
            </w:pPr>
            <w:r w:rsidRPr="008212CE">
              <w:rPr>
                <w:color w:val="000000"/>
                <w:szCs w:val="22"/>
              </w:rPr>
              <w:t>удельный вес от ст</w:t>
            </w:r>
            <w:r>
              <w:rPr>
                <w:color w:val="000000"/>
                <w:szCs w:val="22"/>
              </w:rPr>
              <w:t>оимос</w:t>
            </w:r>
            <w:r w:rsidRPr="008212CE">
              <w:rPr>
                <w:color w:val="000000"/>
                <w:szCs w:val="22"/>
              </w:rPr>
              <w:t>ти работ по опциону</w:t>
            </w:r>
          </w:p>
        </w:tc>
        <w:tc>
          <w:tcPr>
            <w:tcW w:w="1760" w:type="dxa"/>
            <w:tcBorders>
              <w:top w:val="nil"/>
              <w:left w:val="nil"/>
              <w:bottom w:val="single" w:sz="8" w:space="0" w:color="auto"/>
              <w:right w:val="single" w:sz="4" w:space="0" w:color="auto"/>
            </w:tcBorders>
            <w:shd w:val="clear" w:color="000000" w:fill="FFFF00"/>
            <w:vAlign w:val="center"/>
            <w:hideMark/>
          </w:tcPr>
          <w:p w:rsidR="00833345" w:rsidRPr="008212CE" w:rsidRDefault="00833345" w:rsidP="00CF4692">
            <w:r w:rsidRPr="008212CE">
              <w:rPr>
                <w:szCs w:val="22"/>
              </w:rPr>
              <w:t>размер затрат (по Регламенту на доп.работы)</w:t>
            </w:r>
          </w:p>
        </w:tc>
        <w:tc>
          <w:tcPr>
            <w:tcW w:w="4040" w:type="dxa"/>
            <w:tcBorders>
              <w:top w:val="nil"/>
              <w:left w:val="nil"/>
              <w:bottom w:val="single" w:sz="8" w:space="0" w:color="auto"/>
              <w:right w:val="single" w:sz="8" w:space="0" w:color="auto"/>
            </w:tcBorders>
            <w:shd w:val="clear" w:color="000000" w:fill="FFFF00"/>
            <w:vAlign w:val="center"/>
            <w:hideMark/>
          </w:tcPr>
          <w:p w:rsidR="00833345" w:rsidRPr="008212CE" w:rsidRDefault="00833345" w:rsidP="00CF4692">
            <w:r w:rsidRPr="008212CE">
              <w:rPr>
                <w:szCs w:val="22"/>
              </w:rPr>
              <w:t>сумма, руб.</w:t>
            </w:r>
          </w:p>
        </w:tc>
      </w:tr>
      <w:tr w:rsidR="00833345" w:rsidRPr="008212CE" w:rsidTr="00CF4692">
        <w:trPr>
          <w:trHeight w:val="765"/>
        </w:trPr>
        <w:tc>
          <w:tcPr>
            <w:tcW w:w="520" w:type="dxa"/>
            <w:tcBorders>
              <w:top w:val="nil"/>
              <w:left w:val="single" w:sz="8" w:space="0" w:color="auto"/>
              <w:bottom w:val="single" w:sz="8" w:space="0" w:color="auto"/>
              <w:right w:val="single" w:sz="4" w:space="0" w:color="auto"/>
            </w:tcBorders>
            <w:shd w:val="clear" w:color="000000" w:fill="EAF1DD"/>
            <w:vAlign w:val="center"/>
            <w:hideMark/>
          </w:tcPr>
          <w:p w:rsidR="00833345" w:rsidRPr="008212CE" w:rsidRDefault="00833345" w:rsidP="00CF4692">
            <w:r w:rsidRPr="008212CE">
              <w:rPr>
                <w:szCs w:val="22"/>
              </w:rPr>
              <w:t>1</w:t>
            </w:r>
          </w:p>
        </w:tc>
        <w:tc>
          <w:tcPr>
            <w:tcW w:w="5600" w:type="dxa"/>
            <w:tcBorders>
              <w:top w:val="nil"/>
              <w:left w:val="nil"/>
              <w:bottom w:val="single" w:sz="8" w:space="0" w:color="auto"/>
              <w:right w:val="nil"/>
            </w:tcBorders>
            <w:shd w:val="clear" w:color="000000" w:fill="EAF1DD"/>
            <w:vAlign w:val="center"/>
            <w:hideMark/>
          </w:tcPr>
          <w:p w:rsidR="00833345" w:rsidRPr="008212CE" w:rsidRDefault="00833345" w:rsidP="00CF4692">
            <w:r w:rsidRPr="008212CE">
              <w:rPr>
                <w:szCs w:val="22"/>
              </w:rPr>
              <w:t>Ориентировочная стоимость дополнительных работ по оценке Заказчика, не вошедших в объем закупки (опцион)</w:t>
            </w:r>
          </w:p>
        </w:tc>
        <w:tc>
          <w:tcPr>
            <w:tcW w:w="1840" w:type="dxa"/>
            <w:tcBorders>
              <w:top w:val="nil"/>
              <w:left w:val="single" w:sz="8" w:space="0" w:color="auto"/>
              <w:bottom w:val="single" w:sz="8" w:space="0" w:color="auto"/>
              <w:right w:val="single" w:sz="4" w:space="0" w:color="auto"/>
            </w:tcBorders>
            <w:shd w:val="clear" w:color="000000" w:fill="EAF1DD"/>
            <w:vAlign w:val="center"/>
            <w:hideMark/>
          </w:tcPr>
          <w:p w:rsidR="00833345" w:rsidRPr="008212CE" w:rsidRDefault="00833345" w:rsidP="00CF4692">
            <w:r w:rsidRPr="008212CE">
              <w:rPr>
                <w:szCs w:val="22"/>
              </w:rPr>
              <w:t>ДР</w:t>
            </w:r>
          </w:p>
        </w:tc>
        <w:tc>
          <w:tcPr>
            <w:tcW w:w="1700" w:type="dxa"/>
            <w:tcBorders>
              <w:top w:val="nil"/>
              <w:left w:val="nil"/>
              <w:bottom w:val="single" w:sz="8" w:space="0" w:color="auto"/>
              <w:right w:val="single" w:sz="8" w:space="0" w:color="auto"/>
            </w:tcBorders>
            <w:shd w:val="clear" w:color="000000" w:fill="EAF1DD"/>
            <w:vAlign w:val="center"/>
            <w:hideMark/>
          </w:tcPr>
          <w:p w:rsidR="00833345" w:rsidRPr="008212CE" w:rsidRDefault="00833345" w:rsidP="00CF4692">
            <w:r w:rsidRPr="008212CE">
              <w:rPr>
                <w:szCs w:val="22"/>
              </w:rPr>
              <w:t> </w:t>
            </w:r>
          </w:p>
        </w:tc>
        <w:tc>
          <w:tcPr>
            <w:tcW w:w="1760" w:type="dxa"/>
            <w:tcBorders>
              <w:top w:val="nil"/>
              <w:left w:val="nil"/>
              <w:bottom w:val="single" w:sz="8" w:space="0" w:color="auto"/>
              <w:right w:val="single" w:sz="4" w:space="0" w:color="auto"/>
            </w:tcBorders>
            <w:shd w:val="clear" w:color="000000" w:fill="EAF1DD"/>
            <w:vAlign w:val="center"/>
            <w:hideMark/>
          </w:tcPr>
          <w:p w:rsidR="00833345" w:rsidRPr="008212CE" w:rsidRDefault="00833345" w:rsidP="00CF4692">
            <w:r w:rsidRPr="008212CE">
              <w:rPr>
                <w:szCs w:val="22"/>
              </w:rPr>
              <w:t xml:space="preserve"> - </w:t>
            </w:r>
          </w:p>
        </w:tc>
        <w:tc>
          <w:tcPr>
            <w:tcW w:w="4040" w:type="dxa"/>
            <w:tcBorders>
              <w:top w:val="nil"/>
              <w:left w:val="nil"/>
              <w:bottom w:val="single" w:sz="8" w:space="0" w:color="auto"/>
              <w:right w:val="single" w:sz="8" w:space="0" w:color="auto"/>
            </w:tcBorders>
            <w:shd w:val="clear" w:color="000000" w:fill="EAF1DD"/>
            <w:vAlign w:val="center"/>
            <w:hideMark/>
          </w:tcPr>
          <w:p w:rsidR="00833345" w:rsidRPr="008212CE" w:rsidRDefault="00833345" w:rsidP="00CF4692">
            <w:r w:rsidRPr="008212CE">
              <w:rPr>
                <w:szCs w:val="22"/>
              </w:rPr>
              <w:t xml:space="preserve"> - </w:t>
            </w:r>
          </w:p>
        </w:tc>
      </w:tr>
      <w:tr w:rsidR="00833345" w:rsidRPr="008212CE" w:rsidTr="00CF4692">
        <w:trPr>
          <w:trHeight w:val="315"/>
        </w:trPr>
        <w:tc>
          <w:tcPr>
            <w:tcW w:w="520" w:type="dxa"/>
            <w:tcBorders>
              <w:top w:val="nil"/>
              <w:left w:val="single" w:sz="8" w:space="0" w:color="auto"/>
              <w:bottom w:val="single" w:sz="8" w:space="0" w:color="auto"/>
              <w:right w:val="single" w:sz="4" w:space="0" w:color="auto"/>
            </w:tcBorders>
            <w:shd w:val="clear" w:color="000000" w:fill="FFC000"/>
            <w:vAlign w:val="center"/>
            <w:hideMark/>
          </w:tcPr>
          <w:p w:rsidR="00833345" w:rsidRPr="008212CE" w:rsidRDefault="00833345" w:rsidP="00CF4692">
            <w:pPr>
              <w:rPr>
                <w:color w:val="000000"/>
              </w:rPr>
            </w:pPr>
            <w:r w:rsidRPr="008212CE">
              <w:rPr>
                <w:color w:val="000000"/>
                <w:szCs w:val="22"/>
              </w:rPr>
              <w:t> </w:t>
            </w:r>
          </w:p>
        </w:tc>
        <w:tc>
          <w:tcPr>
            <w:tcW w:w="5600" w:type="dxa"/>
            <w:tcBorders>
              <w:top w:val="nil"/>
              <w:left w:val="nil"/>
              <w:bottom w:val="single" w:sz="8" w:space="0" w:color="auto"/>
              <w:right w:val="nil"/>
            </w:tcBorders>
            <w:shd w:val="clear" w:color="000000" w:fill="FFC000"/>
            <w:vAlign w:val="center"/>
            <w:hideMark/>
          </w:tcPr>
          <w:p w:rsidR="00833345" w:rsidRPr="008212CE" w:rsidRDefault="00833345" w:rsidP="00CF4692">
            <w:pPr>
              <w:rPr>
                <w:b/>
                <w:bCs/>
                <w:color w:val="000000"/>
              </w:rPr>
            </w:pPr>
            <w:r w:rsidRPr="008212CE">
              <w:rPr>
                <w:b/>
                <w:bCs/>
                <w:color w:val="000000"/>
                <w:szCs w:val="22"/>
              </w:rPr>
              <w:t>Регламент определения стоимости СМР</w:t>
            </w:r>
          </w:p>
        </w:tc>
        <w:tc>
          <w:tcPr>
            <w:tcW w:w="1840" w:type="dxa"/>
            <w:tcBorders>
              <w:top w:val="nil"/>
              <w:left w:val="single" w:sz="8" w:space="0" w:color="auto"/>
              <w:bottom w:val="single" w:sz="8" w:space="0" w:color="auto"/>
              <w:right w:val="single" w:sz="4" w:space="0" w:color="auto"/>
            </w:tcBorders>
            <w:shd w:val="clear" w:color="000000" w:fill="FFC000"/>
            <w:vAlign w:val="center"/>
            <w:hideMark/>
          </w:tcPr>
          <w:p w:rsidR="00833345" w:rsidRPr="008212CE" w:rsidRDefault="00833345" w:rsidP="00CF4692">
            <w:pPr>
              <w:rPr>
                <w:color w:val="000000"/>
              </w:rPr>
            </w:pPr>
            <w:r w:rsidRPr="008212CE">
              <w:rPr>
                <w:color w:val="000000"/>
                <w:szCs w:val="22"/>
              </w:rPr>
              <w:t> </w:t>
            </w:r>
          </w:p>
        </w:tc>
        <w:tc>
          <w:tcPr>
            <w:tcW w:w="1700" w:type="dxa"/>
            <w:tcBorders>
              <w:top w:val="nil"/>
              <w:left w:val="nil"/>
              <w:bottom w:val="single" w:sz="8" w:space="0" w:color="auto"/>
              <w:right w:val="single" w:sz="8" w:space="0" w:color="auto"/>
            </w:tcBorders>
            <w:shd w:val="clear" w:color="000000" w:fill="FFC000"/>
            <w:vAlign w:val="center"/>
            <w:hideMark/>
          </w:tcPr>
          <w:p w:rsidR="00833345" w:rsidRPr="008212CE" w:rsidRDefault="00833345" w:rsidP="00CF4692">
            <w:pPr>
              <w:rPr>
                <w:color w:val="000000"/>
              </w:rPr>
            </w:pPr>
            <w:r w:rsidRPr="008212CE">
              <w:rPr>
                <w:color w:val="000000"/>
                <w:szCs w:val="22"/>
              </w:rPr>
              <w:t> </w:t>
            </w:r>
          </w:p>
        </w:tc>
        <w:tc>
          <w:tcPr>
            <w:tcW w:w="1760" w:type="dxa"/>
            <w:tcBorders>
              <w:top w:val="nil"/>
              <w:left w:val="nil"/>
              <w:bottom w:val="single" w:sz="8" w:space="0" w:color="auto"/>
              <w:right w:val="single" w:sz="4" w:space="0" w:color="auto"/>
            </w:tcBorders>
            <w:shd w:val="clear" w:color="000000" w:fill="FFC000"/>
            <w:vAlign w:val="center"/>
            <w:hideMark/>
          </w:tcPr>
          <w:p w:rsidR="00833345" w:rsidRPr="008212CE" w:rsidRDefault="00833345" w:rsidP="00CF4692">
            <w:r w:rsidRPr="008212CE">
              <w:rPr>
                <w:szCs w:val="22"/>
              </w:rPr>
              <w:t> </w:t>
            </w:r>
          </w:p>
        </w:tc>
        <w:tc>
          <w:tcPr>
            <w:tcW w:w="4040" w:type="dxa"/>
            <w:tcBorders>
              <w:top w:val="nil"/>
              <w:left w:val="nil"/>
              <w:bottom w:val="single" w:sz="8" w:space="0" w:color="auto"/>
              <w:right w:val="single" w:sz="8" w:space="0" w:color="auto"/>
            </w:tcBorders>
            <w:shd w:val="clear" w:color="000000" w:fill="FFC000"/>
            <w:vAlign w:val="center"/>
            <w:hideMark/>
          </w:tcPr>
          <w:p w:rsidR="00833345" w:rsidRPr="008212CE" w:rsidRDefault="00833345" w:rsidP="00CF4692">
            <w:r w:rsidRPr="008212CE">
              <w:rPr>
                <w:szCs w:val="22"/>
              </w:rPr>
              <w:t> </w:t>
            </w:r>
          </w:p>
        </w:tc>
      </w:tr>
      <w:tr w:rsidR="00833345" w:rsidRPr="008212CE" w:rsidTr="00CF4692">
        <w:trPr>
          <w:trHeight w:val="6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2</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CF4692">
            <w:pPr>
              <w:rPr>
                <w:color w:val="000000"/>
              </w:rPr>
            </w:pPr>
            <w:r w:rsidRPr="008212CE">
              <w:rPr>
                <w:color w:val="000000"/>
                <w:szCs w:val="22"/>
              </w:rPr>
              <w:t>Заработная плата (ЗП), руб.</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75BDC" w:rsidP="00CF4692">
            <w:pPr>
              <w:rPr>
                <w:i/>
                <w:iCs/>
              </w:rPr>
            </w:pPr>
            <w:r>
              <w:rPr>
                <w:i/>
                <w:iCs/>
                <w:szCs w:val="22"/>
              </w:rPr>
              <w:t>18,04</w:t>
            </w:r>
            <w:r w:rsidR="00833345"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ЗП, руб/мес</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color w:val="000000"/>
                <w:u w:val="single"/>
              </w:rPr>
            </w:pPr>
            <w:r w:rsidRPr="008212CE">
              <w:rPr>
                <w:color w:val="000000"/>
                <w:szCs w:val="22"/>
              </w:rPr>
              <w:t xml:space="preserve">ЗП план * </w:t>
            </w:r>
            <w:r w:rsidRPr="008212CE">
              <w:rPr>
                <w:color w:val="000000"/>
                <w:szCs w:val="22"/>
                <w:u w:val="single"/>
              </w:rPr>
              <w:t xml:space="preserve">ЗП              </w:t>
            </w:r>
            <w:r w:rsidRPr="008212CE">
              <w:rPr>
                <w:color w:val="000000"/>
                <w:szCs w:val="22"/>
                <w:u w:val="single"/>
              </w:rPr>
              <w:br/>
            </w:r>
            <w:r w:rsidRPr="008212CE">
              <w:rPr>
                <w:color w:val="000000"/>
                <w:szCs w:val="22"/>
              </w:rPr>
              <w:t xml:space="preserve">                 ЗП (оценка заказчика)</w:t>
            </w:r>
          </w:p>
        </w:tc>
      </w:tr>
      <w:tr w:rsidR="00833345" w:rsidRPr="008212CE" w:rsidTr="00CF4692">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3</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CF4692">
            <w:pPr>
              <w:rPr>
                <w:color w:val="000000"/>
              </w:rPr>
            </w:pPr>
            <w:r w:rsidRPr="008212CE">
              <w:rPr>
                <w:color w:val="000000"/>
                <w:szCs w:val="22"/>
              </w:rPr>
              <w:t>К</w:t>
            </w:r>
            <w:r>
              <w:rPr>
                <w:color w:val="000000"/>
                <w:szCs w:val="22"/>
              </w:rPr>
              <w:t>о</w:t>
            </w:r>
            <w:r w:rsidRPr="008212CE">
              <w:rPr>
                <w:color w:val="000000"/>
                <w:szCs w:val="22"/>
              </w:rPr>
              <w:t>эффициент на стесненные условия (Кст)</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i/>
                <w:iCs/>
              </w:rPr>
            </w:pPr>
            <w:r w:rsidRPr="008212CE">
              <w:rPr>
                <w:i/>
                <w:iCs/>
                <w:szCs w:val="22"/>
              </w:rPr>
              <w:t>2%</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Кст</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color w:val="000000"/>
              </w:rPr>
            </w:pPr>
            <w:r w:rsidRPr="008212CE">
              <w:rPr>
                <w:color w:val="000000"/>
                <w:szCs w:val="22"/>
              </w:rPr>
              <w:t>ЗП * (Кст - 1)</w:t>
            </w:r>
          </w:p>
        </w:tc>
      </w:tr>
      <w:tr w:rsidR="00833345" w:rsidRPr="008212CE" w:rsidTr="00CF4692">
        <w:trPr>
          <w:trHeight w:val="31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4</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CF4692">
            <w:pPr>
              <w:rPr>
                <w:color w:val="000000"/>
              </w:rPr>
            </w:pPr>
            <w:r w:rsidRPr="008212CE">
              <w:rPr>
                <w:color w:val="000000"/>
                <w:szCs w:val="22"/>
              </w:rPr>
              <w:t>Накладные расходы (НР)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875BDC">
            <w:pPr>
              <w:rPr>
                <w:i/>
                <w:iCs/>
              </w:rPr>
            </w:pPr>
            <w:r w:rsidRPr="008212CE">
              <w:rPr>
                <w:i/>
                <w:iCs/>
                <w:szCs w:val="22"/>
              </w:rPr>
              <w:t>1</w:t>
            </w:r>
            <w:r w:rsidR="00875BDC">
              <w:rPr>
                <w:i/>
                <w:iCs/>
                <w:szCs w:val="22"/>
              </w:rPr>
              <w:t>4,96</w:t>
            </w:r>
            <w:r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НР</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color w:val="000000"/>
              </w:rPr>
            </w:pPr>
            <w:r w:rsidRPr="008212CE">
              <w:rPr>
                <w:color w:val="000000"/>
                <w:szCs w:val="22"/>
              </w:rPr>
              <w:t>∑ пп.2-3 * НР</w:t>
            </w:r>
          </w:p>
        </w:tc>
      </w:tr>
      <w:tr w:rsidR="00833345" w:rsidRPr="008212CE" w:rsidTr="00CF4692">
        <w:trPr>
          <w:trHeight w:val="31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5</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CF4692">
            <w:pPr>
              <w:rPr>
                <w:color w:val="000000"/>
              </w:rPr>
            </w:pPr>
            <w:r w:rsidRPr="008212CE">
              <w:rPr>
                <w:color w:val="000000"/>
                <w:szCs w:val="22"/>
              </w:rPr>
              <w:t>Сметная прибыль (СП)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i/>
                <w:iCs/>
              </w:rPr>
            </w:pPr>
            <w:r w:rsidRPr="008212CE">
              <w:rPr>
                <w:i/>
                <w:iCs/>
                <w:szCs w:val="22"/>
              </w:rPr>
              <w:t>9%</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СП</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color w:val="000000"/>
              </w:rPr>
            </w:pPr>
            <w:r w:rsidRPr="008212CE">
              <w:rPr>
                <w:color w:val="000000"/>
                <w:szCs w:val="22"/>
              </w:rPr>
              <w:t>∑ пп.2-3 * СП</w:t>
            </w:r>
          </w:p>
        </w:tc>
      </w:tr>
      <w:tr w:rsidR="00833345" w:rsidRPr="008212CE" w:rsidTr="00CF4692">
        <w:trPr>
          <w:trHeight w:val="39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6</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CF4692">
            <w:pPr>
              <w:rPr>
                <w:color w:val="000000"/>
              </w:rPr>
            </w:pPr>
            <w:r w:rsidRPr="008212CE">
              <w:rPr>
                <w:color w:val="000000"/>
                <w:szCs w:val="22"/>
              </w:rPr>
              <w:t>Материалы поставки Подрядчика (МАТ-П)</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i/>
                <w:iCs/>
              </w:rPr>
            </w:pPr>
            <w:r w:rsidRPr="008212CE">
              <w:rPr>
                <w:i/>
                <w:iCs/>
                <w:szCs w:val="22"/>
              </w:rPr>
              <w:t>40%</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color w:val="000000"/>
              </w:rPr>
            </w:pPr>
            <w:r w:rsidRPr="008212CE">
              <w:rPr>
                <w:color w:val="000000"/>
                <w:szCs w:val="22"/>
              </w:rPr>
              <w:t>МАТ-П</w:t>
            </w:r>
          </w:p>
        </w:tc>
      </w:tr>
      <w:tr w:rsidR="00833345" w:rsidRPr="008212CE" w:rsidTr="00CF4692">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7</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CF4692">
            <w:pPr>
              <w:rPr>
                <w:color w:val="000000"/>
              </w:rPr>
            </w:pPr>
            <w:r w:rsidRPr="008212CE">
              <w:rPr>
                <w:color w:val="000000"/>
                <w:szCs w:val="22"/>
              </w:rPr>
              <w:t>Транспортные расходы на МАТ-П (Ктр.п),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i/>
                <w:iCs/>
              </w:rPr>
            </w:pPr>
            <w:r w:rsidRPr="008212CE">
              <w:rPr>
                <w:i/>
                <w:iCs/>
                <w:szCs w:val="22"/>
              </w:rPr>
              <w:t>5%</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Ктр.п</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r w:rsidRPr="008212CE">
              <w:rPr>
                <w:szCs w:val="22"/>
              </w:rPr>
              <w:t>МАТ-П * Ктр.п</w:t>
            </w:r>
          </w:p>
        </w:tc>
      </w:tr>
      <w:tr w:rsidR="00833345" w:rsidRPr="008212CE" w:rsidTr="00CF4692">
        <w:trPr>
          <w:trHeight w:val="33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8</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CF4692">
            <w:pPr>
              <w:rPr>
                <w:color w:val="000000"/>
              </w:rPr>
            </w:pPr>
            <w:r w:rsidRPr="008212CE">
              <w:rPr>
                <w:color w:val="000000"/>
                <w:szCs w:val="22"/>
              </w:rPr>
              <w:t>Оборудование поставки Подрядчика (ОБ)</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color w:val="000000"/>
              </w:rPr>
            </w:pPr>
            <w:r w:rsidRPr="008212CE">
              <w:rPr>
                <w:color w:val="000000"/>
                <w:szCs w:val="22"/>
              </w:rPr>
              <w:t>ОБ</w:t>
            </w:r>
          </w:p>
        </w:tc>
      </w:tr>
      <w:tr w:rsidR="00833345" w:rsidRPr="008212CE" w:rsidTr="00CF4692">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9</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CF4692">
            <w:pPr>
              <w:rPr>
                <w:color w:val="000000"/>
              </w:rPr>
            </w:pPr>
            <w:r w:rsidRPr="008212CE">
              <w:rPr>
                <w:color w:val="000000"/>
                <w:szCs w:val="22"/>
              </w:rPr>
              <w:t>Транспортные расходы на ОБ (Ктр.об),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Ктр.об</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r w:rsidRPr="008212CE">
              <w:rPr>
                <w:szCs w:val="22"/>
              </w:rPr>
              <w:t>ОБ * Ктр.об</w:t>
            </w:r>
          </w:p>
        </w:tc>
      </w:tr>
      <w:tr w:rsidR="00833345" w:rsidRPr="008212CE" w:rsidTr="00CF4692">
        <w:trPr>
          <w:trHeight w:val="37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10</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CF4692">
            <w:pPr>
              <w:rPr>
                <w:color w:val="000000"/>
              </w:rPr>
            </w:pPr>
            <w:r w:rsidRPr="008212CE">
              <w:rPr>
                <w:color w:val="000000"/>
                <w:szCs w:val="22"/>
              </w:rPr>
              <w:t>Материалы поставки Заказчика (МАТ-Зак)</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r w:rsidRPr="008212CE">
              <w:rPr>
                <w:szCs w:val="22"/>
              </w:rPr>
              <w:t>МАТ-Зак в расчете не учитываются</w:t>
            </w:r>
          </w:p>
        </w:tc>
      </w:tr>
      <w:tr w:rsidR="00833345" w:rsidRPr="008212CE" w:rsidTr="00CF4692">
        <w:trPr>
          <w:trHeight w:val="37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11</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CF4692">
            <w:pPr>
              <w:rPr>
                <w:color w:val="000000"/>
              </w:rPr>
            </w:pPr>
            <w:r w:rsidRPr="008212CE">
              <w:rPr>
                <w:color w:val="000000"/>
                <w:szCs w:val="22"/>
              </w:rPr>
              <w:t>Транспортные расходы на МАТ-Зак (Ктр.з),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Ктр.з</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r w:rsidRPr="008212CE">
              <w:rPr>
                <w:szCs w:val="22"/>
              </w:rPr>
              <w:t>МАТ-Зак * Ктр.з</w:t>
            </w:r>
          </w:p>
        </w:tc>
      </w:tr>
      <w:tr w:rsidR="00833345" w:rsidRPr="008212CE" w:rsidTr="00833345">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12</w:t>
            </w:r>
          </w:p>
        </w:tc>
        <w:tc>
          <w:tcPr>
            <w:tcW w:w="5600" w:type="dxa"/>
            <w:tcBorders>
              <w:top w:val="nil"/>
              <w:left w:val="nil"/>
              <w:bottom w:val="single" w:sz="4" w:space="0" w:color="auto"/>
              <w:right w:val="nil"/>
            </w:tcBorders>
            <w:shd w:val="clear" w:color="auto" w:fill="auto"/>
            <w:vAlign w:val="center"/>
            <w:hideMark/>
          </w:tcPr>
          <w:p w:rsidR="00833345" w:rsidRPr="008212CE" w:rsidRDefault="00833345" w:rsidP="00CF4692">
            <w:pPr>
              <w:rPr>
                <w:color w:val="000000"/>
              </w:rPr>
            </w:pPr>
            <w:r w:rsidRPr="008212CE">
              <w:rPr>
                <w:color w:val="000000"/>
                <w:szCs w:val="22"/>
              </w:rPr>
              <w:t>Машины и механизмы (ЭММ)</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i/>
                <w:iCs/>
              </w:rPr>
            </w:pPr>
            <w:r w:rsidRPr="008212CE">
              <w:rPr>
                <w:i/>
                <w:iCs/>
                <w:szCs w:val="22"/>
              </w:rPr>
              <w:t>9%</w:t>
            </w:r>
          </w:p>
        </w:tc>
        <w:tc>
          <w:tcPr>
            <w:tcW w:w="1760" w:type="dxa"/>
            <w:tcBorders>
              <w:top w:val="nil"/>
              <w:left w:val="nil"/>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833345" w:rsidRPr="008212CE" w:rsidRDefault="00833345" w:rsidP="00CF4692">
            <w:pPr>
              <w:rPr>
                <w:color w:val="000000"/>
              </w:rPr>
            </w:pPr>
            <w:r w:rsidRPr="008212CE">
              <w:rPr>
                <w:color w:val="000000"/>
                <w:szCs w:val="22"/>
              </w:rPr>
              <w:t>ЭММ</w:t>
            </w:r>
          </w:p>
        </w:tc>
      </w:tr>
      <w:tr w:rsidR="00833345" w:rsidRPr="008212CE" w:rsidTr="00833345">
        <w:trPr>
          <w:trHeight w:val="30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lastRenderedPageBreak/>
              <w:t>13</w:t>
            </w:r>
          </w:p>
        </w:tc>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Зимние удорожание (ЗУ),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345" w:rsidRPr="008212CE" w:rsidRDefault="00833345" w:rsidP="00CF4692">
            <w:pPr>
              <w:rPr>
                <w:i/>
                <w:iCs/>
              </w:rPr>
            </w:pPr>
            <w:r w:rsidRPr="008212CE">
              <w:rPr>
                <w:i/>
                <w:iCs/>
                <w:szCs w:val="22"/>
              </w:rPr>
              <w:t>3%</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345" w:rsidRPr="008212CE" w:rsidRDefault="00833345" w:rsidP="00CF4692">
            <w:r w:rsidRPr="008212CE">
              <w:rPr>
                <w:szCs w:val="22"/>
              </w:rPr>
              <w:t>ЗУ</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 пп.2-7;10-12 * ЗУ</w:t>
            </w:r>
          </w:p>
        </w:tc>
      </w:tr>
      <w:tr w:rsidR="00833345" w:rsidRPr="008212CE" w:rsidTr="00CF4692">
        <w:trPr>
          <w:trHeight w:val="315"/>
        </w:trPr>
        <w:tc>
          <w:tcPr>
            <w:tcW w:w="520" w:type="dxa"/>
            <w:tcBorders>
              <w:top w:val="nil"/>
              <w:left w:val="single" w:sz="8" w:space="0" w:color="auto"/>
              <w:bottom w:val="nil"/>
              <w:right w:val="single" w:sz="4" w:space="0" w:color="auto"/>
            </w:tcBorders>
            <w:shd w:val="clear" w:color="auto" w:fill="auto"/>
            <w:vAlign w:val="center"/>
            <w:hideMark/>
          </w:tcPr>
          <w:p w:rsidR="00833345" w:rsidRPr="008212CE" w:rsidRDefault="00833345" w:rsidP="00CF4692">
            <w:pPr>
              <w:rPr>
                <w:color w:val="000000"/>
              </w:rPr>
            </w:pPr>
            <w:r w:rsidRPr="008212CE">
              <w:rPr>
                <w:color w:val="000000"/>
                <w:szCs w:val="22"/>
              </w:rPr>
              <w:t>14</w:t>
            </w:r>
          </w:p>
        </w:tc>
        <w:tc>
          <w:tcPr>
            <w:tcW w:w="5600" w:type="dxa"/>
            <w:tcBorders>
              <w:top w:val="nil"/>
              <w:left w:val="nil"/>
              <w:bottom w:val="nil"/>
              <w:right w:val="nil"/>
            </w:tcBorders>
            <w:shd w:val="clear" w:color="auto" w:fill="auto"/>
            <w:vAlign w:val="center"/>
            <w:hideMark/>
          </w:tcPr>
          <w:p w:rsidR="00833345" w:rsidRPr="008212CE" w:rsidRDefault="00833345" w:rsidP="00CF4692">
            <w:pPr>
              <w:rPr>
                <w:color w:val="000000"/>
              </w:rPr>
            </w:pPr>
            <w:r w:rsidRPr="008212CE">
              <w:rPr>
                <w:color w:val="000000"/>
                <w:szCs w:val="22"/>
              </w:rPr>
              <w:t>Дополнительные условия (при наличии)</w:t>
            </w:r>
          </w:p>
        </w:tc>
        <w:tc>
          <w:tcPr>
            <w:tcW w:w="1840" w:type="dxa"/>
            <w:tcBorders>
              <w:top w:val="nil"/>
              <w:left w:val="single" w:sz="8" w:space="0" w:color="auto"/>
              <w:bottom w:val="nil"/>
              <w:right w:val="single" w:sz="4" w:space="0" w:color="auto"/>
            </w:tcBorders>
            <w:shd w:val="clear" w:color="auto" w:fill="auto"/>
            <w:vAlign w:val="center"/>
            <w:hideMark/>
          </w:tcPr>
          <w:p w:rsidR="00833345" w:rsidRPr="008212CE" w:rsidRDefault="00833345" w:rsidP="00CF4692">
            <w:pPr>
              <w:rPr>
                <w:color w:val="FF0000"/>
              </w:rPr>
            </w:pPr>
            <w:r w:rsidRPr="008212CE">
              <w:rPr>
                <w:color w:val="FF0000"/>
                <w:szCs w:val="22"/>
              </w:rPr>
              <w:t> </w:t>
            </w:r>
          </w:p>
        </w:tc>
        <w:tc>
          <w:tcPr>
            <w:tcW w:w="1700" w:type="dxa"/>
            <w:tcBorders>
              <w:top w:val="nil"/>
              <w:left w:val="nil"/>
              <w:bottom w:val="nil"/>
              <w:right w:val="single" w:sz="8" w:space="0" w:color="auto"/>
            </w:tcBorders>
            <w:shd w:val="clear" w:color="auto" w:fill="auto"/>
            <w:vAlign w:val="center"/>
            <w:hideMark/>
          </w:tcPr>
          <w:p w:rsidR="00833345" w:rsidRPr="008212CE" w:rsidRDefault="00833345" w:rsidP="00CF4692">
            <w:pPr>
              <w:rPr>
                <w:i/>
                <w:iCs/>
              </w:rPr>
            </w:pPr>
            <w:r w:rsidRPr="008212CE">
              <w:rPr>
                <w:i/>
                <w:iCs/>
                <w:szCs w:val="22"/>
              </w:rPr>
              <w:t> </w:t>
            </w:r>
          </w:p>
        </w:tc>
        <w:tc>
          <w:tcPr>
            <w:tcW w:w="1760" w:type="dxa"/>
            <w:tcBorders>
              <w:top w:val="nil"/>
              <w:left w:val="nil"/>
              <w:bottom w:val="nil"/>
              <w:right w:val="single" w:sz="4" w:space="0" w:color="auto"/>
            </w:tcBorders>
            <w:shd w:val="clear" w:color="auto" w:fill="auto"/>
            <w:vAlign w:val="center"/>
            <w:hideMark/>
          </w:tcPr>
          <w:p w:rsidR="00833345" w:rsidRPr="008212CE" w:rsidRDefault="00833345" w:rsidP="00CF4692">
            <w:r w:rsidRPr="008212CE">
              <w:rPr>
                <w:szCs w:val="22"/>
              </w:rPr>
              <w:t> </w:t>
            </w:r>
          </w:p>
        </w:tc>
        <w:tc>
          <w:tcPr>
            <w:tcW w:w="4040" w:type="dxa"/>
            <w:tcBorders>
              <w:top w:val="nil"/>
              <w:left w:val="nil"/>
              <w:bottom w:val="nil"/>
              <w:right w:val="single" w:sz="8" w:space="0" w:color="auto"/>
            </w:tcBorders>
            <w:shd w:val="clear" w:color="auto" w:fill="auto"/>
            <w:vAlign w:val="center"/>
            <w:hideMark/>
          </w:tcPr>
          <w:p w:rsidR="00833345" w:rsidRPr="008212CE" w:rsidRDefault="00833345" w:rsidP="00CF4692">
            <w:pPr>
              <w:rPr>
                <w:color w:val="000000"/>
              </w:rPr>
            </w:pPr>
            <w:r w:rsidRPr="008212CE">
              <w:rPr>
                <w:color w:val="000000"/>
                <w:szCs w:val="22"/>
              </w:rPr>
              <w:t> </w:t>
            </w:r>
          </w:p>
        </w:tc>
      </w:tr>
      <w:tr w:rsidR="00833345" w:rsidRPr="008212CE" w:rsidTr="00CF4692">
        <w:trPr>
          <w:trHeight w:val="390"/>
        </w:trPr>
        <w:tc>
          <w:tcPr>
            <w:tcW w:w="520" w:type="dxa"/>
            <w:tcBorders>
              <w:top w:val="single" w:sz="8" w:space="0" w:color="auto"/>
              <w:left w:val="single" w:sz="8" w:space="0" w:color="auto"/>
              <w:bottom w:val="single" w:sz="8" w:space="0" w:color="auto"/>
              <w:right w:val="single" w:sz="4" w:space="0" w:color="auto"/>
            </w:tcBorders>
            <w:shd w:val="clear" w:color="000000" w:fill="EAF1DD"/>
            <w:vAlign w:val="center"/>
            <w:hideMark/>
          </w:tcPr>
          <w:p w:rsidR="00833345" w:rsidRPr="008212CE" w:rsidRDefault="00833345" w:rsidP="00CF4692">
            <w:pPr>
              <w:rPr>
                <w:color w:val="000000"/>
              </w:rPr>
            </w:pPr>
            <w:r w:rsidRPr="008212CE">
              <w:rPr>
                <w:color w:val="000000"/>
                <w:szCs w:val="22"/>
              </w:rPr>
              <w:t>15</w:t>
            </w:r>
          </w:p>
        </w:tc>
        <w:tc>
          <w:tcPr>
            <w:tcW w:w="5600" w:type="dxa"/>
            <w:tcBorders>
              <w:top w:val="single" w:sz="8" w:space="0" w:color="auto"/>
              <w:left w:val="nil"/>
              <w:bottom w:val="single" w:sz="8" w:space="0" w:color="auto"/>
              <w:right w:val="nil"/>
            </w:tcBorders>
            <w:shd w:val="clear" w:color="000000" w:fill="EAF1DD"/>
            <w:vAlign w:val="center"/>
            <w:hideMark/>
          </w:tcPr>
          <w:p w:rsidR="00833345" w:rsidRPr="008212CE" w:rsidRDefault="00833345" w:rsidP="00CF4692">
            <w:pPr>
              <w:rPr>
                <w:color w:val="000000"/>
              </w:rPr>
            </w:pPr>
            <w:r w:rsidRPr="008212CE">
              <w:rPr>
                <w:color w:val="000000"/>
                <w:szCs w:val="22"/>
              </w:rPr>
              <w:t>Итого стоимость дополнительных работ (для сравнения)</w:t>
            </w:r>
          </w:p>
        </w:tc>
        <w:tc>
          <w:tcPr>
            <w:tcW w:w="1840" w:type="dxa"/>
            <w:tcBorders>
              <w:top w:val="single" w:sz="8" w:space="0" w:color="auto"/>
              <w:left w:val="single" w:sz="8" w:space="0" w:color="auto"/>
              <w:bottom w:val="single" w:sz="8" w:space="0" w:color="auto"/>
              <w:right w:val="single" w:sz="4" w:space="0" w:color="auto"/>
            </w:tcBorders>
            <w:shd w:val="clear" w:color="000000" w:fill="EAF1DD"/>
            <w:vAlign w:val="center"/>
            <w:hideMark/>
          </w:tcPr>
          <w:p w:rsidR="00833345" w:rsidRPr="008212CE" w:rsidRDefault="00833345" w:rsidP="00CF4692">
            <w:pPr>
              <w:rPr>
                <w:color w:val="000000"/>
              </w:rPr>
            </w:pPr>
            <w:r w:rsidRPr="008212CE">
              <w:rPr>
                <w:color w:val="000000"/>
                <w:szCs w:val="22"/>
              </w:rPr>
              <w:t>ДР</w:t>
            </w:r>
          </w:p>
        </w:tc>
        <w:tc>
          <w:tcPr>
            <w:tcW w:w="1700" w:type="dxa"/>
            <w:tcBorders>
              <w:top w:val="single" w:sz="8" w:space="0" w:color="auto"/>
              <w:left w:val="nil"/>
              <w:bottom w:val="single" w:sz="8" w:space="0" w:color="auto"/>
              <w:right w:val="single" w:sz="8" w:space="0" w:color="auto"/>
            </w:tcBorders>
            <w:shd w:val="clear" w:color="000000" w:fill="EAF1DD"/>
            <w:vAlign w:val="center"/>
            <w:hideMark/>
          </w:tcPr>
          <w:p w:rsidR="00833345" w:rsidRPr="008212CE" w:rsidRDefault="00833345" w:rsidP="00CF4692">
            <w:pPr>
              <w:rPr>
                <w:color w:val="000000"/>
              </w:rPr>
            </w:pPr>
            <w:r w:rsidRPr="008212CE">
              <w:rPr>
                <w:color w:val="000000"/>
                <w:szCs w:val="22"/>
              </w:rPr>
              <w:t>100%</w:t>
            </w:r>
          </w:p>
        </w:tc>
        <w:tc>
          <w:tcPr>
            <w:tcW w:w="1760" w:type="dxa"/>
            <w:tcBorders>
              <w:top w:val="single" w:sz="8" w:space="0" w:color="auto"/>
              <w:left w:val="nil"/>
              <w:bottom w:val="single" w:sz="8" w:space="0" w:color="auto"/>
              <w:right w:val="single" w:sz="4" w:space="0" w:color="auto"/>
            </w:tcBorders>
            <w:shd w:val="clear" w:color="000000" w:fill="EAF1DD"/>
            <w:vAlign w:val="center"/>
            <w:hideMark/>
          </w:tcPr>
          <w:p w:rsidR="00833345" w:rsidRPr="008212CE" w:rsidRDefault="00833345" w:rsidP="00CF4692">
            <w:r w:rsidRPr="008212CE">
              <w:rPr>
                <w:szCs w:val="22"/>
              </w:rPr>
              <w:t> </w:t>
            </w:r>
          </w:p>
        </w:tc>
        <w:tc>
          <w:tcPr>
            <w:tcW w:w="4040" w:type="dxa"/>
            <w:tcBorders>
              <w:top w:val="single" w:sz="8" w:space="0" w:color="auto"/>
              <w:left w:val="nil"/>
              <w:bottom w:val="single" w:sz="8" w:space="0" w:color="auto"/>
              <w:right w:val="single" w:sz="8" w:space="0" w:color="auto"/>
            </w:tcBorders>
            <w:shd w:val="clear" w:color="000000" w:fill="EAF1DD"/>
            <w:vAlign w:val="center"/>
            <w:hideMark/>
          </w:tcPr>
          <w:p w:rsidR="00833345" w:rsidRPr="008212CE" w:rsidRDefault="00833345" w:rsidP="00CF4692">
            <w:r w:rsidRPr="008212CE">
              <w:rPr>
                <w:szCs w:val="22"/>
              </w:rPr>
              <w:t>∑ пп. 2-14</w:t>
            </w:r>
          </w:p>
        </w:tc>
      </w:tr>
      <w:tr w:rsidR="00833345" w:rsidRPr="008212CE" w:rsidTr="00CF4692">
        <w:trPr>
          <w:trHeight w:val="675"/>
        </w:trPr>
        <w:tc>
          <w:tcPr>
            <w:tcW w:w="520" w:type="dxa"/>
            <w:tcBorders>
              <w:top w:val="nil"/>
              <w:left w:val="single" w:sz="8" w:space="0" w:color="auto"/>
              <w:bottom w:val="single" w:sz="8" w:space="0" w:color="auto"/>
              <w:right w:val="single" w:sz="4" w:space="0" w:color="auto"/>
            </w:tcBorders>
            <w:shd w:val="clear" w:color="000000" w:fill="DBE5F1"/>
            <w:vAlign w:val="center"/>
            <w:hideMark/>
          </w:tcPr>
          <w:p w:rsidR="00833345" w:rsidRPr="008212CE" w:rsidRDefault="00833345" w:rsidP="00CF4692">
            <w:pPr>
              <w:rPr>
                <w:color w:val="000000"/>
              </w:rPr>
            </w:pPr>
            <w:r w:rsidRPr="008212CE">
              <w:rPr>
                <w:color w:val="000000"/>
                <w:szCs w:val="22"/>
              </w:rPr>
              <w:t>16</w:t>
            </w:r>
          </w:p>
        </w:tc>
        <w:tc>
          <w:tcPr>
            <w:tcW w:w="5600" w:type="dxa"/>
            <w:tcBorders>
              <w:top w:val="nil"/>
              <w:left w:val="nil"/>
              <w:bottom w:val="single" w:sz="8" w:space="0" w:color="auto"/>
              <w:right w:val="nil"/>
            </w:tcBorders>
            <w:shd w:val="clear" w:color="000000" w:fill="DBE5F1"/>
            <w:vAlign w:val="center"/>
            <w:hideMark/>
          </w:tcPr>
          <w:p w:rsidR="00833345" w:rsidRPr="008212CE" w:rsidRDefault="00833345" w:rsidP="00CF4692">
            <w:pPr>
              <w:rPr>
                <w:color w:val="000000"/>
              </w:rPr>
            </w:pPr>
            <w:r w:rsidRPr="008212CE">
              <w:rPr>
                <w:color w:val="000000"/>
                <w:szCs w:val="22"/>
              </w:rPr>
              <w:t xml:space="preserve">Разница по стоимости дополнительных работ в результате влияния Регламентов </w:t>
            </w:r>
            <w:r>
              <w:rPr>
                <w:color w:val="000000"/>
                <w:szCs w:val="22"/>
              </w:rPr>
              <w:t>работ</w:t>
            </w:r>
            <w:r w:rsidRPr="008212CE">
              <w:rPr>
                <w:color w:val="000000"/>
                <w:szCs w:val="22"/>
              </w:rPr>
              <w:t xml:space="preserve"> </w:t>
            </w:r>
          </w:p>
        </w:tc>
        <w:tc>
          <w:tcPr>
            <w:tcW w:w="1840" w:type="dxa"/>
            <w:tcBorders>
              <w:top w:val="nil"/>
              <w:left w:val="single" w:sz="8" w:space="0" w:color="auto"/>
              <w:bottom w:val="single" w:sz="8" w:space="0" w:color="auto"/>
              <w:right w:val="single" w:sz="4" w:space="0" w:color="auto"/>
            </w:tcBorders>
            <w:shd w:val="clear" w:color="000000" w:fill="DBE5F1"/>
            <w:vAlign w:val="center"/>
            <w:hideMark/>
          </w:tcPr>
          <w:p w:rsidR="00833345" w:rsidRPr="008212CE" w:rsidRDefault="00833345" w:rsidP="00CF4692">
            <w:pPr>
              <w:rPr>
                <w:color w:val="000000"/>
              </w:rPr>
            </w:pPr>
            <w:r w:rsidRPr="008212CE">
              <w:rPr>
                <w:color w:val="000000"/>
                <w:szCs w:val="22"/>
              </w:rPr>
              <w:t>0</w:t>
            </w:r>
          </w:p>
        </w:tc>
        <w:tc>
          <w:tcPr>
            <w:tcW w:w="1700" w:type="dxa"/>
            <w:tcBorders>
              <w:top w:val="nil"/>
              <w:left w:val="nil"/>
              <w:bottom w:val="single" w:sz="8" w:space="0" w:color="auto"/>
              <w:right w:val="single" w:sz="8" w:space="0" w:color="auto"/>
            </w:tcBorders>
            <w:shd w:val="clear" w:color="000000" w:fill="DBE5F1"/>
            <w:vAlign w:val="center"/>
            <w:hideMark/>
          </w:tcPr>
          <w:p w:rsidR="00833345" w:rsidRPr="008212CE" w:rsidRDefault="00833345" w:rsidP="00CF4692">
            <w:pPr>
              <w:rPr>
                <w:color w:val="000000"/>
              </w:rPr>
            </w:pPr>
            <w:r w:rsidRPr="008212CE">
              <w:rPr>
                <w:color w:val="000000"/>
                <w:szCs w:val="22"/>
              </w:rPr>
              <w:t> </w:t>
            </w:r>
          </w:p>
        </w:tc>
        <w:tc>
          <w:tcPr>
            <w:tcW w:w="1760" w:type="dxa"/>
            <w:tcBorders>
              <w:top w:val="nil"/>
              <w:left w:val="nil"/>
              <w:bottom w:val="single" w:sz="8" w:space="0" w:color="auto"/>
              <w:right w:val="single" w:sz="4" w:space="0" w:color="auto"/>
            </w:tcBorders>
            <w:shd w:val="clear" w:color="000000" w:fill="DBE5F1"/>
            <w:vAlign w:val="center"/>
            <w:hideMark/>
          </w:tcPr>
          <w:p w:rsidR="00833345" w:rsidRPr="008212CE" w:rsidRDefault="00833345" w:rsidP="00CF4692">
            <w:r w:rsidRPr="008212CE">
              <w:rPr>
                <w:szCs w:val="22"/>
              </w:rPr>
              <w:t> </w:t>
            </w:r>
          </w:p>
        </w:tc>
        <w:tc>
          <w:tcPr>
            <w:tcW w:w="4040" w:type="dxa"/>
            <w:tcBorders>
              <w:top w:val="nil"/>
              <w:left w:val="nil"/>
              <w:bottom w:val="single" w:sz="8" w:space="0" w:color="auto"/>
              <w:right w:val="single" w:sz="8" w:space="0" w:color="auto"/>
            </w:tcBorders>
            <w:shd w:val="clear" w:color="000000" w:fill="DBE5F1"/>
            <w:vAlign w:val="center"/>
            <w:hideMark/>
          </w:tcPr>
          <w:p w:rsidR="00833345" w:rsidRPr="008212CE" w:rsidRDefault="00833345" w:rsidP="00CF4692">
            <w:pPr>
              <w:rPr>
                <w:color w:val="000000"/>
              </w:rPr>
            </w:pPr>
            <w:r w:rsidRPr="008212CE">
              <w:rPr>
                <w:color w:val="000000"/>
                <w:szCs w:val="22"/>
              </w:rPr>
              <w:t>пп.15 (минимальная) - пп.15 (оферта N)</w:t>
            </w:r>
          </w:p>
        </w:tc>
      </w:tr>
    </w:tbl>
    <w:p w:rsidR="00833345" w:rsidRDefault="00833345" w:rsidP="00833345">
      <w:pPr>
        <w:pStyle w:val="af2"/>
        <w:jc w:val="right"/>
        <w:rPr>
          <w:sz w:val="22"/>
          <w:szCs w:val="22"/>
        </w:rPr>
      </w:pPr>
    </w:p>
    <w:p w:rsidR="00D722E9" w:rsidRDefault="00D722E9" w:rsidP="00132B25"/>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1D7D" w:rsidRDefault="00C81D7D" w:rsidP="00FB07D9">
      <w:pPr>
        <w:spacing w:before="0"/>
      </w:pPr>
      <w:r>
        <w:separator/>
      </w:r>
    </w:p>
  </w:endnote>
  <w:endnote w:type="continuationSeparator" w:id="0">
    <w:p w:rsidR="00C81D7D" w:rsidRDefault="00C81D7D"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204B" w:usb2="00000000" w:usb3="00000000" w:csb0="0000009F" w:csb1="00000000"/>
  </w:font>
  <w:font w:name="Arial monospaced for SAP">
    <w:panose1 w:val="020B0609020202030204"/>
    <w:charset w:val="00"/>
    <w:family w:val="moder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BB0" w:rsidRDefault="00EA0BB0">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1D7D" w:rsidRDefault="00C81D7D" w:rsidP="00FB07D9">
      <w:pPr>
        <w:spacing w:before="0"/>
      </w:pPr>
      <w:r>
        <w:separator/>
      </w:r>
    </w:p>
  </w:footnote>
  <w:footnote w:type="continuationSeparator" w:id="0">
    <w:p w:rsidR="00C81D7D" w:rsidRDefault="00C81D7D"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6" w15:restartNumberingAfterBreak="0">
    <w:nsid w:val="7AF43FFE"/>
    <w:multiLevelType w:val="multilevel"/>
    <w:tmpl w:val="E21CF4B2"/>
    <w:lvl w:ilvl="0">
      <w:start w:val="1"/>
      <w:numFmt w:val="bullet"/>
      <w:lvlText w:val=""/>
      <w:lvlJc w:val="left"/>
      <w:pPr>
        <w:ind w:left="869" w:hanging="585"/>
      </w:pPr>
      <w:rPr>
        <w:rFonts w:ascii="Symbol" w:hAnsi="Symbol"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6"/>
  </w:num>
  <w:num w:numId="11">
    <w:abstractNumId w:val="1"/>
  </w:num>
  <w:num w:numId="12">
    <w:abstractNumId w:val="3"/>
  </w:num>
  <w:num w:numId="13">
    <w:abstractNumId w:val="16"/>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 w:numId="17">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150F"/>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77EC2"/>
    <w:rsid w:val="00081C6D"/>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C5"/>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1C8"/>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0C6"/>
    <w:rsid w:val="000E452B"/>
    <w:rsid w:val="000E46FD"/>
    <w:rsid w:val="000E47F2"/>
    <w:rsid w:val="000E4A2E"/>
    <w:rsid w:val="000E5047"/>
    <w:rsid w:val="000E51FA"/>
    <w:rsid w:val="000E57A0"/>
    <w:rsid w:val="000E5F43"/>
    <w:rsid w:val="000E6402"/>
    <w:rsid w:val="000E68B0"/>
    <w:rsid w:val="000E70A5"/>
    <w:rsid w:val="000E781D"/>
    <w:rsid w:val="000F03CF"/>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5D0D"/>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1EB4"/>
    <w:rsid w:val="001F2367"/>
    <w:rsid w:val="001F3D14"/>
    <w:rsid w:val="001F47C3"/>
    <w:rsid w:val="001F480F"/>
    <w:rsid w:val="001F4DC9"/>
    <w:rsid w:val="001F5679"/>
    <w:rsid w:val="001F597E"/>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0A"/>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8A"/>
    <w:rsid w:val="00255366"/>
    <w:rsid w:val="00255907"/>
    <w:rsid w:val="00255DDB"/>
    <w:rsid w:val="00255F40"/>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1CF"/>
    <w:rsid w:val="00285D7F"/>
    <w:rsid w:val="0028651F"/>
    <w:rsid w:val="00286895"/>
    <w:rsid w:val="00286B14"/>
    <w:rsid w:val="00286E41"/>
    <w:rsid w:val="00286F17"/>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8F3"/>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790"/>
    <w:rsid w:val="00387BCC"/>
    <w:rsid w:val="00390096"/>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97B8E"/>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6E59"/>
    <w:rsid w:val="003B7270"/>
    <w:rsid w:val="003B74F6"/>
    <w:rsid w:val="003C008C"/>
    <w:rsid w:val="003C01D9"/>
    <w:rsid w:val="003C04F2"/>
    <w:rsid w:val="003C065B"/>
    <w:rsid w:val="003C1BAD"/>
    <w:rsid w:val="003C1C9C"/>
    <w:rsid w:val="003C1F6E"/>
    <w:rsid w:val="003C22DE"/>
    <w:rsid w:val="003C3293"/>
    <w:rsid w:val="003C3385"/>
    <w:rsid w:val="003C3506"/>
    <w:rsid w:val="003C3764"/>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A19"/>
    <w:rsid w:val="003E7D53"/>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3F78F1"/>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389"/>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54FF"/>
    <w:rsid w:val="00485CB4"/>
    <w:rsid w:val="0048643B"/>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40C8"/>
    <w:rsid w:val="004C41B5"/>
    <w:rsid w:val="004C52D6"/>
    <w:rsid w:val="004C5400"/>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831"/>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07D"/>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A17"/>
    <w:rsid w:val="00554FB6"/>
    <w:rsid w:val="0055566D"/>
    <w:rsid w:val="005559A0"/>
    <w:rsid w:val="00555D3E"/>
    <w:rsid w:val="00555EAF"/>
    <w:rsid w:val="00556510"/>
    <w:rsid w:val="00556BD9"/>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363"/>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B55"/>
    <w:rsid w:val="00691F6A"/>
    <w:rsid w:val="0069255F"/>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20D"/>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1C62"/>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866"/>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238"/>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6D1"/>
    <w:rsid w:val="008D2BDB"/>
    <w:rsid w:val="008D2DA6"/>
    <w:rsid w:val="008D2DEA"/>
    <w:rsid w:val="008D2FF3"/>
    <w:rsid w:val="008D3C18"/>
    <w:rsid w:val="008D3FFC"/>
    <w:rsid w:val="008D4221"/>
    <w:rsid w:val="008D4435"/>
    <w:rsid w:val="008D46DE"/>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31F8"/>
    <w:rsid w:val="00953E29"/>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1078"/>
    <w:rsid w:val="009713C0"/>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5823"/>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2E79"/>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80F"/>
    <w:rsid w:val="009E0A9B"/>
    <w:rsid w:val="009E0BA8"/>
    <w:rsid w:val="009E14F8"/>
    <w:rsid w:val="009E176E"/>
    <w:rsid w:val="009E2077"/>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AB4"/>
    <w:rsid w:val="00A51EA0"/>
    <w:rsid w:val="00A51F76"/>
    <w:rsid w:val="00A523F6"/>
    <w:rsid w:val="00A526CD"/>
    <w:rsid w:val="00A52D5C"/>
    <w:rsid w:val="00A52E25"/>
    <w:rsid w:val="00A5321A"/>
    <w:rsid w:val="00A53538"/>
    <w:rsid w:val="00A53F65"/>
    <w:rsid w:val="00A54190"/>
    <w:rsid w:val="00A54201"/>
    <w:rsid w:val="00A54D35"/>
    <w:rsid w:val="00A54E3C"/>
    <w:rsid w:val="00A54FB4"/>
    <w:rsid w:val="00A554F9"/>
    <w:rsid w:val="00A564D9"/>
    <w:rsid w:val="00A56865"/>
    <w:rsid w:val="00A576A4"/>
    <w:rsid w:val="00A57DB5"/>
    <w:rsid w:val="00A60298"/>
    <w:rsid w:val="00A60384"/>
    <w:rsid w:val="00A607BB"/>
    <w:rsid w:val="00A60A5D"/>
    <w:rsid w:val="00A60CB5"/>
    <w:rsid w:val="00A60CF1"/>
    <w:rsid w:val="00A61580"/>
    <w:rsid w:val="00A619C6"/>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4C49"/>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A70"/>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C7C62"/>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1D7D"/>
    <w:rsid w:val="00C82686"/>
    <w:rsid w:val="00C82961"/>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1C1D"/>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5B97"/>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67E7F"/>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A05"/>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27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BB0"/>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942"/>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DE5"/>
    <w:rsid w:val="00F41F27"/>
    <w:rsid w:val="00F421A7"/>
    <w:rsid w:val="00F43130"/>
    <w:rsid w:val="00F4318E"/>
    <w:rsid w:val="00F4330E"/>
    <w:rsid w:val="00F434B8"/>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2F1"/>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4F3F"/>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8B30BC2"/>
  <w15:docId w15:val="{EEA4EA6B-5715-4551-BA18-81A9A4CAE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5936183">
      <w:bodyDiv w:val="1"/>
      <w:marLeft w:val="0"/>
      <w:marRight w:val="0"/>
      <w:marTop w:val="0"/>
      <w:marBottom w:val="0"/>
      <w:divBdr>
        <w:top w:val="none" w:sz="0" w:space="0" w:color="auto"/>
        <w:left w:val="none" w:sz="0" w:space="0" w:color="auto"/>
        <w:bottom w:val="none" w:sz="0" w:space="0" w:color="auto"/>
        <w:right w:val="none" w:sz="0" w:space="0" w:color="auto"/>
      </w:divBdr>
    </w:div>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4280</Words>
  <Characters>24400</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28623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prokofievaeg</cp:lastModifiedBy>
  <cp:revision>2</cp:revision>
  <cp:lastPrinted>2017-10-19T07:26:00Z</cp:lastPrinted>
  <dcterms:created xsi:type="dcterms:W3CDTF">2017-10-19T07:31:00Z</dcterms:created>
  <dcterms:modified xsi:type="dcterms:W3CDTF">2017-10-19T07:31:00Z</dcterms:modified>
</cp:coreProperties>
</file>